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1C32B4DE">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72DCC38D" w14:textId="396E57EB" w:rsidR="003B561D" w:rsidRPr="00125A2C" w:rsidRDefault="003B561D" w:rsidP="003B561D">
      <w:pPr>
        <w:rPr>
          <w:b/>
          <w:lang w:eastAsia="en-US"/>
        </w:rPr>
      </w:pPr>
      <w:r w:rsidRPr="00A0517C">
        <w:rPr>
          <w:b/>
          <w:lang w:eastAsia="en-US"/>
        </w:rPr>
        <w:t>Nr refer</w:t>
      </w:r>
      <w:r>
        <w:rPr>
          <w:b/>
          <w:lang w:eastAsia="en-US"/>
        </w:rPr>
        <w:t xml:space="preserve">encyjny: </w:t>
      </w:r>
      <w:r w:rsidR="004D67AA">
        <w:rPr>
          <w:b/>
          <w:bCs/>
          <w:lang w:eastAsia="en-US"/>
        </w:rPr>
        <w:t>PNP/</w:t>
      </w:r>
      <w:r w:rsidR="004D67AA" w:rsidRPr="004D67AA">
        <w:rPr>
          <w:b/>
          <w:bCs/>
          <w:lang w:eastAsia="en-US"/>
        </w:rPr>
        <w:t>TNT/12168/2025</w:t>
      </w:r>
    </w:p>
    <w:p w14:paraId="4F388289" w14:textId="77777777" w:rsidR="007A1D2A" w:rsidRPr="00A0517C" w:rsidRDefault="007A1D2A"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55757601" w14:textId="6CDA2CBB" w:rsidR="00291A5E" w:rsidRDefault="00291A5E" w:rsidP="00291A5E">
      <w:pPr>
        <w:jc w:val="center"/>
        <w:rPr>
          <w:lang w:eastAsia="en-US"/>
        </w:rPr>
      </w:pPr>
      <w:r>
        <w:rPr>
          <w:lang w:eastAsia="en-US"/>
        </w:rPr>
        <w:t>TAURON Nowe Technologie S.A.</w:t>
      </w:r>
    </w:p>
    <w:p w14:paraId="163CDC68" w14:textId="77777777" w:rsidR="00291A5E" w:rsidRDefault="00291A5E" w:rsidP="00291A5E">
      <w:pPr>
        <w:jc w:val="center"/>
        <w:rPr>
          <w:lang w:eastAsia="en-US"/>
        </w:rPr>
      </w:pPr>
      <w:r>
        <w:rPr>
          <w:lang w:eastAsia="en-US"/>
        </w:rPr>
        <w:t>Pl. Powstańców Śląskich 20</w:t>
      </w:r>
    </w:p>
    <w:p w14:paraId="37E045AB" w14:textId="77777777" w:rsidR="00291A5E" w:rsidRDefault="00291A5E" w:rsidP="00291A5E">
      <w:pPr>
        <w:jc w:val="center"/>
        <w:rPr>
          <w:lang w:eastAsia="en-US"/>
        </w:rPr>
      </w:pPr>
      <w:r>
        <w:rPr>
          <w:lang w:eastAsia="en-US"/>
        </w:rPr>
        <w:t>53-314 Wrocław</w:t>
      </w:r>
    </w:p>
    <w:p w14:paraId="16419608" w14:textId="77777777" w:rsidR="004D67AA" w:rsidRDefault="004D67AA" w:rsidP="00291A5E">
      <w:pPr>
        <w:jc w:val="center"/>
        <w:rPr>
          <w:lang w:eastAsia="en-US"/>
        </w:rPr>
      </w:pPr>
    </w:p>
    <w:p w14:paraId="31DD7A54" w14:textId="77777777" w:rsidR="00291A5E" w:rsidRPr="00A0517C" w:rsidRDefault="00291A5E" w:rsidP="00291A5E">
      <w:pPr>
        <w:jc w:val="center"/>
        <w:rPr>
          <w:b/>
          <w:lang w:eastAsia="en-US"/>
        </w:rPr>
      </w:pPr>
    </w:p>
    <w:p w14:paraId="18AAADC1" w14:textId="77777777" w:rsidR="00291A5E" w:rsidRDefault="00291A5E" w:rsidP="00291A5E">
      <w:pPr>
        <w:jc w:val="center"/>
        <w:rPr>
          <w:szCs w:val="22"/>
          <w:lang w:eastAsia="en-US"/>
        </w:rPr>
      </w:pPr>
      <w:r w:rsidRPr="007A5BCC">
        <w:rPr>
          <w:b/>
          <w:szCs w:val="22"/>
          <w:lang w:eastAsia="en-US"/>
        </w:rPr>
        <w:t>Postępowanie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66D8724B" w14:textId="77777777" w:rsidR="00291A5E" w:rsidRPr="007A5BCC" w:rsidRDefault="00291A5E" w:rsidP="00291A5E">
      <w:pPr>
        <w:jc w:val="center"/>
        <w:rPr>
          <w:b/>
          <w:szCs w:val="22"/>
          <w:lang w:eastAsia="en-US"/>
        </w:rPr>
      </w:pPr>
      <w:r w:rsidRPr="00B47DAE">
        <w:rPr>
          <w:b/>
          <w:szCs w:val="22"/>
          <w:lang w:eastAsia="en-US"/>
        </w:rPr>
        <w:t xml:space="preserve">w trybie </w:t>
      </w:r>
      <w:r w:rsidRPr="00860A15">
        <w:rPr>
          <w:b/>
          <w:szCs w:val="22"/>
          <w:lang w:eastAsia="en-US"/>
        </w:rPr>
        <w:t>przetargu</w:t>
      </w:r>
      <w:r w:rsidRPr="00D163C8">
        <w:rPr>
          <w:b/>
          <w:i/>
          <w:szCs w:val="22"/>
          <w:lang w:eastAsia="en-US"/>
        </w:rPr>
        <w:t xml:space="preserve"> </w:t>
      </w:r>
      <w:r w:rsidRPr="00627E95">
        <w:rPr>
          <w:b/>
          <w:szCs w:val="22"/>
          <w:lang w:eastAsia="en-US"/>
        </w:rPr>
        <w:t xml:space="preserve">nieograniczonego </w:t>
      </w:r>
    </w:p>
    <w:p w14:paraId="18A59565" w14:textId="77777777" w:rsidR="00291A5E" w:rsidRPr="007A5BCC" w:rsidRDefault="00291A5E" w:rsidP="00291A5E">
      <w:pPr>
        <w:jc w:val="center"/>
        <w:rPr>
          <w:b/>
          <w:szCs w:val="22"/>
          <w:lang w:eastAsia="en-US"/>
        </w:rPr>
      </w:pPr>
      <w:r w:rsidRPr="007A5BCC">
        <w:rPr>
          <w:b/>
          <w:szCs w:val="22"/>
          <w:lang w:eastAsia="en-US"/>
        </w:rPr>
        <w:t xml:space="preserve">o wartości </w:t>
      </w:r>
      <w:r>
        <w:rPr>
          <w:b/>
          <w:szCs w:val="22"/>
          <w:lang w:eastAsia="en-US"/>
        </w:rPr>
        <w:t>nieprzekraczającej progów unijnych</w:t>
      </w:r>
      <w:r w:rsidRPr="007A5BCC">
        <w:rPr>
          <w:b/>
          <w:szCs w:val="22"/>
          <w:lang w:eastAsia="en-US"/>
        </w:rPr>
        <w:t xml:space="preserve"> w </w:t>
      </w:r>
      <w:r>
        <w:rPr>
          <w:b/>
          <w:szCs w:val="22"/>
          <w:lang w:eastAsia="en-US"/>
        </w:rPr>
        <w:t>rozumieniu</w:t>
      </w:r>
    </w:p>
    <w:p w14:paraId="2360F79E" w14:textId="77777777" w:rsidR="00291A5E" w:rsidRPr="007A5BCC" w:rsidRDefault="00291A5E" w:rsidP="00291A5E">
      <w:pPr>
        <w:jc w:val="center"/>
        <w:rPr>
          <w:b/>
          <w:szCs w:val="22"/>
          <w:lang w:eastAsia="en-US"/>
        </w:rPr>
      </w:pPr>
      <w:r>
        <w:rPr>
          <w:b/>
          <w:szCs w:val="22"/>
          <w:lang w:eastAsia="en-US"/>
        </w:rPr>
        <w:t xml:space="preserve">art. 3 </w:t>
      </w:r>
      <w:r w:rsidRPr="007A5BCC">
        <w:rPr>
          <w:b/>
          <w:szCs w:val="22"/>
          <w:lang w:eastAsia="en-US"/>
        </w:rPr>
        <w:t xml:space="preserve">ustawy </w:t>
      </w:r>
      <w:r>
        <w:rPr>
          <w:b/>
          <w:szCs w:val="22"/>
          <w:lang w:eastAsia="en-US"/>
        </w:rPr>
        <w:t>z dnia 11 września 2019</w:t>
      </w:r>
      <w:r w:rsidRPr="007A5BCC">
        <w:rPr>
          <w:b/>
          <w:szCs w:val="22"/>
          <w:lang w:eastAsia="en-US"/>
        </w:rPr>
        <w:t xml:space="preserve"> –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470B2D" w:rsidRDefault="003B561D" w:rsidP="003B561D">
      <w:pPr>
        <w:jc w:val="center"/>
        <w:rPr>
          <w:b/>
          <w:szCs w:val="22"/>
          <w:lang w:eastAsia="en-US"/>
        </w:rPr>
      </w:pPr>
      <w:r w:rsidRPr="00470B2D">
        <w:rPr>
          <w:b/>
          <w:szCs w:val="22"/>
          <w:lang w:eastAsia="en-US"/>
        </w:rPr>
        <w:t>pod nazwą:</w:t>
      </w:r>
    </w:p>
    <w:p w14:paraId="6B465941" w14:textId="77777777" w:rsidR="003B561D" w:rsidRPr="006823DA" w:rsidRDefault="003B561D" w:rsidP="003B561D">
      <w:pPr>
        <w:jc w:val="center"/>
        <w:rPr>
          <w:szCs w:val="22"/>
          <w:highlight w:val="yellow"/>
          <w:lang w:eastAsia="en-US"/>
        </w:rPr>
      </w:pPr>
    </w:p>
    <w:p w14:paraId="42929DCF" w14:textId="77777777" w:rsidR="005238CE" w:rsidRPr="005238CE" w:rsidRDefault="005238CE" w:rsidP="005238CE">
      <w:pPr>
        <w:jc w:val="center"/>
        <w:rPr>
          <w:b/>
          <w:sz w:val="32"/>
          <w:szCs w:val="22"/>
          <w:lang w:eastAsia="en-US"/>
        </w:rPr>
      </w:pPr>
      <w:r w:rsidRPr="005238CE">
        <w:rPr>
          <w:b/>
          <w:sz w:val="32"/>
          <w:szCs w:val="22"/>
          <w:lang w:eastAsia="en-US"/>
        </w:rPr>
        <w:t>Najem długoterminowy fabrycznie nowych pojazdów osobowych w okresie 2026-2029 dla TAURON Nowe Technologie S.A. i TAURON Nowa Energia sp. z o.o.</w:t>
      </w:r>
    </w:p>
    <w:p w14:paraId="5DE73F49" w14:textId="6EE77CBE" w:rsidR="00291A5E" w:rsidRDefault="00291A5E" w:rsidP="003B561D">
      <w:pPr>
        <w:jc w:val="center"/>
        <w:rPr>
          <w:szCs w:val="22"/>
          <w:lang w:eastAsia="en-US"/>
        </w:rPr>
      </w:pPr>
    </w:p>
    <w:p w14:paraId="41A9660E" w14:textId="7590C14E" w:rsidR="00291A5E" w:rsidRDefault="00291A5E" w:rsidP="003B561D">
      <w:pPr>
        <w:jc w:val="center"/>
        <w:rPr>
          <w:szCs w:val="22"/>
          <w:lang w:eastAsia="en-US"/>
        </w:rPr>
      </w:pPr>
    </w:p>
    <w:p w14:paraId="66760E8E" w14:textId="77777777" w:rsidR="00291A5E" w:rsidRDefault="00291A5E" w:rsidP="003B561D">
      <w:pPr>
        <w:jc w:val="center"/>
        <w:rPr>
          <w:szCs w:val="22"/>
          <w:lang w:eastAsia="en-US"/>
        </w:rPr>
      </w:pPr>
    </w:p>
    <w:p w14:paraId="16652432" w14:textId="77777777" w:rsidR="004D67AA" w:rsidRDefault="004D67AA" w:rsidP="003B561D">
      <w:pPr>
        <w:jc w:val="center"/>
        <w:rPr>
          <w:szCs w:val="22"/>
          <w:lang w:eastAsia="en-US"/>
        </w:rPr>
      </w:pPr>
    </w:p>
    <w:p w14:paraId="0D7C593A" w14:textId="77777777" w:rsidR="004D67AA" w:rsidRDefault="004D67AA" w:rsidP="003B561D">
      <w:pPr>
        <w:jc w:val="center"/>
        <w:rPr>
          <w:szCs w:val="22"/>
          <w:lang w:eastAsia="en-US"/>
        </w:rPr>
      </w:pPr>
    </w:p>
    <w:p w14:paraId="6CB98323" w14:textId="77777777" w:rsidR="004D67AA" w:rsidRDefault="004D67AA" w:rsidP="003B561D">
      <w:pPr>
        <w:jc w:val="center"/>
        <w:rPr>
          <w:szCs w:val="22"/>
          <w:lang w:eastAsia="en-US"/>
        </w:rPr>
      </w:pPr>
    </w:p>
    <w:p w14:paraId="3A036DA3" w14:textId="77777777" w:rsidR="00291A5E" w:rsidRPr="00A0517C" w:rsidRDefault="00291A5E" w:rsidP="003B561D">
      <w:pPr>
        <w:jc w:val="center"/>
        <w:rPr>
          <w:szCs w:val="22"/>
          <w:lang w:eastAsia="en-US"/>
        </w:rPr>
      </w:pPr>
    </w:p>
    <w:p w14:paraId="097180A7" w14:textId="6511C315" w:rsidR="003B561D" w:rsidRPr="007A5BCC" w:rsidRDefault="003B561D" w:rsidP="003B561D">
      <w:pPr>
        <w:autoSpaceDE w:val="0"/>
        <w:autoSpaceDN w:val="0"/>
        <w:adjustRightInd w:val="0"/>
        <w:jc w:val="center"/>
        <w:rPr>
          <w:rFonts w:cs="Arial"/>
          <w:szCs w:val="22"/>
          <w:lang w:eastAsia="en-US"/>
        </w:rPr>
      </w:pPr>
      <w:r w:rsidRPr="00125A2C">
        <w:rPr>
          <w:rFonts w:cs="Arial"/>
          <w:szCs w:val="22"/>
          <w:lang w:eastAsia="en-US"/>
        </w:rPr>
        <w:t xml:space="preserve">Specyfikacja Warunków </w:t>
      </w:r>
      <w:r w:rsidR="00870551" w:rsidRPr="00125A2C">
        <w:rPr>
          <w:rFonts w:cs="Arial"/>
          <w:szCs w:val="22"/>
          <w:lang w:eastAsia="en-US"/>
        </w:rPr>
        <w:t xml:space="preserve">Zamówienia </w:t>
      </w:r>
      <w:r w:rsidRPr="00125A2C">
        <w:rPr>
          <w:rFonts w:cs="Arial"/>
          <w:szCs w:val="22"/>
          <w:lang w:eastAsia="en-US"/>
        </w:rPr>
        <w:t xml:space="preserve">zawiera </w:t>
      </w:r>
      <w:r w:rsidR="00E95C30">
        <w:rPr>
          <w:rFonts w:cs="Arial"/>
          <w:szCs w:val="22"/>
          <w:lang w:eastAsia="en-US"/>
        </w:rPr>
        <w:t>1</w:t>
      </w:r>
      <w:r w:rsidR="005F4EAA">
        <w:rPr>
          <w:rFonts w:cs="Arial"/>
          <w:szCs w:val="22"/>
          <w:lang w:eastAsia="en-US"/>
        </w:rPr>
        <w:t>5</w:t>
      </w:r>
      <w:r w:rsidR="00C30734">
        <w:rPr>
          <w:rFonts w:cs="Arial"/>
          <w:szCs w:val="22"/>
          <w:lang w:eastAsia="en-US"/>
        </w:rPr>
        <w:t xml:space="preserve"> p</w:t>
      </w:r>
      <w:r w:rsidR="00BB0272" w:rsidRPr="00125A2C">
        <w:rPr>
          <w:rFonts w:cs="Arial"/>
          <w:szCs w:val="22"/>
          <w:lang w:eastAsia="en-US"/>
        </w:rPr>
        <w:t>onumerowan</w:t>
      </w:r>
      <w:r w:rsidR="007579C5" w:rsidRPr="00125A2C">
        <w:rPr>
          <w:rFonts w:cs="Arial"/>
          <w:szCs w:val="22"/>
          <w:lang w:eastAsia="en-US"/>
        </w:rPr>
        <w:t>ych</w:t>
      </w:r>
      <w:r w:rsidRPr="00125A2C">
        <w:rPr>
          <w:rFonts w:cs="Arial"/>
          <w:szCs w:val="22"/>
          <w:lang w:eastAsia="en-US"/>
        </w:rPr>
        <w:t xml:space="preserve"> stron.</w:t>
      </w:r>
    </w:p>
    <w:p w14:paraId="450FD492" w14:textId="15E15CF1" w:rsidR="003E21C1" w:rsidRDefault="003E21C1" w:rsidP="00DE14C7">
      <w:pPr>
        <w:rPr>
          <w:rFonts w:cs="Arial"/>
          <w:szCs w:val="22"/>
          <w:lang w:eastAsia="en-US"/>
        </w:rPr>
      </w:pPr>
    </w:p>
    <w:p w14:paraId="01B74712" w14:textId="16578D57" w:rsidR="00DE14C7" w:rsidRDefault="00DE14C7" w:rsidP="00DE14C7">
      <w:pPr>
        <w:rPr>
          <w:rFonts w:cs="Arial"/>
          <w:szCs w:val="22"/>
          <w:lang w:eastAsia="en-US"/>
        </w:rPr>
      </w:pPr>
    </w:p>
    <w:p w14:paraId="37D5FEC6" w14:textId="77777777" w:rsidR="00DE14C7" w:rsidRDefault="00DE14C7" w:rsidP="00DE14C7">
      <w:pPr>
        <w:rPr>
          <w:rFonts w:cs="Arial"/>
          <w:szCs w:val="22"/>
          <w:lang w:eastAsia="en-US"/>
        </w:rPr>
      </w:pPr>
    </w:p>
    <w:p w14:paraId="0C60E494" w14:textId="0047874A" w:rsidR="002A701C" w:rsidRPr="00DE14C7" w:rsidRDefault="00291A5E" w:rsidP="00DE14C7">
      <w:pPr>
        <w:jc w:val="center"/>
        <w:rPr>
          <w:rFonts w:cs="Arial"/>
          <w:szCs w:val="22"/>
        </w:rPr>
        <w:sectPr w:rsidR="002A701C" w:rsidRPr="00DE14C7" w:rsidSect="00783FE0">
          <w:footerReference w:type="even" r:id="rId13"/>
          <w:footerReference w:type="default" r:id="rId14"/>
          <w:footerReference w:type="first" r:id="rId15"/>
          <w:pgSz w:w="11906" w:h="16838"/>
          <w:pgMar w:top="1417" w:right="1417" w:bottom="1417" w:left="1080" w:header="708" w:footer="708" w:gutter="0"/>
          <w:cols w:space="708"/>
          <w:titlePg/>
          <w:docGrid w:linePitch="360"/>
        </w:sectPr>
      </w:pPr>
      <w:r w:rsidRPr="00125A2C">
        <w:rPr>
          <w:rFonts w:cs="Arial"/>
          <w:szCs w:val="22"/>
          <w:lang w:eastAsia="en-US"/>
        </w:rPr>
        <w:t>Katowice</w:t>
      </w:r>
      <w:r w:rsidR="003B561D" w:rsidRPr="00125A2C">
        <w:rPr>
          <w:rFonts w:cs="Arial"/>
          <w:szCs w:val="22"/>
          <w:lang w:eastAsia="en-US"/>
        </w:rPr>
        <w:t xml:space="preserve">, dnia </w:t>
      </w:r>
      <w:r w:rsidR="005245B4">
        <w:rPr>
          <w:rFonts w:cs="Arial"/>
          <w:szCs w:val="22"/>
          <w:lang w:eastAsia="en-US"/>
        </w:rPr>
        <w:t>05</w:t>
      </w:r>
      <w:r w:rsidR="00E95C30">
        <w:rPr>
          <w:rFonts w:cs="Arial"/>
          <w:szCs w:val="22"/>
          <w:lang w:eastAsia="en-US"/>
        </w:rPr>
        <w:t>.12.</w:t>
      </w:r>
      <w:r w:rsidR="0098298B" w:rsidRPr="00C30734">
        <w:rPr>
          <w:rFonts w:cs="Arial"/>
          <w:szCs w:val="22"/>
          <w:lang w:eastAsia="en-US"/>
        </w:rPr>
        <w:t>202</w:t>
      </w:r>
      <w:r w:rsidR="00125A2C" w:rsidRPr="00C30734">
        <w:rPr>
          <w:rFonts w:cs="Arial"/>
          <w:szCs w:val="22"/>
          <w:lang w:eastAsia="en-US"/>
        </w:rPr>
        <w:t>5</w:t>
      </w:r>
      <w:r w:rsidR="00E03F90" w:rsidRPr="00125A2C">
        <w:rPr>
          <w:rFonts w:cs="Arial"/>
          <w:szCs w:val="22"/>
          <w:lang w:eastAsia="en-US"/>
        </w:rPr>
        <w:t xml:space="preserve"> r</w:t>
      </w:r>
      <w:r w:rsidR="00B47A58">
        <w:rPr>
          <w:rFonts w:cs="Arial"/>
          <w:szCs w:val="22"/>
          <w:lang w:eastAsia="en-US"/>
        </w:rPr>
        <w:t>.</w:t>
      </w:r>
    </w:p>
    <w:p w14:paraId="63BA15AC" w14:textId="0FA6C80B" w:rsidR="005F5D72" w:rsidRDefault="005F5D72">
      <w:pPr>
        <w:rPr>
          <w:rFonts w:cs="Arial"/>
          <w:i/>
          <w:szCs w:val="22"/>
        </w:rPr>
      </w:pPr>
    </w:p>
    <w:p w14:paraId="16E346BF" w14:textId="77777777" w:rsidR="00D77E74" w:rsidRPr="00125A2C" w:rsidRDefault="005F5D72" w:rsidP="00D77E74">
      <w:pPr>
        <w:tabs>
          <w:tab w:val="left" w:pos="3957"/>
        </w:tabs>
        <w:rPr>
          <w:rFonts w:cs="Arial"/>
          <w:b/>
          <w:bCs/>
          <w:szCs w:val="22"/>
        </w:rPr>
      </w:pPr>
      <w:r>
        <w:rPr>
          <w:rFonts w:cs="Arial"/>
          <w:szCs w:val="22"/>
        </w:rPr>
        <w:tab/>
      </w:r>
      <w:r w:rsidR="00D77E74" w:rsidRPr="00125A2C">
        <w:rPr>
          <w:rFonts w:cs="Arial"/>
          <w:b/>
          <w:bCs/>
          <w:szCs w:val="22"/>
        </w:rPr>
        <w:t>SPIS TREŚCI</w:t>
      </w:r>
    </w:p>
    <w:p w14:paraId="281DB8FF" w14:textId="77777777" w:rsidR="00D77E74" w:rsidRPr="00125A2C" w:rsidRDefault="00D77E74" w:rsidP="00D77E74">
      <w:pPr>
        <w:jc w:val="center"/>
        <w:rPr>
          <w:rFonts w:cs="Arial"/>
          <w:b/>
          <w:bCs/>
          <w:szCs w:val="22"/>
        </w:rPr>
      </w:pPr>
    </w:p>
    <w:p w14:paraId="174EDD8A" w14:textId="77777777" w:rsidR="00D77E74" w:rsidRPr="00BE553F" w:rsidRDefault="00D77E74" w:rsidP="00BE553F">
      <w:pPr>
        <w:pStyle w:val="Spistreci1"/>
      </w:pPr>
    </w:p>
    <w:p w14:paraId="13E82525" w14:textId="46854265" w:rsidR="00BE553F" w:rsidRPr="00BE553F" w:rsidRDefault="00BE553F" w:rsidP="00BE553F">
      <w:pPr>
        <w:pStyle w:val="Spistreci2"/>
        <w:rPr>
          <w:rFonts w:asciiTheme="minorHAnsi" w:eastAsiaTheme="minorEastAsia" w:hAnsiTheme="minorHAnsi" w:cstheme="minorBidi"/>
          <w:bCs/>
          <w:noProof/>
          <w:kern w:val="2"/>
          <w:sz w:val="24"/>
          <w14:ligatures w14:val="standardContextual"/>
        </w:rPr>
      </w:pPr>
      <w:r w:rsidRPr="00BE553F">
        <w:rPr>
          <w:rFonts w:cs="Arial"/>
          <w:bCs/>
          <w:szCs w:val="22"/>
        </w:rPr>
        <w:fldChar w:fldCharType="begin"/>
      </w:r>
      <w:r w:rsidRPr="00BE553F">
        <w:rPr>
          <w:rFonts w:cs="Arial"/>
          <w:bCs/>
          <w:szCs w:val="22"/>
        </w:rPr>
        <w:instrText xml:space="preserve"> TOC \o "1-3" \h \z \u </w:instrText>
      </w:r>
      <w:r w:rsidRPr="00BE553F">
        <w:rPr>
          <w:rFonts w:cs="Arial"/>
          <w:bCs/>
          <w:szCs w:val="22"/>
        </w:rPr>
        <w:fldChar w:fldCharType="separate"/>
      </w:r>
      <w:hyperlink w:anchor="_Toc198032366" w:history="1">
        <w:r w:rsidRPr="00BE553F">
          <w:rPr>
            <w:rStyle w:val="Hipercze"/>
            <w:bCs/>
            <w:noProof/>
          </w:rPr>
          <w:t>OPIS PRZEDMIOTU ZAMÓWIENIA</w:t>
        </w:r>
        <w:r w:rsidRPr="00BE553F">
          <w:rPr>
            <w:bCs/>
            <w:noProof/>
            <w:webHidden/>
          </w:rPr>
          <w:tab/>
        </w:r>
        <w:r w:rsidRPr="00BE553F">
          <w:rPr>
            <w:bCs/>
            <w:noProof/>
            <w:webHidden/>
          </w:rPr>
          <w:fldChar w:fldCharType="begin"/>
        </w:r>
        <w:r w:rsidRPr="00BE553F">
          <w:rPr>
            <w:bCs/>
            <w:noProof/>
            <w:webHidden/>
          </w:rPr>
          <w:instrText xml:space="preserve"> PAGEREF _Toc198032366 \h </w:instrText>
        </w:r>
        <w:r w:rsidRPr="00BE553F">
          <w:rPr>
            <w:bCs/>
            <w:noProof/>
            <w:webHidden/>
          </w:rPr>
        </w:r>
        <w:r w:rsidRPr="00BE553F">
          <w:rPr>
            <w:bCs/>
            <w:noProof/>
            <w:webHidden/>
          </w:rPr>
          <w:fldChar w:fldCharType="separate"/>
        </w:r>
        <w:r w:rsidR="0063345A">
          <w:rPr>
            <w:bCs/>
            <w:noProof/>
            <w:webHidden/>
          </w:rPr>
          <w:t>4</w:t>
        </w:r>
        <w:r w:rsidRPr="00BE553F">
          <w:rPr>
            <w:bCs/>
            <w:noProof/>
            <w:webHidden/>
          </w:rPr>
          <w:fldChar w:fldCharType="end"/>
        </w:r>
      </w:hyperlink>
    </w:p>
    <w:p w14:paraId="4BE5AB6C" w14:textId="1B957F7E"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67" w:history="1">
        <w:r w:rsidRPr="00BE553F">
          <w:rPr>
            <w:rStyle w:val="Hipercze"/>
            <w:bCs/>
            <w:noProof/>
          </w:rPr>
          <w:t>OPIS PRZYGOTOWANIA OFERTY</w:t>
        </w:r>
        <w:r w:rsidRPr="00BE553F">
          <w:rPr>
            <w:bCs/>
            <w:noProof/>
            <w:webHidden/>
          </w:rPr>
          <w:tab/>
        </w:r>
        <w:r w:rsidRPr="00BE553F">
          <w:rPr>
            <w:bCs/>
            <w:noProof/>
            <w:webHidden/>
          </w:rPr>
          <w:fldChar w:fldCharType="begin"/>
        </w:r>
        <w:r w:rsidRPr="00BE553F">
          <w:rPr>
            <w:bCs/>
            <w:noProof/>
            <w:webHidden/>
          </w:rPr>
          <w:instrText xml:space="preserve"> PAGEREF _Toc198032367 \h </w:instrText>
        </w:r>
        <w:r w:rsidRPr="00BE553F">
          <w:rPr>
            <w:bCs/>
            <w:noProof/>
            <w:webHidden/>
          </w:rPr>
        </w:r>
        <w:r w:rsidRPr="00BE553F">
          <w:rPr>
            <w:bCs/>
            <w:noProof/>
            <w:webHidden/>
          </w:rPr>
          <w:fldChar w:fldCharType="separate"/>
        </w:r>
        <w:r w:rsidR="0063345A">
          <w:rPr>
            <w:bCs/>
            <w:noProof/>
            <w:webHidden/>
          </w:rPr>
          <w:t>4</w:t>
        </w:r>
        <w:r w:rsidRPr="00BE553F">
          <w:rPr>
            <w:bCs/>
            <w:noProof/>
            <w:webHidden/>
          </w:rPr>
          <w:fldChar w:fldCharType="end"/>
        </w:r>
      </w:hyperlink>
    </w:p>
    <w:p w14:paraId="44EE23CD" w14:textId="6FFEF355"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68" w:history="1">
        <w:r w:rsidRPr="00BE553F">
          <w:rPr>
            <w:rStyle w:val="Hipercze"/>
            <w:bCs/>
            <w:noProof/>
          </w:rPr>
          <w:t>ZASADY DOTYCZĄCE ODRZUCENIA OFERT I UNIEWAŻNIENIA POSTĘPOWANIA</w:t>
        </w:r>
        <w:r w:rsidRPr="00BE553F">
          <w:rPr>
            <w:bCs/>
            <w:noProof/>
            <w:webHidden/>
          </w:rPr>
          <w:tab/>
        </w:r>
        <w:r w:rsidRPr="00BE553F">
          <w:rPr>
            <w:bCs/>
            <w:noProof/>
            <w:webHidden/>
          </w:rPr>
          <w:fldChar w:fldCharType="begin"/>
        </w:r>
        <w:r w:rsidRPr="00BE553F">
          <w:rPr>
            <w:bCs/>
            <w:noProof/>
            <w:webHidden/>
          </w:rPr>
          <w:instrText xml:space="preserve"> PAGEREF _Toc198032368 \h </w:instrText>
        </w:r>
        <w:r w:rsidRPr="00BE553F">
          <w:rPr>
            <w:bCs/>
            <w:noProof/>
            <w:webHidden/>
          </w:rPr>
        </w:r>
        <w:r w:rsidRPr="00BE553F">
          <w:rPr>
            <w:bCs/>
            <w:noProof/>
            <w:webHidden/>
          </w:rPr>
          <w:fldChar w:fldCharType="separate"/>
        </w:r>
        <w:r w:rsidR="0063345A">
          <w:rPr>
            <w:bCs/>
            <w:noProof/>
            <w:webHidden/>
          </w:rPr>
          <w:t>7</w:t>
        </w:r>
        <w:r w:rsidRPr="00BE553F">
          <w:rPr>
            <w:bCs/>
            <w:noProof/>
            <w:webHidden/>
          </w:rPr>
          <w:fldChar w:fldCharType="end"/>
        </w:r>
      </w:hyperlink>
    </w:p>
    <w:p w14:paraId="7EE059F1" w14:textId="3856AA9E"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69" w:history="1">
        <w:r w:rsidRPr="00BE553F">
          <w:rPr>
            <w:rStyle w:val="Hipercze"/>
            <w:bCs/>
            <w:noProof/>
          </w:rPr>
          <w:t>OPIS SPOSOBU OBLICZANIA CENY OFERTY</w:t>
        </w:r>
        <w:r w:rsidRPr="00BE553F">
          <w:rPr>
            <w:bCs/>
            <w:noProof/>
            <w:webHidden/>
          </w:rPr>
          <w:tab/>
        </w:r>
        <w:r w:rsidRPr="00BE553F">
          <w:rPr>
            <w:bCs/>
            <w:noProof/>
            <w:webHidden/>
          </w:rPr>
          <w:fldChar w:fldCharType="begin"/>
        </w:r>
        <w:r w:rsidRPr="00BE553F">
          <w:rPr>
            <w:bCs/>
            <w:noProof/>
            <w:webHidden/>
          </w:rPr>
          <w:instrText xml:space="preserve"> PAGEREF _Toc198032369 \h </w:instrText>
        </w:r>
        <w:r w:rsidRPr="00BE553F">
          <w:rPr>
            <w:bCs/>
            <w:noProof/>
            <w:webHidden/>
          </w:rPr>
        </w:r>
        <w:r w:rsidRPr="00BE553F">
          <w:rPr>
            <w:bCs/>
            <w:noProof/>
            <w:webHidden/>
          </w:rPr>
          <w:fldChar w:fldCharType="separate"/>
        </w:r>
        <w:r w:rsidR="0063345A">
          <w:rPr>
            <w:bCs/>
            <w:noProof/>
            <w:webHidden/>
          </w:rPr>
          <w:t>8</w:t>
        </w:r>
        <w:r w:rsidRPr="00BE553F">
          <w:rPr>
            <w:bCs/>
            <w:noProof/>
            <w:webHidden/>
          </w:rPr>
          <w:fldChar w:fldCharType="end"/>
        </w:r>
      </w:hyperlink>
    </w:p>
    <w:p w14:paraId="7FE77705" w14:textId="72540AEC"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0" w:history="1">
        <w:r w:rsidRPr="00BE553F">
          <w:rPr>
            <w:rStyle w:val="Hipercze"/>
            <w:bCs/>
            <w:noProof/>
          </w:rPr>
          <w:t>KRYTERIA OCENY OFERT I ZASADY ICH OCENY</w:t>
        </w:r>
        <w:r w:rsidRPr="00BE553F">
          <w:rPr>
            <w:bCs/>
            <w:noProof/>
            <w:webHidden/>
          </w:rPr>
          <w:tab/>
        </w:r>
        <w:r w:rsidRPr="00BE553F">
          <w:rPr>
            <w:bCs/>
            <w:noProof/>
            <w:webHidden/>
          </w:rPr>
          <w:fldChar w:fldCharType="begin"/>
        </w:r>
        <w:r w:rsidRPr="00BE553F">
          <w:rPr>
            <w:bCs/>
            <w:noProof/>
            <w:webHidden/>
          </w:rPr>
          <w:instrText xml:space="preserve"> PAGEREF _Toc198032370 \h </w:instrText>
        </w:r>
        <w:r w:rsidRPr="00BE553F">
          <w:rPr>
            <w:bCs/>
            <w:noProof/>
            <w:webHidden/>
          </w:rPr>
        </w:r>
        <w:r w:rsidRPr="00BE553F">
          <w:rPr>
            <w:bCs/>
            <w:noProof/>
            <w:webHidden/>
          </w:rPr>
          <w:fldChar w:fldCharType="separate"/>
        </w:r>
        <w:r w:rsidR="0063345A">
          <w:rPr>
            <w:bCs/>
            <w:noProof/>
            <w:webHidden/>
          </w:rPr>
          <w:t>9</w:t>
        </w:r>
        <w:r w:rsidRPr="00BE553F">
          <w:rPr>
            <w:bCs/>
            <w:noProof/>
            <w:webHidden/>
          </w:rPr>
          <w:fldChar w:fldCharType="end"/>
        </w:r>
      </w:hyperlink>
    </w:p>
    <w:p w14:paraId="6DCE0069" w14:textId="6DA6BAAD"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1" w:history="1">
        <w:r w:rsidRPr="00BE553F">
          <w:rPr>
            <w:rStyle w:val="Hipercze"/>
            <w:bCs/>
            <w:noProof/>
          </w:rPr>
          <w:t>WADIUM</w:t>
        </w:r>
        <w:r w:rsidRPr="00BE553F">
          <w:rPr>
            <w:bCs/>
            <w:noProof/>
            <w:webHidden/>
          </w:rPr>
          <w:tab/>
        </w:r>
        <w:r w:rsidRPr="00BE553F">
          <w:rPr>
            <w:bCs/>
            <w:noProof/>
            <w:webHidden/>
          </w:rPr>
          <w:fldChar w:fldCharType="begin"/>
        </w:r>
        <w:r w:rsidRPr="00BE553F">
          <w:rPr>
            <w:bCs/>
            <w:noProof/>
            <w:webHidden/>
          </w:rPr>
          <w:instrText xml:space="preserve"> PAGEREF _Toc198032371 \h </w:instrText>
        </w:r>
        <w:r w:rsidRPr="00BE553F">
          <w:rPr>
            <w:bCs/>
            <w:noProof/>
            <w:webHidden/>
          </w:rPr>
        </w:r>
        <w:r w:rsidRPr="00BE553F">
          <w:rPr>
            <w:bCs/>
            <w:noProof/>
            <w:webHidden/>
          </w:rPr>
          <w:fldChar w:fldCharType="separate"/>
        </w:r>
        <w:r w:rsidR="0063345A">
          <w:rPr>
            <w:bCs/>
            <w:noProof/>
            <w:webHidden/>
          </w:rPr>
          <w:t>10</w:t>
        </w:r>
        <w:r w:rsidRPr="00BE553F">
          <w:rPr>
            <w:bCs/>
            <w:noProof/>
            <w:webHidden/>
          </w:rPr>
          <w:fldChar w:fldCharType="end"/>
        </w:r>
      </w:hyperlink>
    </w:p>
    <w:p w14:paraId="12F2B741" w14:textId="313F6E10"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2" w:history="1">
        <w:r w:rsidRPr="00BE553F">
          <w:rPr>
            <w:rStyle w:val="Hipercze"/>
            <w:bCs/>
            <w:noProof/>
          </w:rPr>
          <w:t>ZABEZPIECZENIE NALEŻYTEGO WYKONANIA UMOWY</w:t>
        </w:r>
        <w:r w:rsidRPr="00BE553F">
          <w:rPr>
            <w:bCs/>
            <w:noProof/>
            <w:webHidden/>
          </w:rPr>
          <w:tab/>
        </w:r>
        <w:r w:rsidRPr="00BE553F">
          <w:rPr>
            <w:bCs/>
            <w:noProof/>
            <w:webHidden/>
          </w:rPr>
          <w:fldChar w:fldCharType="begin"/>
        </w:r>
        <w:r w:rsidRPr="00BE553F">
          <w:rPr>
            <w:bCs/>
            <w:noProof/>
            <w:webHidden/>
          </w:rPr>
          <w:instrText xml:space="preserve"> PAGEREF _Toc198032372 \h </w:instrText>
        </w:r>
        <w:r w:rsidRPr="00BE553F">
          <w:rPr>
            <w:bCs/>
            <w:noProof/>
            <w:webHidden/>
          </w:rPr>
        </w:r>
        <w:r w:rsidRPr="00BE553F">
          <w:rPr>
            <w:bCs/>
            <w:noProof/>
            <w:webHidden/>
          </w:rPr>
          <w:fldChar w:fldCharType="separate"/>
        </w:r>
        <w:r w:rsidR="0063345A">
          <w:rPr>
            <w:bCs/>
            <w:noProof/>
            <w:webHidden/>
          </w:rPr>
          <w:t>10</w:t>
        </w:r>
        <w:r w:rsidRPr="00BE553F">
          <w:rPr>
            <w:bCs/>
            <w:noProof/>
            <w:webHidden/>
          </w:rPr>
          <w:fldChar w:fldCharType="end"/>
        </w:r>
      </w:hyperlink>
    </w:p>
    <w:p w14:paraId="046CFCE0" w14:textId="44AB323A"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3" w:history="1">
        <w:r w:rsidRPr="00BE553F">
          <w:rPr>
            <w:rStyle w:val="Hipercze"/>
            <w:bCs/>
            <w:noProof/>
          </w:rPr>
          <w:t>ZMIANA I UDZIELANIE WYJAŚNIEŃ DOTYCZĄCYCH SPECYFIKACJI</w:t>
        </w:r>
        <w:r w:rsidRPr="00BE553F">
          <w:rPr>
            <w:bCs/>
            <w:noProof/>
            <w:webHidden/>
          </w:rPr>
          <w:tab/>
        </w:r>
        <w:r w:rsidRPr="00BE553F">
          <w:rPr>
            <w:bCs/>
            <w:noProof/>
            <w:webHidden/>
          </w:rPr>
          <w:fldChar w:fldCharType="begin"/>
        </w:r>
        <w:r w:rsidRPr="00BE553F">
          <w:rPr>
            <w:bCs/>
            <w:noProof/>
            <w:webHidden/>
          </w:rPr>
          <w:instrText xml:space="preserve"> PAGEREF _Toc198032373 \h </w:instrText>
        </w:r>
        <w:r w:rsidRPr="00BE553F">
          <w:rPr>
            <w:bCs/>
            <w:noProof/>
            <w:webHidden/>
          </w:rPr>
        </w:r>
        <w:r w:rsidRPr="00BE553F">
          <w:rPr>
            <w:bCs/>
            <w:noProof/>
            <w:webHidden/>
          </w:rPr>
          <w:fldChar w:fldCharType="separate"/>
        </w:r>
        <w:r w:rsidR="0063345A">
          <w:rPr>
            <w:bCs/>
            <w:noProof/>
            <w:webHidden/>
          </w:rPr>
          <w:t>10</w:t>
        </w:r>
        <w:r w:rsidRPr="00BE553F">
          <w:rPr>
            <w:bCs/>
            <w:noProof/>
            <w:webHidden/>
          </w:rPr>
          <w:fldChar w:fldCharType="end"/>
        </w:r>
      </w:hyperlink>
    </w:p>
    <w:p w14:paraId="642DE30E" w14:textId="4148FB04"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4" w:history="1">
        <w:r w:rsidRPr="00BE553F">
          <w:rPr>
            <w:rStyle w:val="Hipercze"/>
            <w:bCs/>
            <w:noProof/>
          </w:rPr>
          <w:t>SKŁADANIE OFERT</w:t>
        </w:r>
        <w:r w:rsidRPr="00BE553F">
          <w:rPr>
            <w:bCs/>
            <w:noProof/>
            <w:webHidden/>
          </w:rPr>
          <w:tab/>
        </w:r>
        <w:r w:rsidRPr="00BE553F">
          <w:rPr>
            <w:bCs/>
            <w:noProof/>
            <w:webHidden/>
          </w:rPr>
          <w:fldChar w:fldCharType="begin"/>
        </w:r>
        <w:r w:rsidRPr="00BE553F">
          <w:rPr>
            <w:bCs/>
            <w:noProof/>
            <w:webHidden/>
          </w:rPr>
          <w:instrText xml:space="preserve"> PAGEREF _Toc198032374 \h </w:instrText>
        </w:r>
        <w:r w:rsidRPr="00BE553F">
          <w:rPr>
            <w:bCs/>
            <w:noProof/>
            <w:webHidden/>
          </w:rPr>
        </w:r>
        <w:r w:rsidRPr="00BE553F">
          <w:rPr>
            <w:bCs/>
            <w:noProof/>
            <w:webHidden/>
          </w:rPr>
          <w:fldChar w:fldCharType="separate"/>
        </w:r>
        <w:r w:rsidR="0063345A">
          <w:rPr>
            <w:bCs/>
            <w:noProof/>
            <w:webHidden/>
          </w:rPr>
          <w:t>11</w:t>
        </w:r>
        <w:r w:rsidRPr="00BE553F">
          <w:rPr>
            <w:bCs/>
            <w:noProof/>
            <w:webHidden/>
          </w:rPr>
          <w:fldChar w:fldCharType="end"/>
        </w:r>
      </w:hyperlink>
    </w:p>
    <w:p w14:paraId="4F6C8D71" w14:textId="54478456"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5" w:history="1">
        <w:r w:rsidRPr="00BE553F">
          <w:rPr>
            <w:rStyle w:val="Hipercze"/>
            <w:bCs/>
            <w:noProof/>
          </w:rPr>
          <w:t>TERMIN I MIEJSCE OTWARCIA OFERT</w:t>
        </w:r>
        <w:r w:rsidRPr="00BE553F">
          <w:rPr>
            <w:bCs/>
            <w:noProof/>
            <w:webHidden/>
          </w:rPr>
          <w:tab/>
        </w:r>
        <w:r w:rsidRPr="00BE553F">
          <w:rPr>
            <w:bCs/>
            <w:noProof/>
            <w:webHidden/>
          </w:rPr>
          <w:fldChar w:fldCharType="begin"/>
        </w:r>
        <w:r w:rsidRPr="00BE553F">
          <w:rPr>
            <w:bCs/>
            <w:noProof/>
            <w:webHidden/>
          </w:rPr>
          <w:instrText xml:space="preserve"> PAGEREF _Toc198032375 \h </w:instrText>
        </w:r>
        <w:r w:rsidRPr="00BE553F">
          <w:rPr>
            <w:bCs/>
            <w:noProof/>
            <w:webHidden/>
          </w:rPr>
        </w:r>
        <w:r w:rsidRPr="00BE553F">
          <w:rPr>
            <w:bCs/>
            <w:noProof/>
            <w:webHidden/>
          </w:rPr>
          <w:fldChar w:fldCharType="separate"/>
        </w:r>
        <w:r w:rsidR="0063345A">
          <w:rPr>
            <w:bCs/>
            <w:noProof/>
            <w:webHidden/>
          </w:rPr>
          <w:t>11</w:t>
        </w:r>
        <w:r w:rsidRPr="00BE553F">
          <w:rPr>
            <w:bCs/>
            <w:noProof/>
            <w:webHidden/>
          </w:rPr>
          <w:fldChar w:fldCharType="end"/>
        </w:r>
      </w:hyperlink>
    </w:p>
    <w:p w14:paraId="127AFD79" w14:textId="38B39414"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6" w:history="1">
        <w:r w:rsidRPr="00BE553F">
          <w:rPr>
            <w:rStyle w:val="Hipercze"/>
            <w:bCs/>
            <w:noProof/>
          </w:rPr>
          <w:t>INFORMACJA O PRZEWIDYWANYM WYBORZE NAJKORZYSTNIEJSZEJ OFERTY  Z ZASTOSOWANIEM AUKCJI ELEKTRONICZNEJ</w:t>
        </w:r>
        <w:r w:rsidRPr="00BE553F">
          <w:rPr>
            <w:bCs/>
            <w:noProof/>
            <w:webHidden/>
          </w:rPr>
          <w:tab/>
        </w:r>
        <w:r w:rsidRPr="00BE553F">
          <w:rPr>
            <w:bCs/>
            <w:noProof/>
            <w:webHidden/>
          </w:rPr>
          <w:fldChar w:fldCharType="begin"/>
        </w:r>
        <w:r w:rsidRPr="00BE553F">
          <w:rPr>
            <w:bCs/>
            <w:noProof/>
            <w:webHidden/>
          </w:rPr>
          <w:instrText xml:space="preserve"> PAGEREF _Toc198032376 \h </w:instrText>
        </w:r>
        <w:r w:rsidRPr="00BE553F">
          <w:rPr>
            <w:bCs/>
            <w:noProof/>
            <w:webHidden/>
          </w:rPr>
        </w:r>
        <w:r w:rsidRPr="00BE553F">
          <w:rPr>
            <w:bCs/>
            <w:noProof/>
            <w:webHidden/>
          </w:rPr>
          <w:fldChar w:fldCharType="separate"/>
        </w:r>
        <w:r w:rsidR="0063345A">
          <w:rPr>
            <w:bCs/>
            <w:noProof/>
            <w:webHidden/>
          </w:rPr>
          <w:t>11</w:t>
        </w:r>
        <w:r w:rsidRPr="00BE553F">
          <w:rPr>
            <w:bCs/>
            <w:noProof/>
            <w:webHidden/>
          </w:rPr>
          <w:fldChar w:fldCharType="end"/>
        </w:r>
      </w:hyperlink>
    </w:p>
    <w:p w14:paraId="135AC122" w14:textId="4FD5E046"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7" w:history="1">
        <w:r w:rsidRPr="00BE553F">
          <w:rPr>
            <w:rStyle w:val="Hipercze"/>
            <w:bCs/>
            <w:noProof/>
          </w:rPr>
          <w:t>TERMIN ZWIĄZANIA OFERTĄ</w:t>
        </w:r>
        <w:r w:rsidRPr="00BE553F">
          <w:rPr>
            <w:bCs/>
            <w:noProof/>
            <w:webHidden/>
          </w:rPr>
          <w:tab/>
        </w:r>
        <w:r w:rsidRPr="00BE553F">
          <w:rPr>
            <w:bCs/>
            <w:noProof/>
            <w:webHidden/>
          </w:rPr>
          <w:fldChar w:fldCharType="begin"/>
        </w:r>
        <w:r w:rsidRPr="00BE553F">
          <w:rPr>
            <w:bCs/>
            <w:noProof/>
            <w:webHidden/>
          </w:rPr>
          <w:instrText xml:space="preserve"> PAGEREF _Toc198032377 \h </w:instrText>
        </w:r>
        <w:r w:rsidRPr="00BE553F">
          <w:rPr>
            <w:bCs/>
            <w:noProof/>
            <w:webHidden/>
          </w:rPr>
        </w:r>
        <w:r w:rsidRPr="00BE553F">
          <w:rPr>
            <w:bCs/>
            <w:noProof/>
            <w:webHidden/>
          </w:rPr>
          <w:fldChar w:fldCharType="separate"/>
        </w:r>
        <w:r w:rsidR="0063345A">
          <w:rPr>
            <w:bCs/>
            <w:noProof/>
            <w:webHidden/>
          </w:rPr>
          <w:t>11</w:t>
        </w:r>
        <w:r w:rsidRPr="00BE553F">
          <w:rPr>
            <w:bCs/>
            <w:noProof/>
            <w:webHidden/>
          </w:rPr>
          <w:fldChar w:fldCharType="end"/>
        </w:r>
      </w:hyperlink>
    </w:p>
    <w:p w14:paraId="1BAFF558" w14:textId="1DD16EDD" w:rsidR="00BE553F" w:rsidRPr="00BE553F" w:rsidRDefault="00BE553F">
      <w:pPr>
        <w:pStyle w:val="Spistreci2"/>
        <w:rPr>
          <w:rFonts w:asciiTheme="minorHAnsi" w:eastAsiaTheme="minorEastAsia" w:hAnsiTheme="minorHAnsi" w:cstheme="minorBidi"/>
          <w:bCs/>
          <w:noProof/>
          <w:kern w:val="2"/>
          <w:sz w:val="24"/>
          <w14:ligatures w14:val="standardContextual"/>
        </w:rPr>
      </w:pPr>
      <w:hyperlink w:anchor="_Toc198032378" w:history="1">
        <w:r w:rsidRPr="00BE553F">
          <w:rPr>
            <w:rStyle w:val="Hipercze"/>
            <w:bCs/>
            <w:noProof/>
          </w:rPr>
          <w:t>POSTANOWIENIA KOŃCOWE</w:t>
        </w:r>
        <w:r w:rsidRPr="00BE553F">
          <w:rPr>
            <w:bCs/>
            <w:noProof/>
            <w:webHidden/>
          </w:rPr>
          <w:tab/>
        </w:r>
        <w:r w:rsidRPr="00BE553F">
          <w:rPr>
            <w:bCs/>
            <w:noProof/>
            <w:webHidden/>
          </w:rPr>
          <w:fldChar w:fldCharType="begin"/>
        </w:r>
        <w:r w:rsidRPr="00BE553F">
          <w:rPr>
            <w:bCs/>
            <w:noProof/>
            <w:webHidden/>
          </w:rPr>
          <w:instrText xml:space="preserve"> PAGEREF _Toc198032378 \h </w:instrText>
        </w:r>
        <w:r w:rsidRPr="00BE553F">
          <w:rPr>
            <w:bCs/>
            <w:noProof/>
            <w:webHidden/>
          </w:rPr>
        </w:r>
        <w:r w:rsidRPr="00BE553F">
          <w:rPr>
            <w:bCs/>
            <w:noProof/>
            <w:webHidden/>
          </w:rPr>
          <w:fldChar w:fldCharType="separate"/>
        </w:r>
        <w:r w:rsidR="0063345A">
          <w:rPr>
            <w:bCs/>
            <w:noProof/>
            <w:webHidden/>
          </w:rPr>
          <w:t>11</w:t>
        </w:r>
        <w:r w:rsidRPr="00BE553F">
          <w:rPr>
            <w:bCs/>
            <w:noProof/>
            <w:webHidden/>
          </w:rPr>
          <w:fldChar w:fldCharType="end"/>
        </w:r>
      </w:hyperlink>
    </w:p>
    <w:p w14:paraId="1AF422AA" w14:textId="62C7C682" w:rsidR="0040188B" w:rsidRPr="00125A2C" w:rsidRDefault="00BE553F" w:rsidP="00D052E0">
      <w:pPr>
        <w:spacing w:line="360" w:lineRule="auto"/>
        <w:rPr>
          <w:rFonts w:eastAsiaTheme="minorEastAsia"/>
          <w:b/>
          <w:bCs/>
          <w:noProof/>
        </w:rPr>
      </w:pPr>
      <w:r w:rsidRPr="00BE553F">
        <w:rPr>
          <w:rFonts w:cs="Arial"/>
          <w:bCs/>
          <w:szCs w:val="22"/>
        </w:rPr>
        <w:fldChar w:fldCharType="end"/>
      </w:r>
      <w:r w:rsidR="00D052E0" w:rsidRPr="00125A2C">
        <w:rPr>
          <w:rFonts w:eastAsiaTheme="minorEastAsia"/>
          <w:b/>
          <w:bCs/>
          <w:noProof/>
        </w:rPr>
        <w:t>Załącznik nr 1 do SWZ ………………………………………………………………………………..</w:t>
      </w:r>
      <w:r w:rsidR="0077212F">
        <w:rPr>
          <w:rFonts w:eastAsiaTheme="minorEastAsia"/>
          <w:b/>
          <w:bCs/>
          <w:noProof/>
        </w:rPr>
        <w:t>1</w:t>
      </w:r>
      <w:r w:rsidR="0063345A">
        <w:rPr>
          <w:rFonts w:eastAsiaTheme="minorEastAsia"/>
          <w:b/>
          <w:bCs/>
          <w:noProof/>
        </w:rPr>
        <w:t>3</w:t>
      </w:r>
    </w:p>
    <w:p w14:paraId="2B74B0BF" w14:textId="498669AE" w:rsidR="0040188B" w:rsidRDefault="00D052E0" w:rsidP="0077212F">
      <w:pPr>
        <w:spacing w:line="360" w:lineRule="auto"/>
        <w:rPr>
          <w:rFonts w:eastAsiaTheme="minorEastAsia"/>
          <w:b/>
          <w:bCs/>
          <w:noProof/>
        </w:rPr>
      </w:pPr>
      <w:r w:rsidRPr="00125A2C">
        <w:rPr>
          <w:rFonts w:eastAsiaTheme="minorEastAsia"/>
          <w:b/>
          <w:bCs/>
          <w:noProof/>
        </w:rPr>
        <w:t>Załącznik nr 2 do SWZ ………………………………………………………………………………..</w:t>
      </w:r>
      <w:r w:rsidR="0063345A">
        <w:rPr>
          <w:rFonts w:eastAsiaTheme="minorEastAsia"/>
          <w:b/>
          <w:bCs/>
          <w:noProof/>
        </w:rPr>
        <w:t>14</w:t>
      </w:r>
    </w:p>
    <w:p w14:paraId="2C7ADBD2" w14:textId="7E934E09" w:rsidR="00A06F27" w:rsidRDefault="00A06F27" w:rsidP="00A06F27">
      <w:pPr>
        <w:spacing w:line="360" w:lineRule="auto"/>
        <w:rPr>
          <w:rFonts w:eastAsiaTheme="minorEastAsia"/>
          <w:b/>
          <w:bCs/>
          <w:noProof/>
        </w:rPr>
      </w:pPr>
      <w:r w:rsidRPr="00125A2C">
        <w:rPr>
          <w:rFonts w:eastAsiaTheme="minorEastAsia"/>
          <w:b/>
          <w:bCs/>
          <w:noProof/>
        </w:rPr>
        <w:t xml:space="preserve">Załącznik nr </w:t>
      </w:r>
      <w:r>
        <w:rPr>
          <w:rFonts w:eastAsiaTheme="minorEastAsia"/>
          <w:b/>
          <w:bCs/>
          <w:noProof/>
        </w:rPr>
        <w:t>3</w:t>
      </w:r>
      <w:r w:rsidRPr="00125A2C">
        <w:rPr>
          <w:rFonts w:eastAsiaTheme="minorEastAsia"/>
          <w:b/>
          <w:bCs/>
          <w:noProof/>
        </w:rPr>
        <w:t xml:space="preserve"> do SWZ ………………………………………………………………………………..</w:t>
      </w:r>
      <w:r w:rsidR="0063345A">
        <w:rPr>
          <w:rFonts w:eastAsiaTheme="minorEastAsia"/>
          <w:b/>
          <w:bCs/>
          <w:noProof/>
        </w:rPr>
        <w:t>15</w:t>
      </w:r>
    </w:p>
    <w:p w14:paraId="09A304C8" w14:textId="77777777" w:rsidR="001F7735" w:rsidRDefault="001F7735" w:rsidP="00A06F27">
      <w:pPr>
        <w:spacing w:line="360" w:lineRule="auto"/>
        <w:rPr>
          <w:rFonts w:eastAsiaTheme="minorEastAsia"/>
          <w:b/>
          <w:bCs/>
          <w:noProof/>
        </w:rPr>
      </w:pPr>
    </w:p>
    <w:p w14:paraId="1DCC1FCE" w14:textId="77777777" w:rsidR="00A06F27" w:rsidRDefault="00A06F27" w:rsidP="0077212F">
      <w:pPr>
        <w:spacing w:line="360" w:lineRule="auto"/>
        <w:rPr>
          <w:rFonts w:eastAsiaTheme="minorEastAsia"/>
          <w:b/>
          <w:bCs/>
          <w:noProof/>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783FE0">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32249DE" w14:textId="5C6A57D2" w:rsidR="00660588" w:rsidRDefault="00291A5E" w:rsidP="00660588">
      <w:pPr>
        <w:pStyle w:val="Tekstpodstawowywcity"/>
        <w:spacing w:before="120"/>
        <w:ind w:left="0"/>
        <w:jc w:val="both"/>
        <w:rPr>
          <w:rFonts w:cs="Arial"/>
          <w:szCs w:val="22"/>
        </w:rPr>
      </w:pPr>
      <w:r w:rsidRPr="00627E95">
        <w:rPr>
          <w:rFonts w:cs="Arial"/>
          <w:szCs w:val="22"/>
        </w:rPr>
        <w:t xml:space="preserve">TAURON </w:t>
      </w:r>
      <w:r>
        <w:rPr>
          <w:rFonts w:cs="Arial"/>
          <w:szCs w:val="22"/>
        </w:rPr>
        <w:t>Nowe Technologie</w:t>
      </w:r>
      <w:r w:rsidRPr="00627E95">
        <w:rPr>
          <w:rFonts w:cs="Arial"/>
          <w:szCs w:val="22"/>
        </w:rPr>
        <w:t xml:space="preserve"> Spółka Akcyjna z siedzibą we Wrocławiu przy Plac Powstańców Śląskich 20, wpisana do rejestru przedsiębiorców Krajowego Rejestru Sądowego prowadzonego przez Sąd Rejonowy dla Wrocławia Fabrycznej we Wrocławiu, VI Wydział Gospodarczy Krajowego Rejestru Sądowego pod numerem KRS 0000141756,</w:t>
      </w:r>
      <w:r w:rsidR="00083E11">
        <w:rPr>
          <w:rFonts w:cs="Arial"/>
          <w:szCs w:val="22"/>
        </w:rPr>
        <w:t xml:space="preserve"> </w:t>
      </w:r>
      <w:r w:rsidRPr="00627E95">
        <w:rPr>
          <w:rFonts w:cs="Arial"/>
          <w:szCs w:val="22"/>
        </w:rPr>
        <w:t>NIP: 899-10-76-556,</w:t>
      </w:r>
      <w:r w:rsidR="00083E11">
        <w:rPr>
          <w:rFonts w:cs="Arial"/>
          <w:szCs w:val="22"/>
        </w:rPr>
        <w:br/>
      </w:r>
      <w:r w:rsidRPr="00627E95">
        <w:rPr>
          <w:rFonts w:cs="Arial"/>
          <w:szCs w:val="22"/>
        </w:rPr>
        <w:t>REGON: 930810615, wysokość kapitału zakładowego: 9</w:t>
      </w:r>
      <w:r>
        <w:rPr>
          <w:rFonts w:cs="Arial"/>
          <w:szCs w:val="22"/>
        </w:rPr>
        <w:t> 535 649,</w:t>
      </w:r>
      <w:r w:rsidRPr="00627E95">
        <w:rPr>
          <w:rFonts w:cs="Arial"/>
          <w:szCs w:val="22"/>
        </w:rPr>
        <w:t>00 zł</w:t>
      </w:r>
      <w:r w:rsidR="00402F96">
        <w:rPr>
          <w:rFonts w:cs="Arial"/>
          <w:szCs w:val="22"/>
        </w:rPr>
        <w:t>,</w:t>
      </w:r>
      <w:r w:rsidRPr="00627E95">
        <w:rPr>
          <w:rFonts w:cs="Arial"/>
          <w:szCs w:val="22"/>
        </w:rPr>
        <w:t xml:space="preserve"> zwany dalej Zama</w:t>
      </w:r>
      <w:r>
        <w:rPr>
          <w:rFonts w:cs="Arial"/>
          <w:szCs w:val="22"/>
        </w:rPr>
        <w:t>wiającym, zaprasza do udziału w </w:t>
      </w:r>
      <w:r w:rsidRPr="00627E95">
        <w:rPr>
          <w:rFonts w:cs="Arial"/>
          <w:szCs w:val="22"/>
        </w:rPr>
        <w:t>Postępowaniu o udzielenie Zamów</w:t>
      </w:r>
      <w:r w:rsidR="00660588">
        <w:rPr>
          <w:rFonts w:cs="Arial"/>
          <w:szCs w:val="22"/>
        </w:rPr>
        <w:t>ienia pn.:</w:t>
      </w:r>
    </w:p>
    <w:p w14:paraId="6F3C3B4E" w14:textId="55415D52" w:rsidR="00291A5E" w:rsidRPr="00CE065B" w:rsidRDefault="0003453F" w:rsidP="00CE065B">
      <w:pPr>
        <w:jc w:val="center"/>
        <w:rPr>
          <w:b/>
          <w:bCs/>
          <w:sz w:val="24"/>
          <w:lang w:eastAsia="en-US"/>
        </w:rPr>
      </w:pPr>
      <w:r w:rsidRPr="00654904">
        <w:rPr>
          <w:rFonts w:cs="Arial"/>
          <w:b/>
          <w:bCs/>
          <w:sz w:val="24"/>
        </w:rPr>
        <w:t>„</w:t>
      </w:r>
      <w:r w:rsidR="005238CE" w:rsidRPr="005238CE">
        <w:rPr>
          <w:b/>
          <w:bCs/>
          <w:sz w:val="24"/>
          <w:lang w:eastAsia="en-US"/>
        </w:rPr>
        <w:t xml:space="preserve">Najem długoterminowy fabrycznie nowych pojazdów osobowych w okresie 2026-2029 dla TAURON Nowe Technologie S.A. </w:t>
      </w:r>
      <w:r w:rsidR="005238CE">
        <w:rPr>
          <w:b/>
          <w:bCs/>
          <w:sz w:val="24"/>
          <w:lang w:eastAsia="en-US"/>
        </w:rPr>
        <w:br/>
      </w:r>
      <w:r w:rsidR="005238CE" w:rsidRPr="005238CE">
        <w:rPr>
          <w:b/>
          <w:bCs/>
          <w:sz w:val="24"/>
          <w:lang w:eastAsia="en-US"/>
        </w:rPr>
        <w:t>i TAURON Nowa Energia sp. z o.o.</w:t>
      </w:r>
      <w:r w:rsidR="00E545F0" w:rsidRPr="00654904">
        <w:rPr>
          <w:b/>
          <w:bCs/>
          <w:sz w:val="24"/>
          <w:lang w:eastAsia="en-US"/>
        </w:rPr>
        <w:t>”</w:t>
      </w:r>
    </w:p>
    <w:p w14:paraId="1E012E68" w14:textId="77777777" w:rsidR="00E12BDF" w:rsidRDefault="00E12BDF" w:rsidP="00E12BDF">
      <w:pPr>
        <w:pStyle w:val="Tekstpodstawowywcity"/>
        <w:ind w:left="0"/>
        <w:rPr>
          <w:rFonts w:cs="Arial"/>
          <w:b/>
          <w:szCs w:val="22"/>
        </w:rPr>
      </w:pPr>
    </w:p>
    <w:p w14:paraId="1CD1309A" w14:textId="37EDDD71" w:rsidR="00E12BDF" w:rsidRDefault="00E12BDF" w:rsidP="00E12BDF">
      <w:pPr>
        <w:pStyle w:val="Tekstpodstawowywcity"/>
        <w:ind w:left="0"/>
        <w:rPr>
          <w:rFonts w:cs="Arial"/>
          <w:b/>
          <w:szCs w:val="22"/>
        </w:rPr>
      </w:pPr>
      <w:r>
        <w:rPr>
          <w:rFonts w:cs="Arial"/>
          <w:b/>
          <w:szCs w:val="22"/>
        </w:rPr>
        <w:t>prowadzonego w imieniu</w:t>
      </w:r>
      <w:r w:rsidR="004D67AA">
        <w:rPr>
          <w:rFonts w:cs="Arial"/>
          <w:b/>
          <w:szCs w:val="22"/>
        </w:rPr>
        <w:t xml:space="preserve"> i</w:t>
      </w:r>
      <w:r>
        <w:rPr>
          <w:rFonts w:cs="Arial"/>
          <w:b/>
          <w:szCs w:val="22"/>
        </w:rPr>
        <w:t xml:space="preserve"> na rzecz: </w:t>
      </w:r>
    </w:p>
    <w:p w14:paraId="20425848" w14:textId="77777777" w:rsidR="00E12BDF" w:rsidRDefault="00E12BDF" w:rsidP="00063E6A">
      <w:pPr>
        <w:pStyle w:val="Tekstpodstawowywcity"/>
        <w:numPr>
          <w:ilvl w:val="0"/>
          <w:numId w:val="89"/>
        </w:numPr>
        <w:ind w:left="284" w:hanging="284"/>
        <w:jc w:val="both"/>
        <w:rPr>
          <w:rFonts w:cs="Arial"/>
          <w:bCs/>
          <w:szCs w:val="22"/>
        </w:rPr>
      </w:pPr>
      <w:r w:rsidRPr="00875238">
        <w:rPr>
          <w:rFonts w:cs="Arial"/>
          <w:bCs/>
          <w:szCs w:val="22"/>
        </w:rPr>
        <w:t>TAURON Nowe Technologie Spółka Akcyjna z siedzibą we Wrocławiu, PL. Powstańców Śląskich 20</w:t>
      </w:r>
    </w:p>
    <w:p w14:paraId="2C417333" w14:textId="57216339" w:rsidR="00E12BDF" w:rsidRPr="00063E6A" w:rsidRDefault="004D67AA" w:rsidP="00063E6A">
      <w:pPr>
        <w:pStyle w:val="Tekstpodstawowywcity"/>
        <w:numPr>
          <w:ilvl w:val="0"/>
          <w:numId w:val="89"/>
        </w:numPr>
        <w:ind w:left="284" w:hanging="284"/>
        <w:jc w:val="both"/>
        <w:rPr>
          <w:rFonts w:cs="Arial"/>
          <w:bCs/>
          <w:szCs w:val="22"/>
        </w:rPr>
      </w:pPr>
      <w:r w:rsidRPr="00063E6A">
        <w:rPr>
          <w:rFonts w:cs="Arial"/>
          <w:bCs/>
          <w:szCs w:val="22"/>
        </w:rPr>
        <w:t>TAURON Nowa Energia Sp. z o.o.</w:t>
      </w:r>
      <w:r w:rsidR="00063E6A">
        <w:rPr>
          <w:rFonts w:cs="Arial"/>
          <w:bCs/>
          <w:szCs w:val="22"/>
        </w:rPr>
        <w:t xml:space="preserve"> </w:t>
      </w:r>
      <w:r w:rsidRPr="00063E6A">
        <w:rPr>
          <w:rFonts w:cs="Arial"/>
          <w:bCs/>
          <w:szCs w:val="22"/>
        </w:rPr>
        <w:t xml:space="preserve">z siedzibą </w:t>
      </w:r>
      <w:r w:rsidR="00063E6A" w:rsidRPr="00063E6A">
        <w:rPr>
          <w:rFonts w:cs="Arial"/>
          <w:bCs/>
          <w:szCs w:val="22"/>
        </w:rPr>
        <w:t xml:space="preserve">w Katowicach, </w:t>
      </w:r>
      <w:r w:rsidRPr="00063E6A">
        <w:rPr>
          <w:rFonts w:cs="Arial"/>
          <w:bCs/>
          <w:szCs w:val="22"/>
        </w:rPr>
        <w:t>ul. Ks. Piotra Ściegiennego 3</w:t>
      </w:r>
    </w:p>
    <w:p w14:paraId="0A8148C4" w14:textId="77777777" w:rsidR="00E12BDF" w:rsidRDefault="00E12BDF" w:rsidP="0014420D">
      <w:pPr>
        <w:pStyle w:val="Tekstpodstawowywcity"/>
        <w:spacing w:before="120"/>
        <w:ind w:left="0"/>
        <w:jc w:val="both"/>
        <w:rPr>
          <w:rFonts w:cs="Arial"/>
          <w:szCs w:val="22"/>
        </w:rPr>
      </w:pPr>
    </w:p>
    <w:p w14:paraId="5F8E2A54" w14:textId="19486CC4"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07E4BE11" w:rsidR="009532D2" w:rsidRDefault="009532D2" w:rsidP="009532D2">
      <w:pPr>
        <w:pStyle w:val="Tekstpodstawowywcity"/>
        <w:ind w:left="0"/>
        <w:jc w:val="both"/>
      </w:pPr>
      <w:r w:rsidRPr="00D131B6">
        <w:rPr>
          <w:rFonts w:cs="Arial"/>
          <w:iCs/>
          <w:szCs w:val="22"/>
        </w:rPr>
        <w:t xml:space="preserve">Wykonawca udostępniający dane osobowe osób trzecich Zamawiającemu (w szczególności osób fizycznych wchodzących w skład zespołu </w:t>
      </w:r>
      <w:r w:rsidR="00D43103">
        <w:rPr>
          <w:rFonts w:cs="Arial"/>
          <w:iCs/>
          <w:szCs w:val="22"/>
        </w:rPr>
        <w:t>W</w:t>
      </w:r>
      <w:r w:rsidRPr="00D131B6">
        <w:rPr>
          <w:rFonts w:cs="Arial"/>
          <w:iCs/>
          <w:szCs w:val="22"/>
        </w:rPr>
        <w:t>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ferty) jest uprawniony i zobowiązany przez Zamawiającego do wykonania obowiązku informacyjnego, o</w:t>
      </w:r>
      <w:r w:rsidR="00291A5E">
        <w:rPr>
          <w:rFonts w:cs="Arial"/>
          <w:iCs/>
          <w:szCs w:val="22"/>
        </w:rPr>
        <w:t> </w:t>
      </w:r>
      <w:r w:rsidRPr="00D131B6">
        <w:rPr>
          <w:rFonts w:cs="Arial"/>
          <w:iCs/>
          <w:szCs w:val="22"/>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3E21C1">
        <w:rPr>
          <w:rFonts w:cs="Arial"/>
          <w:color w:val="000000"/>
          <w:szCs w:val="22"/>
        </w:rPr>
        <w:t>Treść klauzul informacyjnych</w:t>
      </w:r>
      <w:r w:rsidR="00B75648" w:rsidRPr="00D131B6">
        <w:rPr>
          <w:rFonts w:cs="Arial"/>
          <w:color w:val="000000"/>
          <w:szCs w:val="22"/>
        </w:rPr>
        <w:t xml:space="preserve"> dostępna jest </w:t>
      </w:r>
      <w:r w:rsidR="003E21C1">
        <w:rPr>
          <w:rFonts w:cs="Arial"/>
          <w:color w:val="000000"/>
          <w:szCs w:val="22"/>
        </w:rPr>
        <w:t>na stronach internetowych pod adres</w:t>
      </w:r>
      <w:r w:rsidR="00250981">
        <w:rPr>
          <w:rFonts w:cs="Arial"/>
          <w:color w:val="000000"/>
          <w:szCs w:val="22"/>
        </w:rPr>
        <w:t>em</w:t>
      </w:r>
      <w:r w:rsidR="00B75648" w:rsidRPr="00D131B6">
        <w:rPr>
          <w:rFonts w:cs="Arial"/>
          <w:color w:val="000000"/>
          <w:szCs w:val="22"/>
        </w:rPr>
        <w:t xml:space="preserve">: </w:t>
      </w:r>
      <w:hyperlink r:id="rId19" w:history="1">
        <w:r w:rsidR="003C219E" w:rsidRPr="00FB683A">
          <w:rPr>
            <w:rStyle w:val="Hipercze"/>
          </w:rPr>
          <w:t>https://nowe-technologie.tauron.pl/rodo-dane-osobowe</w:t>
        </w:r>
      </w:hyperlink>
      <w:r w:rsidR="005F68E3">
        <w:t>.</w:t>
      </w:r>
    </w:p>
    <w:p w14:paraId="20FC0A52" w14:textId="77777777" w:rsidR="00063E6A" w:rsidRPr="003C219E" w:rsidRDefault="00063E6A" w:rsidP="009532D2">
      <w:pPr>
        <w:pStyle w:val="Tekstpodstawowywcity"/>
        <w:ind w:left="0"/>
        <w:jc w:val="both"/>
      </w:pP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62EFC4EC" w:rsidR="007F4522" w:rsidRPr="0028727F" w:rsidRDefault="007F4522" w:rsidP="007F4522">
      <w:pPr>
        <w:pStyle w:val="Tekstpodstawowywcity"/>
        <w:ind w:left="0"/>
        <w:jc w:val="both"/>
        <w:rPr>
          <w:rFonts w:cs="Arial"/>
          <w:szCs w:val="22"/>
        </w:rPr>
      </w:pPr>
      <w:r w:rsidRPr="001D1908">
        <w:rPr>
          <w:rFonts w:cs="Arial"/>
          <w:szCs w:val="22"/>
        </w:rPr>
        <w:t>Podmiot</w:t>
      </w:r>
      <w:r w:rsidR="00735AD8" w:rsidRPr="001D1908">
        <w:rPr>
          <w:rFonts w:cs="Arial"/>
          <w:szCs w:val="22"/>
        </w:rPr>
        <w:t xml:space="preserve"> będący nierezydentem</w:t>
      </w:r>
      <w:r w:rsidRPr="001D1908">
        <w:rPr>
          <w:rFonts w:cs="Arial"/>
          <w:szCs w:val="22"/>
        </w:rPr>
        <w:t xml:space="preserve">, któremu zostanie udzielone </w:t>
      </w:r>
      <w:r w:rsidR="008C7FC3" w:rsidRPr="001D1908">
        <w:rPr>
          <w:rFonts w:cs="Arial"/>
          <w:szCs w:val="22"/>
        </w:rPr>
        <w:t>Z</w:t>
      </w:r>
      <w:r w:rsidRPr="001D1908">
        <w:rPr>
          <w:rFonts w:cs="Arial"/>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006C03F9" w:rsidRPr="001D1908">
        <w:rPr>
          <w:rFonts w:cs="Arial"/>
          <w:b/>
          <w:iCs/>
          <w:szCs w:val="22"/>
        </w:rPr>
        <w:t>Z</w:t>
      </w:r>
      <w:r w:rsidR="00291A5E" w:rsidRPr="001D1908">
        <w:rPr>
          <w:rFonts w:cs="Arial"/>
          <w:b/>
          <w:iCs/>
          <w:szCs w:val="22"/>
        </w:rPr>
        <w:t xml:space="preserve">ałącznik nr </w:t>
      </w:r>
      <w:r w:rsidR="001D1908" w:rsidRPr="001D1908">
        <w:rPr>
          <w:rFonts w:cs="Arial"/>
          <w:b/>
          <w:iCs/>
          <w:szCs w:val="22"/>
        </w:rPr>
        <w:t>6</w:t>
      </w:r>
      <w:r w:rsidR="00291A5E" w:rsidRPr="001D1908">
        <w:rPr>
          <w:rFonts w:cs="Arial"/>
          <w:b/>
          <w:iCs/>
          <w:szCs w:val="22"/>
        </w:rPr>
        <w:t xml:space="preserve"> do Projektu Umowy</w:t>
      </w:r>
      <w:r w:rsidRPr="001D1908">
        <w:rPr>
          <w:rFonts w:cs="Arial"/>
          <w:szCs w:val="22"/>
        </w:rPr>
        <w:t xml:space="preserve">. </w:t>
      </w:r>
      <w:r w:rsidRPr="001D1908">
        <w:rPr>
          <w:rFonts w:cs="Arial"/>
          <w:color w:val="000000"/>
          <w:szCs w:val="22"/>
        </w:rPr>
        <w:t xml:space="preserve">Jeżeli Wykonawca występuje w </w:t>
      </w:r>
      <w:r w:rsidR="00C04E25" w:rsidRPr="001D1908">
        <w:rPr>
          <w:rFonts w:cs="Arial"/>
          <w:color w:val="000000"/>
          <w:szCs w:val="22"/>
        </w:rPr>
        <w:t>Postę</w:t>
      </w:r>
      <w:r w:rsidRPr="001D1908">
        <w:rPr>
          <w:rFonts w:cs="Arial"/>
          <w:color w:val="000000"/>
          <w:szCs w:val="22"/>
        </w:rPr>
        <w:t>powaniu o</w:t>
      </w:r>
      <w:r w:rsidR="00D43103" w:rsidRPr="001D1908">
        <w:rPr>
          <w:rFonts w:cs="Arial"/>
          <w:color w:val="000000"/>
          <w:szCs w:val="22"/>
        </w:rPr>
        <w:t> </w:t>
      </w:r>
      <w:r w:rsidRPr="001D1908">
        <w:rPr>
          <w:rFonts w:cs="Arial"/>
          <w:color w:val="000000"/>
          <w:szCs w:val="22"/>
        </w:rPr>
        <w:t xml:space="preserve">udzielenie </w:t>
      </w:r>
      <w:r w:rsidR="00C04E25" w:rsidRPr="001D1908">
        <w:rPr>
          <w:rFonts w:cs="Arial"/>
          <w:color w:val="000000"/>
          <w:szCs w:val="22"/>
        </w:rPr>
        <w:t>Z</w:t>
      </w:r>
      <w:r w:rsidRPr="001D1908">
        <w:rPr>
          <w:rFonts w:cs="Arial"/>
          <w:color w:val="000000"/>
          <w:szCs w:val="22"/>
        </w:rPr>
        <w:t>amówienia wspólnie z innymi wykonawcami (konsorcjum), przedmiotowe oświadczenie składa każdy z konsorcjantów.</w:t>
      </w:r>
    </w:p>
    <w:p w14:paraId="30A37DFA" w14:textId="5DBDFC57" w:rsidR="007F4522" w:rsidRDefault="007F4522"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0EC34D6C"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iż</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w:t>
      </w:r>
      <w:r w:rsidR="006075FA">
        <w:rPr>
          <w:rStyle w:val="Pogrubienie"/>
          <w:rFonts w:cs="Arial"/>
          <w:b w:val="0"/>
          <w:color w:val="1A1A1A"/>
        </w:rPr>
        <w:t>)</w:t>
      </w:r>
      <w:r w:rsidRPr="00BB4B53">
        <w:rPr>
          <w:rStyle w:val="Pogrubienie"/>
          <w:rFonts w:cs="Arial"/>
          <w:b w:val="0"/>
          <w:color w:val="1A1A1A"/>
        </w:rPr>
        <w:t xml:space="preserve"> lit. a).</w:t>
      </w:r>
    </w:p>
    <w:p w14:paraId="4B1A7323" w14:textId="523ED2B3" w:rsidR="000C1B2C" w:rsidRDefault="000C1B2C" w:rsidP="000C1B2C">
      <w:pPr>
        <w:pStyle w:val="Tekstpodstawowywcity"/>
        <w:ind w:left="0"/>
        <w:jc w:val="both"/>
        <w:rPr>
          <w:rStyle w:val="Pogrubienie"/>
          <w:rFonts w:cs="Arial"/>
          <w:b w:val="0"/>
          <w:color w:val="1A1A1A"/>
        </w:rPr>
      </w:pPr>
      <w:r w:rsidRPr="00BB4B53">
        <w:rPr>
          <w:rStyle w:val="Pogrubienie"/>
          <w:rFonts w:cs="Arial"/>
          <w:b w:val="0"/>
          <w:color w:val="1A1A1A"/>
        </w:rPr>
        <w:lastRenderedPageBreak/>
        <w:t>Wykonawcy, którzy nie są podatnikami VAT lub nie są rezydentami podatkowymi Rzeczpospolitej Polskiej i jednocześnie nie zarejestrowali się jako czynni podatnicy podatku VAT na terytorium Rzeczpospolitej Polskiej, winni przedstawić zaświadczenie z banku w</w:t>
      </w:r>
      <w:r w:rsidR="00D43103">
        <w:rPr>
          <w:rStyle w:val="Pogrubienie"/>
          <w:rFonts w:cs="Arial"/>
          <w:b w:val="0"/>
          <w:color w:val="1A1A1A"/>
        </w:rPr>
        <w:t> </w:t>
      </w:r>
      <w:r w:rsidRPr="00BB4B53">
        <w:rPr>
          <w:rStyle w:val="Pogrubienie"/>
          <w:rFonts w:cs="Arial"/>
          <w:b w:val="0"/>
          <w:color w:val="1A1A1A"/>
        </w:rPr>
        <w:t>którym jest prowadzo</w:t>
      </w:r>
      <w:r w:rsidR="00291A5E">
        <w:rPr>
          <w:rStyle w:val="Pogrubienie"/>
          <w:rFonts w:cs="Arial"/>
          <w:b w:val="0"/>
          <w:color w:val="1A1A1A"/>
        </w:rPr>
        <w:t>ny rachunek bankowy wykonawcy.</w:t>
      </w:r>
    </w:p>
    <w:p w14:paraId="1D2ACA84" w14:textId="77777777" w:rsidR="00821405" w:rsidRDefault="00821405" w:rsidP="000C1B2C">
      <w:pPr>
        <w:pStyle w:val="Tekstpodstawowywcity"/>
        <w:ind w:left="0"/>
        <w:jc w:val="both"/>
        <w:rPr>
          <w:rStyle w:val="Pogrubienie"/>
          <w:rFonts w:cs="Arial"/>
          <w:b w:val="0"/>
          <w:color w:val="1A1A1A"/>
        </w:rPr>
      </w:pPr>
    </w:p>
    <w:p w14:paraId="21D1FC6D" w14:textId="49369CCB" w:rsidR="00660588" w:rsidRPr="002845BB" w:rsidRDefault="000078BA" w:rsidP="00660588">
      <w:pPr>
        <w:jc w:val="center"/>
        <w:rPr>
          <w:rFonts w:cs="Arial"/>
          <w:b/>
          <w:szCs w:val="22"/>
        </w:rPr>
      </w:pPr>
      <w:bookmarkStart w:id="1" w:name="_Toc531244975"/>
      <w:r w:rsidRPr="002845BB">
        <w:rPr>
          <w:rFonts w:cs="Arial"/>
          <w:b/>
          <w:szCs w:val="22"/>
        </w:rPr>
        <w:t>§ 1</w:t>
      </w:r>
      <w:bookmarkEnd w:id="1"/>
    </w:p>
    <w:p w14:paraId="5F8E2A57" w14:textId="77777777" w:rsidR="00B00B47" w:rsidRPr="006823DA" w:rsidRDefault="00B00B47" w:rsidP="000078BA">
      <w:pPr>
        <w:pStyle w:val="Nagwek1"/>
        <w:spacing w:before="120" w:after="120"/>
        <w:jc w:val="center"/>
        <w:rPr>
          <w:szCs w:val="22"/>
          <w:highlight w:val="yellow"/>
        </w:rPr>
      </w:pPr>
      <w:bookmarkStart w:id="2" w:name="_Toc138768438"/>
      <w:bookmarkStart w:id="3" w:name="_Toc167428721"/>
      <w:bookmarkStart w:id="4" w:name="_Toc198032366"/>
      <w:r w:rsidRPr="00470B2D">
        <w:rPr>
          <w:szCs w:val="22"/>
        </w:rPr>
        <w:t>OPIS PRZEDMIOTU ZAMÓWIENIA</w:t>
      </w:r>
      <w:bookmarkEnd w:id="2"/>
      <w:bookmarkEnd w:id="3"/>
      <w:bookmarkEnd w:id="4"/>
    </w:p>
    <w:p w14:paraId="5F8E2A58" w14:textId="77777777" w:rsidR="00B00B47" w:rsidRPr="006823DA" w:rsidRDefault="00B00B47">
      <w:pPr>
        <w:jc w:val="both"/>
        <w:rPr>
          <w:rFonts w:cs="Arial"/>
          <w:szCs w:val="22"/>
          <w:highlight w:val="yellow"/>
        </w:rPr>
      </w:pPr>
    </w:p>
    <w:p w14:paraId="06528387" w14:textId="014B4BE2" w:rsidR="005238CE" w:rsidRPr="005238CE" w:rsidRDefault="00B41A5A" w:rsidP="005238CE">
      <w:pPr>
        <w:pStyle w:val="Akapitzlist"/>
        <w:numPr>
          <w:ilvl w:val="1"/>
          <w:numId w:val="5"/>
        </w:numPr>
        <w:jc w:val="both"/>
        <w:rPr>
          <w:szCs w:val="22"/>
        </w:rPr>
      </w:pPr>
      <w:r w:rsidRPr="00470B2D">
        <w:rPr>
          <w:rFonts w:cs="Arial"/>
          <w:szCs w:val="22"/>
        </w:rPr>
        <w:t>Przedmiotem Zamówienia jest</w:t>
      </w:r>
      <w:r w:rsidR="007009AD">
        <w:rPr>
          <w:rFonts w:cs="Arial"/>
          <w:szCs w:val="22"/>
        </w:rPr>
        <w:t xml:space="preserve"> </w:t>
      </w:r>
      <w:r w:rsidR="005238CE">
        <w:rPr>
          <w:rFonts w:cs="Arial"/>
          <w:szCs w:val="22"/>
        </w:rPr>
        <w:t>n</w:t>
      </w:r>
      <w:r w:rsidR="005238CE" w:rsidRPr="005238CE">
        <w:rPr>
          <w:szCs w:val="22"/>
        </w:rPr>
        <w:t>ajem długoterminowy fabrycznie nowych pojazdów osobowych w okresie 2026-2029 dla TAURON Nowe Technologie S.A. i TAURON Nowa Energia sp. z o.o.</w:t>
      </w:r>
    </w:p>
    <w:p w14:paraId="6B41863A" w14:textId="509F8A30" w:rsidR="00FF23E7" w:rsidRPr="00470B2D" w:rsidRDefault="00B41A5A" w:rsidP="00A26079">
      <w:pPr>
        <w:pStyle w:val="Akapitzlist"/>
        <w:numPr>
          <w:ilvl w:val="1"/>
          <w:numId w:val="5"/>
        </w:numPr>
        <w:spacing w:before="120" w:after="120"/>
        <w:jc w:val="both"/>
        <w:rPr>
          <w:rFonts w:cs="Arial"/>
          <w:i/>
          <w:szCs w:val="22"/>
        </w:rPr>
      </w:pPr>
      <w:r w:rsidRPr="00470B2D">
        <w:rPr>
          <w:rFonts w:cs="Arial"/>
          <w:szCs w:val="22"/>
        </w:rPr>
        <w:t xml:space="preserve">Szczegółowy opis przedmiotu Zamówienia zawiera </w:t>
      </w:r>
      <w:r w:rsidR="00211FF6" w:rsidRPr="00E332AB">
        <w:rPr>
          <w:rFonts w:cs="Arial"/>
          <w:b/>
          <w:bCs/>
          <w:szCs w:val="22"/>
        </w:rPr>
        <w:t>Z</w:t>
      </w:r>
      <w:r w:rsidRPr="00470B2D">
        <w:rPr>
          <w:rFonts w:cs="Arial"/>
          <w:b/>
          <w:szCs w:val="22"/>
        </w:rPr>
        <w:t xml:space="preserve">ałącznik </w:t>
      </w:r>
      <w:r w:rsidR="00A06F27">
        <w:rPr>
          <w:rFonts w:cs="Arial"/>
          <w:b/>
          <w:szCs w:val="22"/>
        </w:rPr>
        <w:t xml:space="preserve">nr </w:t>
      </w:r>
      <w:r w:rsidR="005238CE">
        <w:rPr>
          <w:rFonts w:cs="Arial"/>
          <w:b/>
          <w:szCs w:val="22"/>
        </w:rPr>
        <w:t>4</w:t>
      </w:r>
      <w:r w:rsidRPr="00470B2D">
        <w:rPr>
          <w:rFonts w:cs="Arial"/>
          <w:b/>
          <w:szCs w:val="22"/>
        </w:rPr>
        <w:t xml:space="preserve"> do Projektu Umowy.</w:t>
      </w:r>
    </w:p>
    <w:p w14:paraId="693FC7E1" w14:textId="490225B3" w:rsidR="00DC09BE" w:rsidRPr="00A26079" w:rsidRDefault="00B41A5A" w:rsidP="00A26079">
      <w:pPr>
        <w:pStyle w:val="Akapitzlist"/>
        <w:numPr>
          <w:ilvl w:val="1"/>
          <w:numId w:val="5"/>
        </w:numPr>
        <w:spacing w:before="120" w:after="120" w:line="276" w:lineRule="auto"/>
        <w:jc w:val="both"/>
        <w:rPr>
          <w:rFonts w:cs="Arial"/>
          <w:b/>
        </w:rPr>
      </w:pPr>
      <w:r w:rsidRPr="00A26079">
        <w:rPr>
          <w:rFonts w:cs="Arial"/>
          <w:szCs w:val="22"/>
        </w:rPr>
        <w:t xml:space="preserve">Termin </w:t>
      </w:r>
      <w:r w:rsidR="002A701C" w:rsidRPr="00A26079">
        <w:rPr>
          <w:rFonts w:cs="Arial"/>
          <w:szCs w:val="22"/>
        </w:rPr>
        <w:t xml:space="preserve">realizacji </w:t>
      </w:r>
      <w:r w:rsidR="00FF23E7" w:rsidRPr="00A26079">
        <w:rPr>
          <w:rFonts w:cs="Arial"/>
          <w:szCs w:val="22"/>
        </w:rPr>
        <w:t>Z</w:t>
      </w:r>
      <w:r w:rsidR="002A701C" w:rsidRPr="00A26079">
        <w:rPr>
          <w:rFonts w:cs="Arial"/>
          <w:szCs w:val="22"/>
        </w:rPr>
        <w:t>amówienia</w:t>
      </w:r>
      <w:r w:rsidR="0099052F">
        <w:rPr>
          <w:rFonts w:cs="Arial"/>
          <w:szCs w:val="22"/>
        </w:rPr>
        <w:t>:</w:t>
      </w:r>
      <w:r w:rsidR="0016682D" w:rsidRPr="00A26079">
        <w:rPr>
          <w:rFonts w:cs="Arial"/>
          <w:szCs w:val="22"/>
        </w:rPr>
        <w:t xml:space="preserve"> Umow</w:t>
      </w:r>
      <w:r w:rsidR="005238CE">
        <w:rPr>
          <w:rFonts w:cs="Arial"/>
          <w:szCs w:val="22"/>
        </w:rPr>
        <w:t>a</w:t>
      </w:r>
      <w:r w:rsidR="0016682D" w:rsidRPr="00A26079">
        <w:rPr>
          <w:rFonts w:cs="Arial"/>
          <w:szCs w:val="22"/>
        </w:rPr>
        <w:t xml:space="preserve"> zostan</w:t>
      </w:r>
      <w:r w:rsidR="005238CE">
        <w:rPr>
          <w:rFonts w:cs="Arial"/>
          <w:szCs w:val="22"/>
        </w:rPr>
        <w:t>ie</w:t>
      </w:r>
      <w:r w:rsidR="0016682D" w:rsidRPr="00A26079">
        <w:rPr>
          <w:rFonts w:cs="Arial"/>
          <w:szCs w:val="22"/>
        </w:rPr>
        <w:t xml:space="preserve"> zawart</w:t>
      </w:r>
      <w:r w:rsidR="005238CE">
        <w:rPr>
          <w:rFonts w:cs="Arial"/>
          <w:szCs w:val="22"/>
        </w:rPr>
        <w:t>a</w:t>
      </w:r>
      <w:r w:rsidR="0016682D" w:rsidRPr="00A26079">
        <w:rPr>
          <w:rFonts w:cs="Arial"/>
          <w:szCs w:val="22"/>
        </w:rPr>
        <w:t xml:space="preserve"> na </w:t>
      </w:r>
      <w:r w:rsidR="005238CE">
        <w:rPr>
          <w:rFonts w:cs="Arial"/>
          <w:szCs w:val="22"/>
        </w:rPr>
        <w:t>czas oznaczony 36 (trzydzieści sześć)</w:t>
      </w:r>
      <w:r w:rsidR="00D01BA3">
        <w:rPr>
          <w:rFonts w:cs="Arial"/>
          <w:szCs w:val="22"/>
        </w:rPr>
        <w:t xml:space="preserve"> miesięcy</w:t>
      </w:r>
      <w:r w:rsidR="005238CE">
        <w:rPr>
          <w:rFonts w:cs="Arial"/>
          <w:szCs w:val="22"/>
        </w:rPr>
        <w:t xml:space="preserve"> </w:t>
      </w:r>
      <w:r w:rsidR="005238CE" w:rsidRPr="005238CE">
        <w:rPr>
          <w:rFonts w:cs="Arial"/>
          <w:szCs w:val="22"/>
        </w:rPr>
        <w:t>od dnia wydania ostatniego z pojazdów, potwierdzonego Protokołem Odbioru Pojazdu, z zastrzeżeniem par. 3 ust. 5 Projektu Umowy</w:t>
      </w:r>
      <w:r w:rsidR="007B6ABF" w:rsidRPr="007B6ABF">
        <w:rPr>
          <w:rFonts w:cs="Arial"/>
          <w:szCs w:val="22"/>
        </w:rPr>
        <w:t>.</w:t>
      </w:r>
      <w:r w:rsidR="00063E6A">
        <w:rPr>
          <w:rFonts w:cs="Arial"/>
          <w:szCs w:val="22"/>
        </w:rPr>
        <w:t xml:space="preserve"> </w:t>
      </w:r>
      <w:r w:rsidR="00063E6A" w:rsidRPr="00063E6A">
        <w:rPr>
          <w:rFonts w:cs="Arial"/>
          <w:szCs w:val="22"/>
        </w:rPr>
        <w:t xml:space="preserve">Harmonogram dostaw został określony w </w:t>
      </w:r>
      <w:r w:rsidR="00D01BA3">
        <w:rPr>
          <w:rFonts w:cs="Arial"/>
          <w:szCs w:val="22"/>
        </w:rPr>
        <w:t>O</w:t>
      </w:r>
      <w:r w:rsidR="00D01BA3" w:rsidRPr="00063E6A">
        <w:rPr>
          <w:rFonts w:cs="Arial"/>
          <w:szCs w:val="22"/>
        </w:rPr>
        <w:t xml:space="preserve">pisie </w:t>
      </w:r>
      <w:r w:rsidR="00063E6A" w:rsidRPr="00063E6A">
        <w:rPr>
          <w:rFonts w:cs="Arial"/>
          <w:szCs w:val="22"/>
        </w:rPr>
        <w:t xml:space="preserve">przedmiotu zamówienia stanowiącym </w:t>
      </w:r>
      <w:r w:rsidR="00063E6A" w:rsidRPr="005F54E2">
        <w:rPr>
          <w:rFonts w:cs="Arial"/>
          <w:b/>
          <w:bCs/>
          <w:szCs w:val="22"/>
        </w:rPr>
        <w:t>Załącznik nr 4 do Projektu Umowy</w:t>
      </w:r>
      <w:r w:rsidR="00063E6A">
        <w:rPr>
          <w:rFonts w:cs="Arial"/>
          <w:szCs w:val="22"/>
        </w:rPr>
        <w:t>.</w:t>
      </w:r>
    </w:p>
    <w:p w14:paraId="1CA23231" w14:textId="3406143D" w:rsidR="00B41A5A" w:rsidRPr="00A26079" w:rsidRDefault="00B41A5A" w:rsidP="00A26079">
      <w:pPr>
        <w:pStyle w:val="Akapitzlist"/>
        <w:numPr>
          <w:ilvl w:val="1"/>
          <w:numId w:val="5"/>
        </w:numPr>
        <w:spacing w:before="120" w:after="120"/>
        <w:jc w:val="both"/>
        <w:rPr>
          <w:rFonts w:cs="Arial"/>
          <w:b/>
          <w:szCs w:val="22"/>
        </w:rPr>
      </w:pPr>
      <w:r w:rsidRPr="00BB2BFE">
        <w:rPr>
          <w:rFonts w:cs="Arial"/>
          <w:szCs w:val="22"/>
        </w:rPr>
        <w:t>Miejsce realizacji Zamówienia</w:t>
      </w:r>
      <w:r w:rsidR="0016682D">
        <w:rPr>
          <w:rFonts w:cs="Arial"/>
          <w:szCs w:val="22"/>
        </w:rPr>
        <w:t xml:space="preserve">: </w:t>
      </w:r>
      <w:r w:rsidR="005238CE" w:rsidRPr="005238CE">
        <w:rPr>
          <w:rFonts w:cs="Arial"/>
          <w:szCs w:val="22"/>
        </w:rPr>
        <w:t>Siedziba Zamawiającego bądź inne miejsce wskazane przez Zamawiającego na terenie Polski</w:t>
      </w:r>
      <w:r w:rsidR="0016682D">
        <w:rPr>
          <w:rFonts w:cs="Arial"/>
          <w:szCs w:val="22"/>
        </w:rPr>
        <w:t>.</w:t>
      </w:r>
    </w:p>
    <w:p w14:paraId="0BDE9227" w14:textId="5B401A0B" w:rsidR="005D1C21" w:rsidRDefault="00A26079" w:rsidP="00F37D5F">
      <w:pPr>
        <w:pStyle w:val="Akapitzlist"/>
        <w:numPr>
          <w:ilvl w:val="1"/>
          <w:numId w:val="5"/>
        </w:numPr>
        <w:jc w:val="both"/>
        <w:rPr>
          <w:rFonts w:cs="Arial"/>
          <w:bCs/>
          <w:iCs/>
          <w:szCs w:val="22"/>
        </w:rPr>
      </w:pPr>
      <w:r w:rsidRPr="000D41EE">
        <w:rPr>
          <w:rFonts w:cs="Arial"/>
          <w:bCs/>
          <w:iCs/>
          <w:szCs w:val="22"/>
        </w:rPr>
        <w:t xml:space="preserve">Zamawiający dopuszcza składanie ofert częściowych, </w:t>
      </w:r>
    </w:p>
    <w:p w14:paraId="5C86D903" w14:textId="77777777" w:rsidR="000D41EE" w:rsidRPr="000D41EE" w:rsidRDefault="000D41EE" w:rsidP="000D41EE">
      <w:pPr>
        <w:jc w:val="both"/>
        <w:rPr>
          <w:rFonts w:cs="Arial"/>
          <w:bCs/>
          <w:iCs/>
          <w:szCs w:val="22"/>
        </w:rPr>
      </w:pPr>
    </w:p>
    <w:p w14:paraId="6D8CD207" w14:textId="615EE804" w:rsidR="00A26079" w:rsidRPr="00A26079" w:rsidRDefault="009F70AC" w:rsidP="0097242A">
      <w:pPr>
        <w:pStyle w:val="Akapitzlist"/>
        <w:numPr>
          <w:ilvl w:val="1"/>
          <w:numId w:val="5"/>
        </w:numPr>
        <w:jc w:val="both"/>
      </w:pPr>
      <w:r w:rsidRPr="005D1C21">
        <w:rPr>
          <w:rFonts w:cs="Arial"/>
          <w:bCs/>
          <w:iCs/>
          <w:szCs w:val="22"/>
        </w:rPr>
        <w:t>Zamawiający n</w:t>
      </w:r>
      <w:r w:rsidRPr="005D1C21">
        <w:rPr>
          <w:rFonts w:cs="Arial"/>
          <w:szCs w:val="22"/>
        </w:rPr>
        <w:t>ie dopuszcza</w:t>
      </w:r>
      <w:r w:rsidRPr="005D1C21">
        <w:rPr>
          <w:rFonts w:cs="Arial"/>
          <w:i/>
          <w:szCs w:val="22"/>
        </w:rPr>
        <w:t xml:space="preserve"> </w:t>
      </w:r>
      <w:r w:rsidRPr="005D1C21">
        <w:rPr>
          <w:rFonts w:cs="Arial"/>
          <w:iCs/>
          <w:szCs w:val="22"/>
        </w:rPr>
        <w:t>składania ofert wariantowych</w:t>
      </w:r>
      <w:r w:rsidRPr="005D1C21">
        <w:rPr>
          <w:rFonts w:cs="Arial"/>
          <w:szCs w:val="22"/>
        </w:rPr>
        <w:t>.</w:t>
      </w:r>
    </w:p>
    <w:p w14:paraId="4E6235B4" w14:textId="77777777" w:rsidR="00A26079" w:rsidRPr="00A26079" w:rsidRDefault="00A26079" w:rsidP="00A26079">
      <w:pPr>
        <w:pStyle w:val="Akapitzlist"/>
        <w:rPr>
          <w:rFonts w:cs="Arial"/>
          <w:szCs w:val="22"/>
        </w:rPr>
      </w:pPr>
    </w:p>
    <w:p w14:paraId="51E75D85" w14:textId="77777777" w:rsidR="00A26079" w:rsidRPr="00A26079" w:rsidRDefault="009F70AC" w:rsidP="00A26079">
      <w:pPr>
        <w:pStyle w:val="Akapitzlist"/>
        <w:numPr>
          <w:ilvl w:val="1"/>
          <w:numId w:val="5"/>
        </w:numPr>
        <w:jc w:val="both"/>
      </w:pPr>
      <w:r w:rsidRPr="00A26079">
        <w:rPr>
          <w:rFonts w:cs="Arial"/>
          <w:szCs w:val="22"/>
        </w:rPr>
        <w:t xml:space="preserve">Szczegółowe zasady realizacji przedmiotu Zamówienia zawarte są w </w:t>
      </w:r>
      <w:r w:rsidR="003C1896" w:rsidRPr="00A26079">
        <w:rPr>
          <w:rFonts w:cs="Arial"/>
          <w:szCs w:val="22"/>
        </w:rPr>
        <w:t>P</w:t>
      </w:r>
      <w:r w:rsidRPr="00A26079">
        <w:rPr>
          <w:rFonts w:cs="Arial"/>
          <w:szCs w:val="22"/>
        </w:rPr>
        <w:t xml:space="preserve">rojekcie </w:t>
      </w:r>
      <w:r w:rsidR="003C1896" w:rsidRPr="00A26079">
        <w:rPr>
          <w:rFonts w:cs="Arial"/>
          <w:szCs w:val="22"/>
        </w:rPr>
        <w:t>U</w:t>
      </w:r>
      <w:r w:rsidRPr="00A26079">
        <w:rPr>
          <w:rFonts w:cs="Arial"/>
          <w:szCs w:val="22"/>
        </w:rPr>
        <w:t xml:space="preserve">mowy stanowiącym </w:t>
      </w:r>
      <w:r w:rsidR="00B36965" w:rsidRPr="00A26079">
        <w:rPr>
          <w:rFonts w:cs="Arial"/>
          <w:b/>
          <w:szCs w:val="22"/>
        </w:rPr>
        <w:t>Z</w:t>
      </w:r>
      <w:r w:rsidRPr="00A26079">
        <w:rPr>
          <w:rFonts w:cs="Arial"/>
          <w:b/>
          <w:szCs w:val="22"/>
        </w:rPr>
        <w:t xml:space="preserve">ałącznik nr </w:t>
      </w:r>
      <w:r w:rsidR="002C0215" w:rsidRPr="00A26079">
        <w:rPr>
          <w:rFonts w:cs="Arial"/>
          <w:b/>
          <w:szCs w:val="22"/>
        </w:rPr>
        <w:t>1</w:t>
      </w:r>
      <w:r w:rsidRPr="00A26079">
        <w:rPr>
          <w:rFonts w:cs="Arial"/>
          <w:b/>
          <w:szCs w:val="22"/>
        </w:rPr>
        <w:t xml:space="preserve"> do SWZ</w:t>
      </w:r>
      <w:r w:rsidRPr="00A26079">
        <w:rPr>
          <w:rFonts w:cs="Arial"/>
          <w:szCs w:val="22"/>
        </w:rPr>
        <w:t>.</w:t>
      </w:r>
    </w:p>
    <w:p w14:paraId="33FB943B" w14:textId="77777777" w:rsidR="00A26079" w:rsidRPr="00A26079" w:rsidRDefault="00A26079" w:rsidP="00A26079">
      <w:pPr>
        <w:pStyle w:val="Akapitzlist"/>
        <w:rPr>
          <w:rFonts w:cs="Arial"/>
          <w:szCs w:val="22"/>
        </w:rPr>
      </w:pPr>
    </w:p>
    <w:p w14:paraId="15BD9CCF" w14:textId="0959190B" w:rsidR="0016682D" w:rsidRPr="00333584" w:rsidRDefault="0016682D" w:rsidP="00A26079">
      <w:pPr>
        <w:pStyle w:val="Akapitzlist"/>
        <w:numPr>
          <w:ilvl w:val="1"/>
          <w:numId w:val="5"/>
        </w:numPr>
        <w:jc w:val="both"/>
      </w:pPr>
      <w:r w:rsidRPr="00A26079">
        <w:rPr>
          <w:rFonts w:cs="Arial"/>
          <w:szCs w:val="22"/>
        </w:rPr>
        <w:t xml:space="preserve">Przedmiot zamówienia został podzielony na </w:t>
      </w:r>
      <w:r w:rsidR="00E12BDF">
        <w:rPr>
          <w:rFonts w:cs="Arial"/>
          <w:szCs w:val="22"/>
        </w:rPr>
        <w:t>5</w:t>
      </w:r>
      <w:r w:rsidRPr="00A26079">
        <w:rPr>
          <w:rFonts w:cs="Arial"/>
          <w:szCs w:val="22"/>
        </w:rPr>
        <w:t xml:space="preserve"> części (</w:t>
      </w:r>
      <w:r w:rsidR="00CA63C7">
        <w:rPr>
          <w:rFonts w:cs="Arial"/>
          <w:szCs w:val="22"/>
        </w:rPr>
        <w:t>Z</w:t>
      </w:r>
      <w:r w:rsidRPr="00A26079">
        <w:rPr>
          <w:rFonts w:cs="Arial"/>
          <w:szCs w:val="22"/>
        </w:rPr>
        <w:t>ada</w:t>
      </w:r>
      <w:r w:rsidR="00E12BDF">
        <w:rPr>
          <w:rFonts w:cs="Arial"/>
          <w:szCs w:val="22"/>
        </w:rPr>
        <w:t>ń</w:t>
      </w:r>
      <w:r w:rsidRPr="00A26079">
        <w:rPr>
          <w:rFonts w:cs="Arial"/>
          <w:szCs w:val="22"/>
        </w:rPr>
        <w:t>) zgodnie z poniższym:</w:t>
      </w:r>
    </w:p>
    <w:p w14:paraId="6A7658F0" w14:textId="77777777" w:rsidR="00333584" w:rsidRDefault="00333584" w:rsidP="00333584">
      <w:pPr>
        <w:pStyle w:val="Akapitzlist"/>
      </w:pPr>
    </w:p>
    <w:tbl>
      <w:tblPr>
        <w:tblStyle w:val="Tabela-Siatka"/>
        <w:tblW w:w="3449" w:type="pct"/>
        <w:jc w:val="center"/>
        <w:tblLook w:val="04A0" w:firstRow="1" w:lastRow="0" w:firstColumn="1" w:lastColumn="0" w:noHBand="0" w:noVBand="1"/>
      </w:tblPr>
      <w:tblGrid>
        <w:gridCol w:w="440"/>
        <w:gridCol w:w="5810"/>
      </w:tblGrid>
      <w:tr w:rsidR="00333584" w:rsidRPr="00C6106C" w14:paraId="1DCC0982" w14:textId="77777777" w:rsidTr="008C18B1">
        <w:trPr>
          <w:trHeight w:val="290"/>
          <w:jc w:val="center"/>
        </w:trPr>
        <w:tc>
          <w:tcPr>
            <w:tcW w:w="352" w:type="pct"/>
            <w:noWrap/>
            <w:hideMark/>
          </w:tcPr>
          <w:p w14:paraId="039AA6C6" w14:textId="77777777" w:rsidR="00333584" w:rsidRPr="00C6106C" w:rsidRDefault="00333584" w:rsidP="00273D70">
            <w:pPr>
              <w:jc w:val="center"/>
              <w:rPr>
                <w:rFonts w:ascii="Aptos Narrow" w:hAnsi="Aptos Narrow"/>
                <w:color w:val="000000"/>
                <w:szCs w:val="22"/>
              </w:rPr>
            </w:pPr>
            <w:r w:rsidRPr="00C6106C">
              <w:rPr>
                <w:rFonts w:ascii="Aptos Narrow" w:hAnsi="Aptos Narrow"/>
                <w:color w:val="000000"/>
                <w:szCs w:val="22"/>
              </w:rPr>
              <w:t>1</w:t>
            </w:r>
          </w:p>
        </w:tc>
        <w:tc>
          <w:tcPr>
            <w:tcW w:w="4648" w:type="pct"/>
            <w:tcBorders>
              <w:top w:val="single" w:sz="4" w:space="0" w:color="auto"/>
              <w:left w:val="nil"/>
              <w:bottom w:val="single" w:sz="4" w:space="0" w:color="auto"/>
              <w:right w:val="single" w:sz="4" w:space="0" w:color="auto"/>
            </w:tcBorders>
            <w:noWrap/>
            <w:vAlign w:val="bottom"/>
            <w:hideMark/>
          </w:tcPr>
          <w:p w14:paraId="5EFCA829" w14:textId="71B1500A" w:rsidR="00333584" w:rsidRPr="00C6106C" w:rsidRDefault="00E12BDF" w:rsidP="00333584">
            <w:pPr>
              <w:jc w:val="center"/>
              <w:rPr>
                <w:rFonts w:ascii="Aptos Narrow" w:hAnsi="Aptos Narrow"/>
                <w:color w:val="000000"/>
                <w:szCs w:val="22"/>
              </w:rPr>
            </w:pPr>
            <w:r w:rsidRPr="00E12BDF">
              <w:rPr>
                <w:rFonts w:ascii="Aptos Narrow" w:hAnsi="Aptos Narrow"/>
                <w:color w:val="000000"/>
                <w:szCs w:val="22"/>
              </w:rPr>
              <w:t>Kategoria Pojazdu B</w:t>
            </w:r>
          </w:p>
        </w:tc>
      </w:tr>
      <w:tr w:rsidR="00333584" w:rsidRPr="00C6106C" w14:paraId="2767D4C7" w14:textId="77777777" w:rsidTr="008C18B1">
        <w:trPr>
          <w:trHeight w:val="290"/>
          <w:jc w:val="center"/>
        </w:trPr>
        <w:tc>
          <w:tcPr>
            <w:tcW w:w="352" w:type="pct"/>
            <w:noWrap/>
            <w:hideMark/>
          </w:tcPr>
          <w:p w14:paraId="3795872F" w14:textId="77777777" w:rsidR="00333584" w:rsidRPr="00C6106C" w:rsidRDefault="00333584" w:rsidP="00273D70">
            <w:pPr>
              <w:jc w:val="center"/>
              <w:rPr>
                <w:rFonts w:ascii="Aptos Narrow" w:hAnsi="Aptos Narrow"/>
                <w:color w:val="000000"/>
                <w:szCs w:val="22"/>
              </w:rPr>
            </w:pPr>
            <w:r w:rsidRPr="00C6106C">
              <w:rPr>
                <w:rFonts w:ascii="Aptos Narrow" w:hAnsi="Aptos Narrow"/>
                <w:color w:val="000000"/>
                <w:szCs w:val="22"/>
              </w:rPr>
              <w:t>2</w:t>
            </w:r>
          </w:p>
        </w:tc>
        <w:tc>
          <w:tcPr>
            <w:tcW w:w="4648" w:type="pct"/>
            <w:tcBorders>
              <w:top w:val="single" w:sz="4" w:space="0" w:color="auto"/>
              <w:left w:val="nil"/>
              <w:bottom w:val="single" w:sz="4" w:space="0" w:color="auto"/>
              <w:right w:val="single" w:sz="4" w:space="0" w:color="auto"/>
            </w:tcBorders>
            <w:noWrap/>
            <w:vAlign w:val="bottom"/>
            <w:hideMark/>
          </w:tcPr>
          <w:p w14:paraId="7E6FF06F" w14:textId="3883CA03" w:rsidR="00333584" w:rsidRPr="00C6106C" w:rsidRDefault="00E12BDF" w:rsidP="00333584">
            <w:pPr>
              <w:jc w:val="center"/>
              <w:rPr>
                <w:rFonts w:ascii="Aptos Narrow" w:hAnsi="Aptos Narrow"/>
                <w:color w:val="000000"/>
                <w:szCs w:val="22"/>
              </w:rPr>
            </w:pPr>
            <w:r w:rsidRPr="00E12BDF">
              <w:rPr>
                <w:rFonts w:ascii="Aptos Narrow" w:hAnsi="Aptos Narrow"/>
                <w:color w:val="000000"/>
                <w:szCs w:val="22"/>
              </w:rPr>
              <w:t xml:space="preserve">Kategoria Pojazdu </w:t>
            </w:r>
            <w:r>
              <w:rPr>
                <w:rFonts w:ascii="Aptos Narrow" w:hAnsi="Aptos Narrow"/>
                <w:color w:val="000000"/>
                <w:szCs w:val="22"/>
              </w:rPr>
              <w:t>C</w:t>
            </w:r>
          </w:p>
        </w:tc>
      </w:tr>
      <w:tr w:rsidR="00333584" w:rsidRPr="00C6106C" w14:paraId="622AA035" w14:textId="77777777" w:rsidTr="008C18B1">
        <w:trPr>
          <w:trHeight w:val="290"/>
          <w:jc w:val="center"/>
        </w:trPr>
        <w:tc>
          <w:tcPr>
            <w:tcW w:w="352" w:type="pct"/>
            <w:noWrap/>
            <w:hideMark/>
          </w:tcPr>
          <w:p w14:paraId="555A92E9" w14:textId="77777777" w:rsidR="00333584" w:rsidRPr="00C6106C" w:rsidRDefault="00333584" w:rsidP="00273D70">
            <w:pPr>
              <w:jc w:val="center"/>
              <w:rPr>
                <w:rFonts w:ascii="Aptos Narrow" w:hAnsi="Aptos Narrow"/>
                <w:color w:val="000000"/>
                <w:szCs w:val="22"/>
              </w:rPr>
            </w:pPr>
            <w:r w:rsidRPr="00C6106C">
              <w:rPr>
                <w:rFonts w:ascii="Aptos Narrow" w:hAnsi="Aptos Narrow"/>
                <w:color w:val="000000"/>
                <w:szCs w:val="22"/>
              </w:rPr>
              <w:t>3</w:t>
            </w:r>
          </w:p>
        </w:tc>
        <w:tc>
          <w:tcPr>
            <w:tcW w:w="4648" w:type="pct"/>
            <w:tcBorders>
              <w:top w:val="single" w:sz="4" w:space="0" w:color="auto"/>
              <w:left w:val="nil"/>
              <w:bottom w:val="single" w:sz="4" w:space="0" w:color="auto"/>
              <w:right w:val="single" w:sz="4" w:space="0" w:color="auto"/>
            </w:tcBorders>
            <w:noWrap/>
            <w:vAlign w:val="bottom"/>
            <w:hideMark/>
          </w:tcPr>
          <w:p w14:paraId="0EC2CC77" w14:textId="45C8C7F2" w:rsidR="00333584" w:rsidRPr="00C6106C" w:rsidRDefault="00E12BDF" w:rsidP="00333584">
            <w:pPr>
              <w:jc w:val="center"/>
              <w:rPr>
                <w:rFonts w:ascii="Aptos Narrow" w:hAnsi="Aptos Narrow"/>
                <w:color w:val="000000"/>
                <w:szCs w:val="22"/>
              </w:rPr>
            </w:pPr>
            <w:r w:rsidRPr="00E12BDF">
              <w:rPr>
                <w:rFonts w:ascii="Aptos Narrow" w:hAnsi="Aptos Narrow"/>
                <w:color w:val="000000"/>
                <w:szCs w:val="22"/>
              </w:rPr>
              <w:t xml:space="preserve">Kategoria Pojazdu </w:t>
            </w:r>
            <w:r>
              <w:rPr>
                <w:rFonts w:ascii="Aptos Narrow" w:hAnsi="Aptos Narrow"/>
                <w:color w:val="000000"/>
                <w:szCs w:val="22"/>
              </w:rPr>
              <w:t>D</w:t>
            </w:r>
          </w:p>
        </w:tc>
      </w:tr>
      <w:tr w:rsidR="00333584" w:rsidRPr="00C6106C" w14:paraId="08FC0EF9" w14:textId="77777777" w:rsidTr="008C18B1">
        <w:trPr>
          <w:trHeight w:val="290"/>
          <w:jc w:val="center"/>
        </w:trPr>
        <w:tc>
          <w:tcPr>
            <w:tcW w:w="352" w:type="pct"/>
            <w:noWrap/>
            <w:hideMark/>
          </w:tcPr>
          <w:p w14:paraId="18510D30" w14:textId="77777777" w:rsidR="00333584" w:rsidRPr="00C6106C" w:rsidRDefault="00333584" w:rsidP="00273D70">
            <w:pPr>
              <w:jc w:val="center"/>
              <w:rPr>
                <w:rFonts w:ascii="Aptos Narrow" w:hAnsi="Aptos Narrow"/>
                <w:color w:val="000000"/>
                <w:szCs w:val="22"/>
              </w:rPr>
            </w:pPr>
            <w:r w:rsidRPr="00C6106C">
              <w:rPr>
                <w:rFonts w:ascii="Aptos Narrow" w:hAnsi="Aptos Narrow"/>
                <w:color w:val="000000"/>
                <w:szCs w:val="22"/>
              </w:rPr>
              <w:t>4</w:t>
            </w:r>
          </w:p>
        </w:tc>
        <w:tc>
          <w:tcPr>
            <w:tcW w:w="4648" w:type="pct"/>
            <w:tcBorders>
              <w:top w:val="single" w:sz="4" w:space="0" w:color="auto"/>
              <w:left w:val="nil"/>
              <w:bottom w:val="single" w:sz="4" w:space="0" w:color="auto"/>
              <w:right w:val="single" w:sz="4" w:space="0" w:color="auto"/>
            </w:tcBorders>
            <w:noWrap/>
            <w:vAlign w:val="bottom"/>
            <w:hideMark/>
          </w:tcPr>
          <w:p w14:paraId="7873AE8B" w14:textId="57F1DB8C" w:rsidR="00333584" w:rsidRPr="00C6106C" w:rsidRDefault="00E12BDF" w:rsidP="00333584">
            <w:pPr>
              <w:jc w:val="center"/>
              <w:rPr>
                <w:rFonts w:ascii="Aptos Narrow" w:hAnsi="Aptos Narrow"/>
                <w:color w:val="000000"/>
                <w:szCs w:val="22"/>
              </w:rPr>
            </w:pPr>
            <w:r w:rsidRPr="00E12BDF">
              <w:rPr>
                <w:rFonts w:ascii="Aptos Narrow" w:hAnsi="Aptos Narrow"/>
                <w:color w:val="000000"/>
                <w:szCs w:val="22"/>
              </w:rPr>
              <w:t xml:space="preserve">Kategoria Pojazdu </w:t>
            </w:r>
            <w:r>
              <w:rPr>
                <w:rFonts w:ascii="Aptos Narrow" w:hAnsi="Aptos Narrow"/>
                <w:color w:val="000000"/>
                <w:szCs w:val="22"/>
              </w:rPr>
              <w:t>D1</w:t>
            </w:r>
          </w:p>
        </w:tc>
      </w:tr>
      <w:tr w:rsidR="00E12BDF" w:rsidRPr="00C6106C" w14:paraId="615A66AE" w14:textId="77777777" w:rsidTr="008C18B1">
        <w:trPr>
          <w:trHeight w:val="290"/>
          <w:jc w:val="center"/>
        </w:trPr>
        <w:tc>
          <w:tcPr>
            <w:tcW w:w="352" w:type="pct"/>
            <w:noWrap/>
          </w:tcPr>
          <w:p w14:paraId="65230387" w14:textId="6422156C" w:rsidR="00E12BDF" w:rsidRPr="00C6106C" w:rsidRDefault="00E12BDF" w:rsidP="00273D70">
            <w:pPr>
              <w:jc w:val="center"/>
              <w:rPr>
                <w:rFonts w:ascii="Aptos Narrow" w:hAnsi="Aptos Narrow"/>
                <w:color w:val="000000"/>
                <w:szCs w:val="22"/>
              </w:rPr>
            </w:pPr>
            <w:r>
              <w:rPr>
                <w:rFonts w:ascii="Aptos Narrow" w:hAnsi="Aptos Narrow"/>
                <w:color w:val="000000"/>
                <w:szCs w:val="22"/>
              </w:rPr>
              <w:t>5</w:t>
            </w:r>
          </w:p>
        </w:tc>
        <w:tc>
          <w:tcPr>
            <w:tcW w:w="4648" w:type="pct"/>
            <w:tcBorders>
              <w:top w:val="single" w:sz="4" w:space="0" w:color="auto"/>
              <w:left w:val="nil"/>
              <w:bottom w:val="single" w:sz="4" w:space="0" w:color="auto"/>
              <w:right w:val="single" w:sz="4" w:space="0" w:color="auto"/>
            </w:tcBorders>
            <w:noWrap/>
            <w:vAlign w:val="bottom"/>
          </w:tcPr>
          <w:p w14:paraId="0B4B431D" w14:textId="773894BC" w:rsidR="00E12BDF" w:rsidRPr="00C6106C" w:rsidRDefault="00E12BDF" w:rsidP="00333584">
            <w:pPr>
              <w:jc w:val="center"/>
              <w:rPr>
                <w:rFonts w:ascii="Aptos Narrow" w:hAnsi="Aptos Narrow"/>
                <w:color w:val="000000"/>
                <w:szCs w:val="22"/>
              </w:rPr>
            </w:pPr>
            <w:r w:rsidRPr="00E12BDF">
              <w:rPr>
                <w:rFonts w:ascii="Aptos Narrow" w:hAnsi="Aptos Narrow"/>
                <w:color w:val="000000"/>
                <w:szCs w:val="22"/>
              </w:rPr>
              <w:t xml:space="preserve">Kategoria </w:t>
            </w:r>
            <w:r w:rsidR="00063E6A">
              <w:rPr>
                <w:rFonts w:ascii="Aptos Narrow" w:hAnsi="Aptos Narrow"/>
                <w:color w:val="000000"/>
                <w:szCs w:val="22"/>
              </w:rPr>
              <w:t>P</w:t>
            </w:r>
            <w:r w:rsidRPr="00E12BDF">
              <w:rPr>
                <w:rFonts w:ascii="Aptos Narrow" w:hAnsi="Aptos Narrow"/>
                <w:color w:val="000000"/>
                <w:szCs w:val="22"/>
              </w:rPr>
              <w:t>ojazdu D - TAURON Nowa Energia</w:t>
            </w:r>
          </w:p>
        </w:tc>
      </w:tr>
    </w:tbl>
    <w:p w14:paraId="76B8F958" w14:textId="77777777" w:rsidR="00D2166C" w:rsidRPr="00D2166C" w:rsidRDefault="00D2166C" w:rsidP="00D2166C">
      <w:pPr>
        <w:pStyle w:val="Akapitzlist"/>
        <w:tabs>
          <w:tab w:val="left" w:pos="1425"/>
        </w:tabs>
        <w:spacing w:before="120"/>
        <w:ind w:left="499"/>
        <w:jc w:val="both"/>
        <w:rPr>
          <w:rFonts w:cs="Arial"/>
          <w:szCs w:val="22"/>
        </w:rPr>
      </w:pPr>
    </w:p>
    <w:p w14:paraId="5F8E2A62" w14:textId="5273D7A2" w:rsidR="000078BA" w:rsidRPr="002845BB" w:rsidRDefault="000078BA" w:rsidP="00402F96">
      <w:pPr>
        <w:jc w:val="center"/>
        <w:rPr>
          <w:b/>
          <w:i/>
        </w:rPr>
      </w:pPr>
      <w:bookmarkStart w:id="5" w:name="_Toc531244977"/>
      <w:r w:rsidRPr="002845BB">
        <w:rPr>
          <w:b/>
        </w:rPr>
        <w:t>§ 2</w:t>
      </w:r>
      <w:bookmarkEnd w:id="5"/>
    </w:p>
    <w:p w14:paraId="5F8E2A63" w14:textId="77777777" w:rsidR="00B00B47" w:rsidRPr="00554764" w:rsidRDefault="00B00B47" w:rsidP="00402F96">
      <w:pPr>
        <w:pStyle w:val="Nagwek2"/>
        <w:spacing w:before="120" w:after="120"/>
        <w:jc w:val="center"/>
        <w:rPr>
          <w:i w:val="0"/>
          <w:sz w:val="22"/>
          <w:szCs w:val="22"/>
        </w:rPr>
      </w:pPr>
      <w:bookmarkStart w:id="6" w:name="_Toc138768439"/>
      <w:bookmarkStart w:id="7" w:name="_Toc167428722"/>
      <w:bookmarkStart w:id="8" w:name="_Toc198032367"/>
      <w:r w:rsidRPr="00554764">
        <w:rPr>
          <w:i w:val="0"/>
          <w:sz w:val="22"/>
          <w:szCs w:val="22"/>
        </w:rPr>
        <w:t>OPIS PRZYGOTOWANIA OFERTY</w:t>
      </w:r>
      <w:bookmarkEnd w:id="6"/>
      <w:bookmarkEnd w:id="7"/>
      <w:bookmarkEnd w:id="8"/>
    </w:p>
    <w:p w14:paraId="5F8E2A64" w14:textId="1A8B02C3" w:rsidR="00821E24" w:rsidRPr="00554764" w:rsidRDefault="004535A3" w:rsidP="00707E9C">
      <w:pPr>
        <w:numPr>
          <w:ilvl w:val="1"/>
          <w:numId w:val="10"/>
        </w:numPr>
        <w:spacing w:before="120" w:after="120"/>
        <w:rPr>
          <w:rFonts w:cs="Arial"/>
          <w:b/>
          <w:szCs w:val="22"/>
        </w:rPr>
      </w:pPr>
      <w:r w:rsidRPr="00554764">
        <w:rPr>
          <w:rFonts w:cs="Arial"/>
          <w:b/>
          <w:szCs w:val="22"/>
        </w:rPr>
        <w:t>Ofert</w:t>
      </w:r>
      <w:r>
        <w:rPr>
          <w:rFonts w:cs="Arial"/>
          <w:b/>
          <w:szCs w:val="22"/>
        </w:rPr>
        <w:t>ę stanowią</w:t>
      </w:r>
      <w:r w:rsidR="00B00B47" w:rsidRPr="00554764">
        <w:rPr>
          <w:rFonts w:cs="Arial"/>
          <w:b/>
          <w:szCs w:val="22"/>
        </w:rPr>
        <w:t>:</w:t>
      </w:r>
    </w:p>
    <w:p w14:paraId="50884763" w14:textId="43659162" w:rsidR="00EA3B6A" w:rsidRDefault="004535A3" w:rsidP="00707E9C">
      <w:pPr>
        <w:pStyle w:val="Tekstpodstawowy"/>
        <w:numPr>
          <w:ilvl w:val="2"/>
          <w:numId w:val="10"/>
        </w:numPr>
        <w:spacing w:before="60"/>
        <w:ind w:left="1134" w:hanging="708"/>
        <w:jc w:val="both"/>
        <w:rPr>
          <w:rFonts w:cs="Arial"/>
          <w:szCs w:val="22"/>
        </w:rPr>
      </w:pPr>
      <w:r w:rsidRPr="00533266">
        <w:rPr>
          <w:rFonts w:cs="Arial"/>
          <w:szCs w:val="22"/>
        </w:rPr>
        <w:t xml:space="preserve">Wypełniony </w:t>
      </w:r>
      <w:r>
        <w:rPr>
          <w:rFonts w:cs="Arial"/>
          <w:szCs w:val="22"/>
        </w:rPr>
        <w:t xml:space="preserve">i podpisany </w:t>
      </w:r>
      <w:r w:rsidR="006F62D9">
        <w:rPr>
          <w:rFonts w:cs="Arial"/>
          <w:szCs w:val="22"/>
        </w:rPr>
        <w:t>f</w:t>
      </w:r>
      <w:r w:rsidR="002E6293" w:rsidRPr="00533266">
        <w:rPr>
          <w:rFonts w:cs="Arial"/>
          <w:szCs w:val="22"/>
        </w:rPr>
        <w:t xml:space="preserve">ormularz ofertowy dostępny w formie elektronicznej na Platformie </w:t>
      </w:r>
      <w:r w:rsidR="00BD2192">
        <w:rPr>
          <w:rFonts w:cs="Arial"/>
          <w:szCs w:val="22"/>
        </w:rPr>
        <w:t>Z</w:t>
      </w:r>
      <w:r w:rsidR="002E6293" w:rsidRPr="00533266">
        <w:rPr>
          <w:rFonts w:cs="Arial"/>
          <w:szCs w:val="22"/>
        </w:rPr>
        <w:t>akupowej Grupy TAURON</w:t>
      </w:r>
      <w:r w:rsidR="00AD542E">
        <w:rPr>
          <w:rFonts w:cs="Arial"/>
          <w:szCs w:val="22"/>
        </w:rPr>
        <w:t xml:space="preserve"> z poziomu zakładki Oferta.</w:t>
      </w:r>
    </w:p>
    <w:p w14:paraId="0F0DA9F2" w14:textId="51B5E79F" w:rsidR="006823DA" w:rsidRPr="00654904" w:rsidRDefault="006823DA" w:rsidP="00707E9C">
      <w:pPr>
        <w:pStyle w:val="Tekstpodstawowy"/>
        <w:numPr>
          <w:ilvl w:val="2"/>
          <w:numId w:val="10"/>
        </w:numPr>
        <w:spacing w:before="60"/>
        <w:ind w:left="1145"/>
        <w:jc w:val="both"/>
        <w:rPr>
          <w:rFonts w:cs="Arial"/>
          <w:color w:val="FF0000"/>
          <w:szCs w:val="22"/>
        </w:rPr>
      </w:pPr>
      <w:r w:rsidRPr="00A7357D">
        <w:rPr>
          <w:rFonts w:cs="Arial"/>
          <w:color w:val="FF0000"/>
        </w:rPr>
        <w:t xml:space="preserve">Pełnomocnictwo dla osoby posiadającej konto użytkownika na Platformie zakupowej Grupy TAURON do złożenia oferty w formie elektronicznej w imieniu Wykonawcy oraz złożenia oświadczeń woli (o ile nie wynika z innych dokumentów załączonych przez Wykonawcę). </w:t>
      </w:r>
      <w:r w:rsidR="00163877" w:rsidRPr="00654904">
        <w:rPr>
          <w:rFonts w:cs="Arial"/>
          <w:color w:val="FF0000"/>
        </w:rPr>
        <w:t>Sporządzone</w:t>
      </w:r>
      <w:r w:rsidRPr="00654904">
        <w:rPr>
          <w:rFonts w:cs="Arial"/>
          <w:color w:val="FF0000"/>
        </w:rPr>
        <w:t xml:space="preserve"> zgodnie z § 2 ust. 2 pkt 7 SWZ. </w:t>
      </w:r>
    </w:p>
    <w:p w14:paraId="2A873A90" w14:textId="13A4D0C8" w:rsidR="006823DA" w:rsidRDefault="006823DA" w:rsidP="00402F96">
      <w:pPr>
        <w:pStyle w:val="Tekstpodstawowy"/>
        <w:spacing w:before="60"/>
        <w:ind w:left="1145"/>
        <w:jc w:val="both"/>
        <w:rPr>
          <w:rFonts w:cs="Arial"/>
          <w:szCs w:val="22"/>
        </w:rPr>
      </w:pPr>
      <w:r w:rsidRPr="337A4ECB">
        <w:rPr>
          <w:rFonts w:cs="Arial"/>
        </w:rPr>
        <w:t>W przypadku złożenia oferty wspólnej, pełnomocnictwo lub inny dokument, z</w:t>
      </w:r>
      <w:r w:rsidR="00BE2708">
        <w:rPr>
          <w:rFonts w:cs="Arial"/>
        </w:rPr>
        <w:t> </w:t>
      </w:r>
      <w:r w:rsidRPr="337A4ECB">
        <w:rPr>
          <w:rFonts w:cs="Arial"/>
        </w:rPr>
        <w:t xml:space="preserve">którego wynika, że Wykonawcy ubiegający się wspólnie o udzielenie Zamówienia ustanowili pełnomocnika do reprezentowania ich w Postępowaniu o udzielenie niniejszego Zamówienia lub do reprezentowania ich w Postępowaniu oraz do zawarcia umowy. </w:t>
      </w:r>
    </w:p>
    <w:p w14:paraId="4112B718" w14:textId="0B70AA6F" w:rsidR="00D83B56" w:rsidRPr="007D5F44" w:rsidRDefault="00DB07B1" w:rsidP="00707E9C">
      <w:pPr>
        <w:pStyle w:val="Tekstpodstawowy"/>
        <w:numPr>
          <w:ilvl w:val="2"/>
          <w:numId w:val="10"/>
        </w:numPr>
        <w:spacing w:before="60"/>
        <w:ind w:left="1134" w:hanging="708"/>
        <w:jc w:val="both"/>
        <w:rPr>
          <w:rFonts w:eastAsia="Arial" w:cs="Arial"/>
          <w:i/>
          <w:iCs/>
        </w:rPr>
      </w:pPr>
      <w:r w:rsidRPr="00BB2BFE">
        <w:rPr>
          <w:rFonts w:eastAsia="Arial" w:cs="Arial"/>
        </w:rPr>
        <w:lastRenderedPageBreak/>
        <w:t>Dokumenty i oświadczenia</w:t>
      </w:r>
      <w:r w:rsidR="005B3334" w:rsidRPr="00BB2BFE">
        <w:rPr>
          <w:rFonts w:eastAsia="Arial" w:cs="Arial"/>
        </w:rPr>
        <w:t xml:space="preserve">, które </w:t>
      </w:r>
      <w:r w:rsidR="002643D2" w:rsidRPr="00BB2BFE">
        <w:rPr>
          <w:rFonts w:eastAsia="Arial" w:cs="Arial"/>
        </w:rPr>
        <w:t xml:space="preserve">zostały wymienione na Platformie </w:t>
      </w:r>
      <w:r w:rsidR="00BD2192" w:rsidRPr="00BB2BFE">
        <w:rPr>
          <w:rFonts w:eastAsia="Arial" w:cs="Arial"/>
        </w:rPr>
        <w:t>Z</w:t>
      </w:r>
      <w:r w:rsidR="002643D2" w:rsidRPr="00BB2BFE">
        <w:rPr>
          <w:rFonts w:eastAsia="Arial" w:cs="Arial"/>
        </w:rPr>
        <w:t>akupowej</w:t>
      </w:r>
      <w:r w:rsidR="00BD2192" w:rsidRPr="00BB2BFE">
        <w:rPr>
          <w:rFonts w:cs="Arial"/>
          <w:szCs w:val="22"/>
        </w:rPr>
        <w:t xml:space="preserve">, </w:t>
      </w:r>
      <w:r w:rsidR="00B14223" w:rsidRPr="00BB2BFE">
        <w:rPr>
          <w:rFonts w:cs="Arial"/>
          <w:szCs w:val="22"/>
        </w:rPr>
        <w:t>wymagane na etapie składania ofert:</w:t>
      </w:r>
    </w:p>
    <w:p w14:paraId="02C405A7" w14:textId="5E446E16" w:rsidR="008D144E" w:rsidRDefault="006B1D05" w:rsidP="00273D70">
      <w:pPr>
        <w:pStyle w:val="Tekstpodstawowy"/>
        <w:numPr>
          <w:ilvl w:val="3"/>
          <w:numId w:val="20"/>
        </w:numPr>
        <w:tabs>
          <w:tab w:val="clear" w:pos="1495"/>
        </w:tabs>
        <w:spacing w:before="60"/>
        <w:ind w:left="1418" w:hanging="426"/>
        <w:jc w:val="both"/>
        <w:rPr>
          <w:rFonts w:cs="Arial"/>
          <w:szCs w:val="22"/>
        </w:rPr>
      </w:pPr>
      <w:r w:rsidRPr="006B1D05">
        <w:rPr>
          <w:rFonts w:cs="Arial"/>
          <w:szCs w:val="22"/>
        </w:rPr>
        <w:t xml:space="preserve">Oświadczenia Wykonawcy (wg elektronicznych formularzy dostępnych </w:t>
      </w:r>
      <w:r w:rsidR="00D43954">
        <w:rPr>
          <w:rFonts w:cs="Arial"/>
          <w:szCs w:val="22"/>
        </w:rPr>
        <w:br/>
      </w:r>
      <w:r w:rsidRPr="006B1D05">
        <w:rPr>
          <w:rFonts w:cs="Arial"/>
          <w:szCs w:val="22"/>
        </w:rPr>
        <w:t>w SWOZ)</w:t>
      </w:r>
      <w:r w:rsidR="000A0FCD">
        <w:rPr>
          <w:rFonts w:cs="Arial"/>
          <w:szCs w:val="22"/>
        </w:rPr>
        <w:t>.</w:t>
      </w:r>
    </w:p>
    <w:p w14:paraId="7D37B4C4" w14:textId="105E84CF" w:rsidR="008C18B1" w:rsidRPr="005D77A5" w:rsidRDefault="005D77A5" w:rsidP="008C18B1">
      <w:pPr>
        <w:pStyle w:val="Tekstpodstawowy"/>
        <w:numPr>
          <w:ilvl w:val="3"/>
          <w:numId w:val="20"/>
        </w:numPr>
        <w:tabs>
          <w:tab w:val="clear" w:pos="1495"/>
        </w:tabs>
        <w:spacing w:before="60"/>
        <w:ind w:left="1418" w:hanging="426"/>
        <w:jc w:val="both"/>
        <w:rPr>
          <w:rFonts w:cs="Arial"/>
          <w:szCs w:val="22"/>
        </w:rPr>
      </w:pPr>
      <w:r w:rsidRPr="00533266">
        <w:rPr>
          <w:rFonts w:cs="Arial"/>
          <w:szCs w:val="22"/>
        </w:rPr>
        <w:t>Wypełniony</w:t>
      </w:r>
      <w:r w:rsidR="00E95C30">
        <w:rPr>
          <w:rFonts w:cs="Arial"/>
          <w:szCs w:val="22"/>
        </w:rPr>
        <w:t xml:space="preserve"> dla Części dla której składana jest oferta </w:t>
      </w:r>
      <w:r w:rsidRPr="00533266">
        <w:rPr>
          <w:rFonts w:cs="Arial"/>
          <w:szCs w:val="22"/>
        </w:rPr>
        <w:t xml:space="preserve"> </w:t>
      </w:r>
      <w:r>
        <w:rPr>
          <w:rFonts w:cs="Arial"/>
          <w:szCs w:val="22"/>
        </w:rPr>
        <w:t xml:space="preserve">i podpisany </w:t>
      </w:r>
      <w:r w:rsidR="008C18B1" w:rsidRPr="005D77A5">
        <w:rPr>
          <w:rFonts w:cs="Arial"/>
        </w:rPr>
        <w:t xml:space="preserve">Formularz Wyceny </w:t>
      </w:r>
      <w:r>
        <w:rPr>
          <w:rFonts w:cs="Arial"/>
        </w:rPr>
        <w:t xml:space="preserve">- </w:t>
      </w:r>
      <w:r w:rsidR="00D256B5" w:rsidRPr="005D77A5">
        <w:rPr>
          <w:rFonts w:cs="Arial"/>
          <w:b/>
          <w:bCs/>
          <w:szCs w:val="22"/>
        </w:rPr>
        <w:t>Załącznik</w:t>
      </w:r>
      <w:r w:rsidR="008D144E" w:rsidRPr="005D77A5">
        <w:rPr>
          <w:rFonts w:cs="Arial"/>
          <w:b/>
          <w:bCs/>
          <w:szCs w:val="22"/>
        </w:rPr>
        <w:t xml:space="preserve"> </w:t>
      </w:r>
      <w:r w:rsidR="00D256B5" w:rsidRPr="005D77A5">
        <w:rPr>
          <w:rFonts w:cs="Arial"/>
          <w:b/>
          <w:bCs/>
          <w:szCs w:val="22"/>
        </w:rPr>
        <w:t>nr 2 do SWZ</w:t>
      </w:r>
      <w:r w:rsidR="00D256B5" w:rsidRPr="005D77A5">
        <w:rPr>
          <w:rFonts w:cs="Arial"/>
          <w:szCs w:val="22"/>
        </w:rPr>
        <w:t xml:space="preserve"> </w:t>
      </w:r>
      <w:r w:rsidR="00D256B5" w:rsidRPr="005D77A5">
        <w:rPr>
          <w:rFonts w:cs="Arial"/>
          <w:b/>
          <w:szCs w:val="22"/>
        </w:rPr>
        <w:t xml:space="preserve">– załączyć jako </w:t>
      </w:r>
      <w:r w:rsidR="00D256B5" w:rsidRPr="005D77A5">
        <w:rPr>
          <w:rFonts w:cs="Arial"/>
          <w:b/>
          <w:szCs w:val="22"/>
          <w:u w:val="single"/>
        </w:rPr>
        <w:t>Załącznik nr 1</w:t>
      </w:r>
      <w:r w:rsidR="00D256B5" w:rsidRPr="005D77A5">
        <w:rPr>
          <w:rFonts w:cs="Arial"/>
          <w:b/>
          <w:szCs w:val="22"/>
        </w:rPr>
        <w:t xml:space="preserve"> do oferty elektronicznej</w:t>
      </w:r>
      <w:r w:rsidR="00D256B5" w:rsidRPr="005D77A5">
        <w:rPr>
          <w:rFonts w:cs="Arial"/>
          <w:szCs w:val="22"/>
        </w:rPr>
        <w:t xml:space="preserve">. </w:t>
      </w:r>
    </w:p>
    <w:p w14:paraId="4875BA0E" w14:textId="3E1BA265" w:rsidR="00752C7C" w:rsidRPr="00752C7C" w:rsidRDefault="005D77A5" w:rsidP="00752C7C">
      <w:pPr>
        <w:pStyle w:val="Tekstpodstawowy"/>
        <w:numPr>
          <w:ilvl w:val="3"/>
          <w:numId w:val="20"/>
        </w:numPr>
        <w:tabs>
          <w:tab w:val="clear" w:pos="1495"/>
        </w:tabs>
        <w:spacing w:before="60"/>
        <w:ind w:left="1418" w:hanging="426"/>
        <w:contextualSpacing/>
        <w:jc w:val="both"/>
        <w:rPr>
          <w:rFonts w:cs="Arial"/>
        </w:rPr>
      </w:pPr>
      <w:r w:rsidRPr="004E1528">
        <w:rPr>
          <w:rFonts w:cs="Arial"/>
          <w:szCs w:val="22"/>
        </w:rPr>
        <w:t>Wypełnione</w:t>
      </w:r>
      <w:r w:rsidR="00D01BA3">
        <w:rPr>
          <w:rFonts w:cs="Arial"/>
          <w:szCs w:val="22"/>
        </w:rPr>
        <w:t xml:space="preserve"> dla</w:t>
      </w:r>
      <w:r w:rsidRPr="004E1528">
        <w:rPr>
          <w:rFonts w:cs="Arial"/>
          <w:szCs w:val="22"/>
        </w:rPr>
        <w:t xml:space="preserve"> </w:t>
      </w:r>
      <w:r w:rsidR="00D01BA3">
        <w:rPr>
          <w:rFonts w:cs="Arial"/>
          <w:szCs w:val="22"/>
        </w:rPr>
        <w:t>Części dla której składana jest oferta</w:t>
      </w:r>
      <w:r w:rsidR="00D01BA3" w:rsidRPr="00533266">
        <w:rPr>
          <w:rFonts w:cs="Arial"/>
          <w:szCs w:val="22"/>
        </w:rPr>
        <w:t xml:space="preserve"> </w:t>
      </w:r>
      <w:r w:rsidRPr="004E1528">
        <w:rPr>
          <w:rFonts w:cs="Arial"/>
          <w:szCs w:val="22"/>
        </w:rPr>
        <w:t xml:space="preserve">i podpisane - </w:t>
      </w:r>
      <w:r w:rsidR="008C18B1" w:rsidRPr="004E1528">
        <w:t xml:space="preserve">Oświadczenie dotyczące spełnienia wymagań specyfikacji </w:t>
      </w:r>
      <w:r w:rsidR="00D82D82" w:rsidRPr="004E1528">
        <w:rPr>
          <w:rFonts w:cs="Arial"/>
          <w:b/>
          <w:bCs/>
        </w:rPr>
        <w:t xml:space="preserve">Załącznik nr 3 do SWZ – załączyć jako </w:t>
      </w:r>
      <w:r w:rsidR="00D82D82" w:rsidRPr="004E1528">
        <w:rPr>
          <w:rFonts w:cs="Arial"/>
          <w:b/>
          <w:bCs/>
          <w:u w:val="single"/>
        </w:rPr>
        <w:t>Załącznik nr 2</w:t>
      </w:r>
      <w:r w:rsidR="00D82D82" w:rsidRPr="004E1528">
        <w:rPr>
          <w:rFonts w:cs="Arial"/>
          <w:b/>
          <w:bCs/>
        </w:rPr>
        <w:t xml:space="preserve"> do oferty elektronicznej.</w:t>
      </w:r>
    </w:p>
    <w:p w14:paraId="3BF9B7AE" w14:textId="77777777" w:rsidR="00752C7C" w:rsidRPr="00752C7C" w:rsidRDefault="006B1D05" w:rsidP="00752C7C">
      <w:pPr>
        <w:pStyle w:val="Tekstpodstawowy"/>
        <w:numPr>
          <w:ilvl w:val="3"/>
          <w:numId w:val="20"/>
        </w:numPr>
        <w:tabs>
          <w:tab w:val="clear" w:pos="1495"/>
        </w:tabs>
        <w:spacing w:before="240"/>
        <w:ind w:left="1417" w:hanging="425"/>
        <w:jc w:val="both"/>
        <w:rPr>
          <w:rFonts w:cs="Arial"/>
        </w:rPr>
      </w:pPr>
      <w:r w:rsidRPr="00752C7C">
        <w:rPr>
          <w:rFonts w:cs="Arial"/>
        </w:rPr>
        <w:t xml:space="preserve">Zaświadczenie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t>
      </w:r>
      <w:r w:rsidR="00D43954" w:rsidRPr="00752C7C">
        <w:rPr>
          <w:rFonts w:cs="Arial"/>
        </w:rPr>
        <w:br/>
      </w:r>
      <w:r w:rsidRPr="00752C7C">
        <w:rPr>
          <w:rFonts w:cs="Arial"/>
        </w:rPr>
        <w:t>w szczególności uzyskał przewidziane prawem zwolnienie, odroczenie lub rozłożenie na raty zaległych płatności lub wstrzymanie w całości wykonania decyzji właściwego organu</w:t>
      </w:r>
      <w:r w:rsidR="00D83B56" w:rsidRPr="00752C7C">
        <w:rPr>
          <w:rFonts w:cs="Arial"/>
        </w:rPr>
        <w:t xml:space="preserve"> – </w:t>
      </w:r>
      <w:r w:rsidR="00D83B56" w:rsidRPr="00752C7C">
        <w:rPr>
          <w:rFonts w:cs="Arial"/>
          <w:b/>
          <w:bCs/>
        </w:rPr>
        <w:t xml:space="preserve">załączyć jako </w:t>
      </w:r>
      <w:r w:rsidR="00D83B56" w:rsidRPr="00752C7C">
        <w:rPr>
          <w:rFonts w:cs="Arial"/>
          <w:b/>
          <w:bCs/>
          <w:u w:val="single"/>
        </w:rPr>
        <w:t xml:space="preserve">Załącznik nr </w:t>
      </w:r>
      <w:r w:rsidR="007C66B5" w:rsidRPr="00752C7C">
        <w:rPr>
          <w:rFonts w:cs="Arial"/>
          <w:b/>
          <w:bCs/>
          <w:u w:val="single"/>
        </w:rPr>
        <w:t>3</w:t>
      </w:r>
      <w:r w:rsidR="00D83B56" w:rsidRPr="00752C7C">
        <w:rPr>
          <w:rFonts w:cs="Arial"/>
          <w:b/>
          <w:bCs/>
        </w:rPr>
        <w:t xml:space="preserve"> do oferty elektronicznej.</w:t>
      </w:r>
    </w:p>
    <w:p w14:paraId="5407148C" w14:textId="77777777" w:rsidR="00752C7C" w:rsidRPr="00752C7C" w:rsidRDefault="006B1D05" w:rsidP="00752C7C">
      <w:pPr>
        <w:pStyle w:val="Tekstpodstawowy"/>
        <w:numPr>
          <w:ilvl w:val="3"/>
          <w:numId w:val="20"/>
        </w:numPr>
        <w:tabs>
          <w:tab w:val="clear" w:pos="1495"/>
        </w:tabs>
        <w:spacing w:before="240"/>
        <w:ind w:left="1417" w:hanging="425"/>
        <w:jc w:val="both"/>
        <w:rPr>
          <w:rFonts w:cs="Arial"/>
        </w:rPr>
      </w:pPr>
      <w:r w:rsidRPr="00752C7C">
        <w:rPr>
          <w:rFonts w:cs="Arial"/>
        </w:rPr>
        <w:t>Zaświadczenie właściwego naczelnika urzędu skarbowego potwierdzające, że Wykonawca nie zalega z opłacaniem podatków, wystawione nie wcześniej niż 3 miesiące przed upływem terminu składania ofert albo wniosków o dopuszczenie do udziału w postępowaniu, lub inny dokument potwierdzający, że Wykonawca zawarł porozumienie z właściwym organem podatkowym w sprawie spłat tych należności wraz z ewentualnymi odsetkami lub grzywnami, w</w:t>
      </w:r>
      <w:r w:rsidR="00BE553F" w:rsidRPr="00752C7C">
        <w:rPr>
          <w:rFonts w:cs="Arial"/>
        </w:rPr>
        <w:t> </w:t>
      </w:r>
      <w:r w:rsidRPr="00752C7C">
        <w:rPr>
          <w:rFonts w:cs="Arial"/>
        </w:rPr>
        <w:t>szczególności uzyskał przewidziane prawem zwolnienie, odroczenie lub rozłożenie na raty zaległych płatności lub wstrzymanie w całości wykonania decyzji właściwego organu</w:t>
      </w:r>
      <w:r w:rsidR="00D83B56" w:rsidRPr="00752C7C">
        <w:rPr>
          <w:rFonts w:cs="Arial"/>
        </w:rPr>
        <w:t xml:space="preserve"> – </w:t>
      </w:r>
      <w:r w:rsidR="00D83B56" w:rsidRPr="00752C7C">
        <w:rPr>
          <w:rFonts w:cs="Arial"/>
          <w:b/>
          <w:bCs/>
        </w:rPr>
        <w:t xml:space="preserve">załączyć jako </w:t>
      </w:r>
      <w:r w:rsidR="00D83B56" w:rsidRPr="00752C7C">
        <w:rPr>
          <w:rFonts w:cs="Arial"/>
          <w:b/>
          <w:bCs/>
          <w:u w:val="single"/>
        </w:rPr>
        <w:t xml:space="preserve">Załącznik nr </w:t>
      </w:r>
      <w:r w:rsidR="007C66B5" w:rsidRPr="00752C7C">
        <w:rPr>
          <w:rFonts w:cs="Arial"/>
          <w:b/>
          <w:bCs/>
          <w:u w:val="single"/>
        </w:rPr>
        <w:t>4</w:t>
      </w:r>
      <w:r w:rsidR="00D83B56" w:rsidRPr="00752C7C">
        <w:rPr>
          <w:rFonts w:cs="Arial"/>
          <w:b/>
          <w:bCs/>
        </w:rPr>
        <w:t xml:space="preserve"> do oferty elektronicznej.</w:t>
      </w:r>
    </w:p>
    <w:p w14:paraId="43B5363C" w14:textId="77777777" w:rsidR="00752C7C" w:rsidRPr="00752C7C" w:rsidRDefault="006B1D05" w:rsidP="00752C7C">
      <w:pPr>
        <w:pStyle w:val="Tekstpodstawowy"/>
        <w:numPr>
          <w:ilvl w:val="3"/>
          <w:numId w:val="20"/>
        </w:numPr>
        <w:tabs>
          <w:tab w:val="clear" w:pos="1495"/>
        </w:tabs>
        <w:spacing w:before="240"/>
        <w:ind w:left="1417" w:hanging="425"/>
        <w:jc w:val="both"/>
        <w:rPr>
          <w:rFonts w:cs="Arial"/>
        </w:rPr>
      </w:pPr>
      <w:r w:rsidRPr="00752C7C">
        <w:rPr>
          <w:rFonts w:cs="Arial"/>
        </w:rPr>
        <w:t>Zaświadczenie z banku, w którym prowadzony jest rachunek bankowy Wykonawcy, na który nastąpi zapłata należności, przedmiotowe zaświadczenie wymagane jest wyłącznie od podmiotów niebędących podatnikami VAT oraz podmiotów posiadających siedzibę poza terytorium Rzeczpospolitej, które nie zarejestrowały się jako podatnik podatku VAT na terytorium Rzeczpospolitej Polski</w:t>
      </w:r>
      <w:r w:rsidR="00D83B56" w:rsidRPr="00752C7C">
        <w:rPr>
          <w:rFonts w:cs="Arial"/>
        </w:rPr>
        <w:t xml:space="preserve"> – </w:t>
      </w:r>
      <w:r w:rsidR="00D83B56" w:rsidRPr="00752C7C">
        <w:rPr>
          <w:rFonts w:cs="Arial"/>
          <w:b/>
          <w:bCs/>
        </w:rPr>
        <w:t xml:space="preserve">załączyć jako </w:t>
      </w:r>
      <w:r w:rsidR="00D83B56" w:rsidRPr="00752C7C">
        <w:rPr>
          <w:rFonts w:cs="Arial"/>
          <w:b/>
          <w:bCs/>
          <w:u w:val="single"/>
        </w:rPr>
        <w:t xml:space="preserve">Załącznik nr </w:t>
      </w:r>
      <w:r w:rsidR="007C66B5" w:rsidRPr="00752C7C">
        <w:rPr>
          <w:rFonts w:cs="Arial"/>
          <w:b/>
          <w:bCs/>
          <w:u w:val="single"/>
        </w:rPr>
        <w:t>5</w:t>
      </w:r>
      <w:r w:rsidR="00D83B56" w:rsidRPr="00752C7C">
        <w:rPr>
          <w:rFonts w:cs="Arial"/>
          <w:b/>
          <w:bCs/>
        </w:rPr>
        <w:t xml:space="preserve"> do oferty elektronicznej.</w:t>
      </w:r>
      <w:r w:rsidR="005D77A5" w:rsidRPr="00752C7C">
        <w:rPr>
          <w:rFonts w:cs="Arial"/>
          <w:b/>
          <w:bCs/>
        </w:rPr>
        <w:t xml:space="preserve"> (jeżeli dotyczy)</w:t>
      </w:r>
    </w:p>
    <w:p w14:paraId="6A4CF07E" w14:textId="2D511161" w:rsidR="00752C7C" w:rsidRDefault="00306A9E" w:rsidP="00752C7C">
      <w:pPr>
        <w:pStyle w:val="Tekstpodstawowy"/>
        <w:numPr>
          <w:ilvl w:val="3"/>
          <w:numId w:val="20"/>
        </w:numPr>
        <w:tabs>
          <w:tab w:val="clear" w:pos="1495"/>
        </w:tabs>
        <w:spacing w:before="240"/>
        <w:ind w:left="1417" w:hanging="425"/>
        <w:jc w:val="both"/>
        <w:rPr>
          <w:rFonts w:cs="Arial"/>
        </w:rPr>
      </w:pPr>
      <w:r w:rsidRPr="00752C7C">
        <w:rPr>
          <w:rFonts w:cs="Arial"/>
        </w:rPr>
        <w:t xml:space="preserve">Jeżeli Wykonawca ma siedzibę lub miejsce zamieszkania poza terytorium Rzeczypospolitej Polskiej, zamiast dokumentu rejestrowego potwierdzającego prowadzenie działalności gospodarczej oraz dokumentów wskazanych w §2 ust. 1 pkt. </w:t>
      </w:r>
      <w:r w:rsidR="00752C7C">
        <w:rPr>
          <w:rFonts w:cs="Arial"/>
        </w:rPr>
        <w:t>3</w:t>
      </w:r>
      <w:r w:rsidRPr="00752C7C">
        <w:rPr>
          <w:rFonts w:cs="Arial"/>
        </w:rPr>
        <w:t>) lit. d), 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99FAC0E" w14:textId="0956EE64" w:rsidR="00E96AEA" w:rsidRPr="00752C7C" w:rsidRDefault="00306A9E" w:rsidP="00752C7C">
      <w:pPr>
        <w:pStyle w:val="Tekstpodstawowy"/>
        <w:numPr>
          <w:ilvl w:val="3"/>
          <w:numId w:val="20"/>
        </w:numPr>
        <w:tabs>
          <w:tab w:val="clear" w:pos="1495"/>
        </w:tabs>
        <w:spacing w:before="240"/>
        <w:ind w:left="1417" w:hanging="425"/>
        <w:jc w:val="both"/>
        <w:rPr>
          <w:rFonts w:cs="Arial"/>
        </w:rPr>
      </w:pPr>
      <w:r w:rsidRPr="00752C7C">
        <w:rPr>
          <w:rFonts w:cs="Arial"/>
        </w:rPr>
        <w:t xml:space="preserve">Jeżeli w kraju, w którym Wykonawca ma siedzibę lub miejsce zamieszkania lub miejsce zamieszkania ma osoba, której dokument dotyczy, nie wydaje się  dokumentu rejestrowego potwierdzającego prowadzenie działalności gospodarczej oraz dokumentów wskazanych w §2 ust. 1 pkt. </w:t>
      </w:r>
      <w:r w:rsidR="00752C7C">
        <w:rPr>
          <w:rFonts w:cs="Arial"/>
        </w:rPr>
        <w:t>3</w:t>
      </w:r>
      <w:r w:rsidRPr="00752C7C">
        <w:rPr>
          <w:rFonts w:cs="Arial"/>
        </w:rPr>
        <w:t xml:space="preserve">) lit. d), e) zastępuje się je dokumentem zawierającym odpowiednio oświadczenie </w:t>
      </w:r>
      <w:r w:rsidRPr="00752C7C">
        <w:rPr>
          <w:rFonts w:cs="Arial"/>
        </w:rPr>
        <w:lastRenderedPageBreak/>
        <w:t>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E96AEA" w:rsidRPr="00752C7C">
        <w:rPr>
          <w:rFonts w:cs="Arial"/>
        </w:rPr>
        <w:t>.</w:t>
      </w:r>
    </w:p>
    <w:p w14:paraId="792FEFE8" w14:textId="77777777" w:rsidR="005D77A5" w:rsidRPr="007D5F44" w:rsidRDefault="005D77A5" w:rsidP="005D77A5">
      <w:pPr>
        <w:spacing w:after="120"/>
        <w:ind w:left="1418"/>
        <w:jc w:val="both"/>
        <w:rPr>
          <w:rFonts w:cs="Arial"/>
        </w:rPr>
      </w:pP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517D94D9" w:rsidR="00821E24" w:rsidRPr="00554764" w:rsidRDefault="00B00B47" w:rsidP="00707E9C">
      <w:pPr>
        <w:pStyle w:val="Tekstpodstawowy"/>
        <w:numPr>
          <w:ilvl w:val="0"/>
          <w:numId w:val="13"/>
        </w:numPr>
        <w:spacing w:before="80" w:after="80"/>
        <w:ind w:left="992"/>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583794">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w:t>
      </w:r>
      <w:r w:rsidR="00F10714">
        <w:rPr>
          <w:rFonts w:cs="Arial"/>
          <w:szCs w:val="22"/>
        </w:rPr>
        <w:t xml:space="preserve"> ceny</w:t>
      </w:r>
      <w:r w:rsidR="00F71685" w:rsidRPr="00554764">
        <w:rPr>
          <w:rFonts w:cs="Arial"/>
          <w:szCs w:val="22"/>
        </w:rPr>
        <w:t xml:space="preserve"> </w:t>
      </w:r>
      <w:r w:rsidRPr="00554764">
        <w:rPr>
          <w:rFonts w:cs="Arial"/>
          <w:szCs w:val="22"/>
        </w:rPr>
        <w:t>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707E9C">
      <w:pPr>
        <w:pStyle w:val="Tekstpodstawowy"/>
        <w:numPr>
          <w:ilvl w:val="0"/>
          <w:numId w:val="13"/>
        </w:numPr>
        <w:spacing w:before="80" w:after="80"/>
        <w:ind w:left="992"/>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0A877E2B" w14:textId="77777777" w:rsidR="00BE5C84" w:rsidRPr="00554764" w:rsidRDefault="00BE5C84" w:rsidP="00BE5C84">
      <w:pPr>
        <w:pStyle w:val="Tekstpodstawowy"/>
        <w:numPr>
          <w:ilvl w:val="0"/>
          <w:numId w:val="13"/>
        </w:numPr>
        <w:spacing w:before="80" w:after="80"/>
        <w:ind w:left="992"/>
        <w:jc w:val="both"/>
        <w:rPr>
          <w:rFonts w:cs="Arial"/>
          <w:szCs w:val="22"/>
        </w:rPr>
      </w:pPr>
      <w:r w:rsidRPr="00554764">
        <w:rPr>
          <w:rFonts w:cs="Arial"/>
          <w:szCs w:val="22"/>
        </w:rPr>
        <w:t>Każdy Wykonawca może złożyć tylko jedną ofertę</w:t>
      </w:r>
      <w:r>
        <w:rPr>
          <w:rFonts w:cs="Arial"/>
          <w:szCs w:val="22"/>
        </w:rPr>
        <w:t>.</w:t>
      </w:r>
    </w:p>
    <w:p w14:paraId="5F8E2A72" w14:textId="17F71D8B" w:rsidR="008E2DDB" w:rsidRDefault="008E2DDB" w:rsidP="00707E9C">
      <w:pPr>
        <w:pStyle w:val="Tekstpodstawowy"/>
        <w:numPr>
          <w:ilvl w:val="0"/>
          <w:numId w:val="13"/>
        </w:numPr>
        <w:spacing w:before="80" w:after="80"/>
        <w:ind w:left="992"/>
        <w:jc w:val="both"/>
        <w:rPr>
          <w:rFonts w:cs="Arial"/>
          <w:bCs/>
          <w:szCs w:val="22"/>
        </w:rPr>
      </w:pPr>
      <w:r w:rsidRPr="00554764">
        <w:rPr>
          <w:rFonts w:cs="Arial"/>
          <w:szCs w:val="22"/>
        </w:rPr>
        <w:t>Wykonawca ponosi wszelkie koszty związane z przygotowaniem i złożeniem oferty.</w:t>
      </w:r>
    </w:p>
    <w:p w14:paraId="5F8E2A73" w14:textId="05822AAE" w:rsidR="00B00B47" w:rsidRPr="009C46C2" w:rsidRDefault="000A5BE8" w:rsidP="00707E9C">
      <w:pPr>
        <w:pStyle w:val="Tekstpodstawowy"/>
        <w:numPr>
          <w:ilvl w:val="0"/>
          <w:numId w:val="13"/>
        </w:numPr>
        <w:spacing w:before="80" w:after="80"/>
        <w:ind w:left="992"/>
        <w:jc w:val="both"/>
        <w:rPr>
          <w:rFonts w:cs="Arial"/>
        </w:rPr>
      </w:pPr>
      <w:r w:rsidRPr="0F6DB97D">
        <w:rPr>
          <w:rFonts w:cs="Arial"/>
        </w:rPr>
        <w:t xml:space="preserve">Ofertę składa się w formie elektronicznej za pośrednictwem Platformy </w:t>
      </w:r>
      <w:r w:rsidR="00583794">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dostępnych po zal</w:t>
      </w:r>
      <w:r w:rsidR="000E127A">
        <w:rPr>
          <w:rFonts w:cs="Arial"/>
        </w:rPr>
        <w:t>ogowaniu na konto użytkownika i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10CDEDF4" w:rsidR="00357C41" w:rsidRPr="00824CD7" w:rsidRDefault="00357C41" w:rsidP="00707E9C">
      <w:pPr>
        <w:pStyle w:val="Tekstpodstawowy"/>
        <w:numPr>
          <w:ilvl w:val="0"/>
          <w:numId w:val="13"/>
        </w:numPr>
        <w:spacing w:before="80" w:after="80"/>
        <w:ind w:left="992"/>
        <w:jc w:val="both"/>
        <w:rPr>
          <w:rFonts w:cs="Arial"/>
          <w:b/>
          <w:szCs w:val="22"/>
        </w:rPr>
      </w:pPr>
      <w:r w:rsidRPr="00824CD7">
        <w:rPr>
          <w:rFonts w:cs="Arial"/>
          <w:b/>
          <w:bCs/>
          <w:szCs w:val="22"/>
        </w:rPr>
        <w:t>Oferta musi zawierać prawidłowo wypełnione wszystkie obowiązkowe pola formularzy elektronicznych oraz załączon</w:t>
      </w:r>
      <w:r w:rsidR="00824CD7">
        <w:rPr>
          <w:rFonts w:cs="Arial"/>
          <w:b/>
          <w:bCs/>
          <w:szCs w:val="22"/>
        </w:rPr>
        <w:t>e skany wszystkich wymaganych w </w:t>
      </w:r>
      <w:r w:rsidRPr="00824CD7">
        <w:rPr>
          <w:rFonts w:cs="Arial"/>
          <w:b/>
          <w:bCs/>
          <w:szCs w:val="22"/>
        </w:rPr>
        <w:t xml:space="preserve">Specyfikacji </w:t>
      </w:r>
      <w:r w:rsidR="000E127A" w:rsidRPr="00824CD7">
        <w:rPr>
          <w:rFonts w:cs="Arial"/>
          <w:b/>
          <w:bCs/>
          <w:szCs w:val="22"/>
        </w:rPr>
        <w:t>i w </w:t>
      </w:r>
      <w:r w:rsidR="00F471D1" w:rsidRPr="00824CD7">
        <w:rPr>
          <w:rFonts w:cs="Arial"/>
          <w:b/>
          <w:bCs/>
          <w:szCs w:val="22"/>
        </w:rPr>
        <w:t xml:space="preserve">formularzu ofertowym oświadczeń i </w:t>
      </w:r>
      <w:r w:rsidRPr="00824CD7">
        <w:rPr>
          <w:rFonts w:cs="Arial"/>
          <w:b/>
          <w:bCs/>
          <w:szCs w:val="22"/>
        </w:rPr>
        <w:t>dokumentów</w:t>
      </w:r>
      <w:r w:rsidR="00F471D1" w:rsidRPr="00824CD7">
        <w:rPr>
          <w:rFonts w:cs="Arial"/>
          <w:b/>
          <w:bCs/>
          <w:szCs w:val="22"/>
        </w:rPr>
        <w:t xml:space="preserve"> </w:t>
      </w:r>
      <w:r w:rsidRPr="00824CD7">
        <w:rPr>
          <w:rFonts w:cs="Arial"/>
          <w:b/>
          <w:bCs/>
          <w:szCs w:val="22"/>
        </w:rPr>
        <w:t xml:space="preserve">- pliki pdf (wielkość jednego pliku max </w:t>
      </w:r>
      <w:r w:rsidR="00AE3A5A" w:rsidRPr="00824CD7">
        <w:rPr>
          <w:rFonts w:cs="Arial"/>
          <w:b/>
          <w:bCs/>
          <w:szCs w:val="22"/>
        </w:rPr>
        <w:t>2 GB</w:t>
      </w:r>
      <w:r w:rsidRPr="00824CD7">
        <w:rPr>
          <w:rFonts w:cs="Arial"/>
          <w:b/>
          <w:bCs/>
          <w:szCs w:val="22"/>
        </w:rPr>
        <w:t xml:space="preserve">). </w:t>
      </w:r>
    </w:p>
    <w:p w14:paraId="5F8E2A75" w14:textId="50870032" w:rsidR="00B00B47" w:rsidRPr="00F17330" w:rsidRDefault="00B00B47" w:rsidP="00707E9C">
      <w:pPr>
        <w:pStyle w:val="Tekstpodstawowy"/>
        <w:numPr>
          <w:ilvl w:val="0"/>
          <w:numId w:val="13"/>
        </w:numPr>
        <w:spacing w:before="80" w:after="80"/>
        <w:ind w:left="992"/>
        <w:jc w:val="both"/>
        <w:rPr>
          <w:rFonts w:cs="Arial"/>
          <w:bCs/>
          <w:szCs w:val="22"/>
        </w:rPr>
      </w:pPr>
      <w:r w:rsidRPr="00F17330">
        <w:rPr>
          <w:rFonts w:cs="Arial"/>
          <w:bCs/>
          <w:szCs w:val="22"/>
        </w:rPr>
        <w:t xml:space="preserve">Oferta winna być napisana w języku polskim, sporządzona na formularzach </w:t>
      </w:r>
      <w:r w:rsidR="008D63A8" w:rsidRPr="00F17330">
        <w:rPr>
          <w:rFonts w:cs="Arial"/>
          <w:bCs/>
          <w:szCs w:val="22"/>
        </w:rPr>
        <w:t xml:space="preserve">elektronicznych dostępnych na Platformie </w:t>
      </w:r>
      <w:r w:rsidR="00AB434A" w:rsidRPr="00F17330">
        <w:rPr>
          <w:rFonts w:cs="Arial"/>
          <w:bCs/>
          <w:szCs w:val="22"/>
        </w:rPr>
        <w:t>z</w:t>
      </w:r>
      <w:r w:rsidR="008D63A8" w:rsidRPr="00F17330">
        <w:rPr>
          <w:rFonts w:cs="Arial"/>
          <w:bCs/>
          <w:szCs w:val="22"/>
        </w:rPr>
        <w:t>akupowej Grupy TAURON.</w:t>
      </w:r>
      <w:r w:rsidR="0060404E" w:rsidRPr="00F17330">
        <w:rPr>
          <w:rFonts w:cs="Arial"/>
          <w:bCs/>
          <w:szCs w:val="22"/>
        </w:rPr>
        <w:t xml:space="preserve"> Dokumenty i</w:t>
      </w:r>
      <w:r w:rsidR="000E127A" w:rsidRPr="00F17330">
        <w:rPr>
          <w:rFonts w:cs="Arial"/>
          <w:bCs/>
          <w:szCs w:val="22"/>
        </w:rPr>
        <w:t> </w:t>
      </w:r>
      <w:r w:rsidR="0060404E" w:rsidRPr="00F17330">
        <w:rPr>
          <w:rFonts w:cs="Arial"/>
          <w:bCs/>
          <w:szCs w:val="22"/>
        </w:rPr>
        <w:t>oświadczenia sporządzone w języku obcym powinny być przetłumaczone na język polski</w:t>
      </w:r>
      <w:r w:rsidR="00355BA1" w:rsidRPr="00F17330">
        <w:rPr>
          <w:rFonts w:cs="Arial"/>
          <w:bCs/>
          <w:szCs w:val="22"/>
        </w:rPr>
        <w:t>,</w:t>
      </w:r>
      <w:r w:rsidR="0060404E" w:rsidRPr="00F17330">
        <w:rPr>
          <w:rFonts w:cs="Arial"/>
          <w:bCs/>
          <w:szCs w:val="22"/>
        </w:rPr>
        <w:t xml:space="preserve"> chyba że w treści SWZ określono inaczej. </w:t>
      </w:r>
      <w:r w:rsidR="008D63A8" w:rsidRPr="00F17330">
        <w:rPr>
          <w:rFonts w:cs="Arial"/>
          <w:bCs/>
          <w:szCs w:val="22"/>
        </w:rPr>
        <w:t xml:space="preserve">Formularze załączane do oferty powinny być </w:t>
      </w:r>
      <w:r w:rsidRPr="00F17330">
        <w:rPr>
          <w:rFonts w:cs="Arial"/>
          <w:bCs/>
          <w:szCs w:val="22"/>
        </w:rPr>
        <w:t>zgodn</w:t>
      </w:r>
      <w:r w:rsidR="008D63A8" w:rsidRPr="00F17330">
        <w:rPr>
          <w:rFonts w:cs="Arial"/>
          <w:bCs/>
          <w:szCs w:val="22"/>
        </w:rPr>
        <w:t>e</w:t>
      </w:r>
      <w:r w:rsidRPr="00F17330">
        <w:rPr>
          <w:rFonts w:cs="Arial"/>
          <w:bCs/>
          <w:szCs w:val="22"/>
        </w:rPr>
        <w:t xml:space="preserve"> ze wzorami formularzy </w:t>
      </w:r>
      <w:r w:rsidR="003D4524" w:rsidRPr="00F17330">
        <w:rPr>
          <w:rFonts w:cs="Arial"/>
          <w:bCs/>
          <w:szCs w:val="22"/>
        </w:rPr>
        <w:t xml:space="preserve">udostępnionymi przez Zamawiającego. </w:t>
      </w:r>
      <w:r w:rsidR="00A64D82" w:rsidRPr="00F17330">
        <w:rPr>
          <w:rFonts w:cs="Arial"/>
          <w:bCs/>
          <w:szCs w:val="22"/>
        </w:rPr>
        <w:t>W</w:t>
      </w:r>
      <w:r w:rsidRPr="00F17330">
        <w:rPr>
          <w:rFonts w:cs="Arial"/>
          <w:bCs/>
          <w:szCs w:val="22"/>
        </w:rPr>
        <w:t xml:space="preserve">szystkie załączniki do oferty powinny być podpisane przez Wykonawcę lub upoważnionego przedstawiciela Wykonawcy (w sposób umożliwiający identyfikację podpisu). </w:t>
      </w:r>
      <w:r w:rsidR="00366CB9" w:rsidRPr="00F17330">
        <w:rPr>
          <w:rFonts w:cs="Arial"/>
          <w:bCs/>
          <w:szCs w:val="22"/>
        </w:rPr>
        <w:t xml:space="preserve">Dokument obejmujący pełnomocnictwo </w:t>
      </w:r>
      <w:r w:rsidRPr="00F17330">
        <w:rPr>
          <w:rFonts w:cs="Arial"/>
          <w:bCs/>
          <w:szCs w:val="22"/>
        </w:rPr>
        <w:t xml:space="preserve">do podpisania </w:t>
      </w:r>
      <w:r w:rsidR="00A64D82" w:rsidRPr="00F17330">
        <w:rPr>
          <w:rFonts w:cs="Arial"/>
          <w:bCs/>
          <w:szCs w:val="22"/>
        </w:rPr>
        <w:t xml:space="preserve">dokumentów </w:t>
      </w:r>
      <w:r w:rsidRPr="00F17330">
        <w:rPr>
          <w:rFonts w:cs="Arial"/>
          <w:bCs/>
          <w:szCs w:val="22"/>
        </w:rPr>
        <w:t>win</w:t>
      </w:r>
      <w:r w:rsidR="00366CB9" w:rsidRPr="00F17330">
        <w:rPr>
          <w:rFonts w:cs="Arial"/>
          <w:bCs/>
          <w:szCs w:val="22"/>
        </w:rPr>
        <w:t>ien</w:t>
      </w:r>
      <w:r w:rsidRPr="00F17330">
        <w:rPr>
          <w:rFonts w:cs="Arial"/>
          <w:bCs/>
          <w:szCs w:val="22"/>
        </w:rPr>
        <w:t xml:space="preserve"> być dołączon</w:t>
      </w:r>
      <w:r w:rsidR="00366CB9" w:rsidRPr="00F17330">
        <w:rPr>
          <w:rFonts w:cs="Arial"/>
          <w:bCs/>
          <w:szCs w:val="22"/>
        </w:rPr>
        <w:t>y</w:t>
      </w:r>
      <w:r w:rsidRPr="00F17330">
        <w:rPr>
          <w:rFonts w:cs="Arial"/>
          <w:bCs/>
          <w:szCs w:val="22"/>
        </w:rPr>
        <w:t xml:space="preserve"> do oferty, o ile</w:t>
      </w:r>
      <w:r w:rsidR="00366CB9" w:rsidRPr="00F17330">
        <w:rPr>
          <w:rFonts w:cs="Arial"/>
          <w:bCs/>
          <w:szCs w:val="22"/>
        </w:rPr>
        <w:t xml:space="preserve"> umo</w:t>
      </w:r>
      <w:r w:rsidR="00AA68B6" w:rsidRPr="00F17330">
        <w:rPr>
          <w:rFonts w:cs="Arial"/>
          <w:bCs/>
          <w:szCs w:val="22"/>
        </w:rPr>
        <w:t>cowanie do działania w imieniu W</w:t>
      </w:r>
      <w:r w:rsidR="00366CB9" w:rsidRPr="00F17330">
        <w:rPr>
          <w:rFonts w:cs="Arial"/>
          <w:bCs/>
          <w:szCs w:val="22"/>
        </w:rPr>
        <w:t>ykonawcy</w:t>
      </w:r>
      <w:r w:rsidRPr="00F17330">
        <w:rPr>
          <w:rFonts w:cs="Arial"/>
          <w:bCs/>
          <w:szCs w:val="22"/>
        </w:rPr>
        <w:t xml:space="preserve"> nie wynika z innych dokumentów załączonych </w:t>
      </w:r>
      <w:r w:rsidR="00366CB9" w:rsidRPr="00F17330">
        <w:rPr>
          <w:rFonts w:cs="Arial"/>
          <w:bCs/>
          <w:szCs w:val="22"/>
        </w:rPr>
        <w:t>do oferty</w:t>
      </w:r>
      <w:r w:rsidRPr="00F17330">
        <w:rPr>
          <w:rFonts w:cs="Arial"/>
          <w:bCs/>
          <w:szCs w:val="22"/>
        </w:rPr>
        <w:t>.</w:t>
      </w:r>
      <w:r w:rsidR="00EA3B6A" w:rsidRPr="00F17330">
        <w:rPr>
          <w:rFonts w:cs="Arial"/>
          <w:bCs/>
          <w:szCs w:val="22"/>
        </w:rPr>
        <w:t xml:space="preserve"> </w:t>
      </w:r>
      <w:r w:rsidR="00511F6F" w:rsidRPr="00F17330">
        <w:rPr>
          <w:rFonts w:cs="Arial"/>
          <w:bCs/>
          <w:szCs w:val="22"/>
        </w:rPr>
        <w:t>W</w:t>
      </w:r>
      <w:r w:rsidR="00BE2708">
        <w:rPr>
          <w:rFonts w:cs="Arial"/>
          <w:bCs/>
          <w:szCs w:val="22"/>
        </w:rPr>
        <w:t> </w:t>
      </w:r>
      <w:r w:rsidR="00511F6F" w:rsidRPr="00F17330">
        <w:rPr>
          <w:rFonts w:cs="Arial"/>
          <w:bCs/>
          <w:szCs w:val="22"/>
        </w:rPr>
        <w:t>Postępowaniu o udzielenie Zamówienia Niepublicznego zapisy Specyfikacji wraz wymagan</w:t>
      </w:r>
      <w:r w:rsidR="00583794">
        <w:rPr>
          <w:rFonts w:cs="Arial"/>
          <w:bCs/>
          <w:szCs w:val="22"/>
        </w:rPr>
        <w:t>iami określonymi na Platformie Z</w:t>
      </w:r>
      <w:r w:rsidR="00511F6F" w:rsidRPr="00F17330">
        <w:rPr>
          <w:rFonts w:cs="Arial"/>
          <w:bCs/>
          <w:szCs w:val="22"/>
        </w:rPr>
        <w:t>akupowej</w:t>
      </w:r>
      <w:r w:rsidR="00AB434A" w:rsidRPr="00F17330">
        <w:rPr>
          <w:rFonts w:cs="Arial"/>
          <w:bCs/>
          <w:szCs w:val="22"/>
        </w:rPr>
        <w:t xml:space="preserve"> Grupy TAURON</w:t>
      </w:r>
      <w:r w:rsidR="00511F6F" w:rsidRPr="00F17330">
        <w:rPr>
          <w:rFonts w:cs="Arial"/>
          <w:bCs/>
          <w:szCs w:val="22"/>
        </w:rPr>
        <w:t>, w tym w</w:t>
      </w:r>
      <w:r w:rsidR="00BE2708">
        <w:rPr>
          <w:rFonts w:cs="Arial"/>
          <w:bCs/>
          <w:szCs w:val="22"/>
        </w:rPr>
        <w:t> </w:t>
      </w:r>
      <w:r w:rsidR="000E127A" w:rsidRPr="00F17330">
        <w:rPr>
          <w:rFonts w:cs="Arial"/>
          <w:bCs/>
          <w:szCs w:val="22"/>
        </w:rPr>
        <w:t>szczególności postanowieniami w </w:t>
      </w:r>
      <w:r w:rsidR="00511F6F" w:rsidRPr="00F17330">
        <w:rPr>
          <w:rFonts w:cs="Arial"/>
          <w:bCs/>
          <w:szCs w:val="22"/>
        </w:rPr>
        <w:t>zakresie wymaganych oświadczeń i</w:t>
      </w:r>
      <w:r w:rsidR="00BE2708">
        <w:rPr>
          <w:rFonts w:cs="Arial"/>
          <w:bCs/>
          <w:szCs w:val="22"/>
        </w:rPr>
        <w:t> </w:t>
      </w:r>
      <w:r w:rsidR="00511F6F" w:rsidRPr="00F17330">
        <w:rPr>
          <w:rFonts w:cs="Arial"/>
          <w:bCs/>
          <w:szCs w:val="22"/>
        </w:rPr>
        <w:t>dokumentów</w:t>
      </w:r>
      <w:r w:rsidR="004A4C9A" w:rsidRPr="00F17330">
        <w:rPr>
          <w:rFonts w:cs="Arial"/>
          <w:bCs/>
          <w:szCs w:val="22"/>
        </w:rPr>
        <w:t>,</w:t>
      </w:r>
      <w:r w:rsidR="00511F6F" w:rsidRPr="00F17330">
        <w:rPr>
          <w:rFonts w:cs="Arial"/>
          <w:bCs/>
          <w:szCs w:val="22"/>
        </w:rPr>
        <w:t xml:space="preserve"> stanowią integralną całość. </w:t>
      </w:r>
    </w:p>
    <w:p w14:paraId="5F8E2A76" w14:textId="37F043D4" w:rsidR="00821E24" w:rsidRDefault="00B00B47" w:rsidP="00707E9C">
      <w:pPr>
        <w:pStyle w:val="Tekstpodstawowy"/>
        <w:numPr>
          <w:ilvl w:val="0"/>
          <w:numId w:val="13"/>
        </w:numPr>
        <w:spacing w:before="80" w:after="80"/>
        <w:ind w:left="986" w:hanging="357"/>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289655B9" w:rsidR="00682BBD" w:rsidRPr="00B20598" w:rsidRDefault="00682BBD" w:rsidP="00707E9C">
      <w:pPr>
        <w:pStyle w:val="Tekstpodstawowy"/>
        <w:numPr>
          <w:ilvl w:val="0"/>
          <w:numId w:val="13"/>
        </w:numPr>
        <w:spacing w:before="80" w:after="80"/>
        <w:ind w:left="992"/>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83794">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583794">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w:t>
      </w:r>
      <w:r w:rsidR="000E127A">
        <w:rPr>
          <w:rFonts w:cs="Arial"/>
          <w:szCs w:val="22"/>
        </w:rPr>
        <w:t> </w:t>
      </w:r>
      <w:r w:rsidR="00906449">
        <w:rPr>
          <w:rFonts w:cs="Arial"/>
          <w:szCs w:val="22"/>
        </w:rPr>
        <w:t>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67907588" w:rsidR="001F6418" w:rsidRDefault="003B66EA" w:rsidP="00707E9C">
      <w:pPr>
        <w:pStyle w:val="Tekstpodstawowy"/>
        <w:numPr>
          <w:ilvl w:val="0"/>
          <w:numId w:val="13"/>
        </w:numPr>
        <w:spacing w:before="80" w:after="80"/>
        <w:ind w:left="992"/>
        <w:jc w:val="both"/>
        <w:rPr>
          <w:rFonts w:cs="Arial"/>
          <w:bCs/>
          <w:szCs w:val="22"/>
        </w:rPr>
      </w:pPr>
      <w:r>
        <w:rPr>
          <w:rFonts w:cs="Arial"/>
          <w:bCs/>
          <w:szCs w:val="22"/>
        </w:rPr>
        <w:lastRenderedPageBreak/>
        <w:t>Wykonawca może posiadać wiele kont użytkownika. Osoba składająca ofertę w</w:t>
      </w:r>
      <w:r w:rsidR="00BE2708">
        <w:rPr>
          <w:rFonts w:cs="Arial"/>
          <w:bCs/>
          <w:szCs w:val="22"/>
        </w:rPr>
        <w:t> </w:t>
      </w:r>
      <w:r>
        <w:rPr>
          <w:rFonts w:cs="Arial"/>
          <w:bCs/>
          <w:szCs w:val="22"/>
        </w:rPr>
        <w:t>imieniu Wykonawcy identyfikowana jest za pomocą loginu i adresu e-mail oraz imienia i</w:t>
      </w:r>
      <w:r w:rsidR="000E127A">
        <w:rPr>
          <w:rFonts w:cs="Arial"/>
          <w:bCs/>
          <w:szCs w:val="22"/>
        </w:rPr>
        <w:t> </w:t>
      </w:r>
      <w:r>
        <w:rPr>
          <w:rFonts w:cs="Arial"/>
          <w:bCs/>
          <w:szCs w:val="22"/>
        </w:rPr>
        <w:t>nazwiska podanych we wniosku o rejestrację konta. Do jednego loginu i</w:t>
      </w:r>
      <w:r w:rsidR="00BE2708">
        <w:rPr>
          <w:rFonts w:cs="Arial"/>
          <w:bCs/>
          <w:szCs w:val="22"/>
        </w:rPr>
        <w:t> </w:t>
      </w:r>
      <w:r>
        <w:rPr>
          <w:rFonts w:cs="Arial"/>
          <w:bCs/>
          <w:szCs w:val="22"/>
        </w:rPr>
        <w:t>adresu e-mail może być przypisane tylko jedno konto.</w:t>
      </w:r>
    </w:p>
    <w:p w14:paraId="0EF4674D" w14:textId="73356F0C" w:rsidR="003B66EA" w:rsidRPr="005E39BA" w:rsidRDefault="005E39BA" w:rsidP="00707E9C">
      <w:pPr>
        <w:pStyle w:val="Tekstpodstawowy"/>
        <w:numPr>
          <w:ilvl w:val="0"/>
          <w:numId w:val="13"/>
        </w:numPr>
        <w:spacing w:before="80" w:after="80"/>
        <w:ind w:left="992"/>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sidRPr="005A5B40">
        <w:rPr>
          <w:rFonts w:cs="Arial"/>
          <w:szCs w:val="22"/>
        </w:rPr>
        <w:t xml:space="preserve">, </w:t>
      </w:r>
      <w:r w:rsidR="005A5B40">
        <w:rPr>
          <w:rFonts w:cs="Arial"/>
          <w:szCs w:val="22"/>
        </w:rPr>
        <w:t>zwan</w:t>
      </w:r>
      <w:r w:rsidR="00B205DB">
        <w:rPr>
          <w:rFonts w:cs="Arial"/>
          <w:szCs w:val="22"/>
        </w:rPr>
        <w:t>ej</w:t>
      </w:r>
      <w:r w:rsidR="005A5B40">
        <w:rPr>
          <w:rFonts w:cs="Arial"/>
          <w:szCs w:val="22"/>
        </w:rPr>
        <w:t xml:space="preserve"> dalej </w:t>
      </w:r>
      <w:r w:rsidR="005A5B40" w:rsidRPr="005E39BA">
        <w:rPr>
          <w:rFonts w:cs="Arial"/>
          <w:szCs w:val="22"/>
        </w:rPr>
        <w:t>Systeme</w:t>
      </w:r>
      <w:r w:rsidR="005A5B40">
        <w:rPr>
          <w:rFonts w:cs="Arial"/>
          <w:szCs w:val="22"/>
        </w:rPr>
        <w:t>m</w:t>
      </w:r>
      <w:r w:rsidR="00583794">
        <w:rPr>
          <w:rFonts w:cs="Arial"/>
          <w:szCs w:val="22"/>
        </w:rPr>
        <w:t>,</w:t>
      </w:r>
      <w:r w:rsidR="005A5B40">
        <w:rPr>
          <w:rFonts w:cs="Arial"/>
          <w:szCs w:val="22"/>
        </w:rPr>
        <w:t xml:space="preserve">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707E9C">
      <w:pPr>
        <w:pStyle w:val="Tekstpodstawowy"/>
        <w:numPr>
          <w:ilvl w:val="0"/>
          <w:numId w:val="13"/>
        </w:numPr>
        <w:spacing w:before="80" w:after="80"/>
        <w:ind w:left="992"/>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37CD59AE" w:rsidR="00745B61" w:rsidRPr="00745B61" w:rsidRDefault="003B66EA" w:rsidP="00707E9C">
      <w:pPr>
        <w:pStyle w:val="Akapitzlist"/>
        <w:numPr>
          <w:ilvl w:val="0"/>
          <w:numId w:val="13"/>
        </w:numPr>
        <w:spacing w:before="80" w:after="80"/>
        <w:ind w:left="992"/>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R</w:t>
      </w:r>
      <w:r w:rsidR="003E4EE3">
        <w:rPr>
          <w:rFonts w:cs="Arial"/>
        </w:rPr>
        <w:t xml:space="preserve">egulaminie Platformy Zakupowej </w:t>
      </w:r>
      <w:r w:rsidR="00170CA1">
        <w:rPr>
          <w:rFonts w:cs="Arial"/>
        </w:rPr>
        <w:t xml:space="preserve">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07E9C">
      <w:pPr>
        <w:pStyle w:val="Akapitzlist"/>
        <w:numPr>
          <w:ilvl w:val="0"/>
          <w:numId w:val="13"/>
        </w:numPr>
        <w:spacing w:before="80" w:after="80"/>
        <w:ind w:left="992"/>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18E2F848" w:rsidR="00821E24" w:rsidRPr="0070688A" w:rsidRDefault="00E50BDD" w:rsidP="00707E9C">
      <w:pPr>
        <w:pStyle w:val="Akapitzlist"/>
        <w:numPr>
          <w:ilvl w:val="0"/>
          <w:numId w:val="13"/>
        </w:numPr>
        <w:spacing w:before="80" w:after="80"/>
        <w:ind w:left="992"/>
        <w:jc w:val="both"/>
        <w:rPr>
          <w:rFonts w:cs="Arial"/>
          <w:b/>
          <w:bCs/>
          <w:szCs w:val="22"/>
        </w:rPr>
      </w:pPr>
      <w:r w:rsidRPr="0070688A">
        <w:rPr>
          <w:rFonts w:cs="Arial"/>
          <w:b/>
          <w:szCs w:val="22"/>
        </w:rPr>
        <w:t xml:space="preserve">Zamawiający informuje, że oferty składane w niniejszym </w:t>
      </w:r>
      <w:r w:rsidR="00C04E25" w:rsidRPr="0070688A">
        <w:rPr>
          <w:rFonts w:cs="Arial"/>
          <w:b/>
          <w:szCs w:val="22"/>
        </w:rPr>
        <w:t>Postę</w:t>
      </w:r>
      <w:r w:rsidRPr="0070688A">
        <w:rPr>
          <w:rFonts w:cs="Arial"/>
          <w:b/>
          <w:szCs w:val="22"/>
        </w:rPr>
        <w:t>powaniu są niejawne</w:t>
      </w:r>
      <w:r w:rsidR="00355BA1" w:rsidRPr="0070688A">
        <w:rPr>
          <w:rFonts w:cs="Arial"/>
          <w:b/>
          <w:szCs w:val="22"/>
        </w:rPr>
        <w:t>,</w:t>
      </w:r>
      <w:r w:rsidR="008A3752" w:rsidRPr="0070688A">
        <w:rPr>
          <w:rFonts w:cs="Arial"/>
          <w:b/>
          <w:szCs w:val="22"/>
        </w:rPr>
        <w:t xml:space="preserve"> </w:t>
      </w:r>
      <w:r w:rsidR="006D7E0E" w:rsidRPr="0070688A">
        <w:rPr>
          <w:rFonts w:cs="Arial"/>
          <w:b/>
          <w:szCs w:val="22"/>
        </w:rPr>
        <w:t>z wyjątkiem</w:t>
      </w:r>
      <w:r w:rsidRPr="0070688A">
        <w:rPr>
          <w:rFonts w:cs="Arial"/>
          <w:b/>
          <w:szCs w:val="22"/>
        </w:rPr>
        <w:t xml:space="preserve"> informacji o wyborze najkorzystniejszej oferty, z</w:t>
      </w:r>
      <w:r w:rsidR="00DF004B" w:rsidRPr="0070688A">
        <w:rPr>
          <w:rFonts w:cs="Arial"/>
          <w:b/>
          <w:szCs w:val="22"/>
        </w:rPr>
        <w:t>godnie z </w:t>
      </w:r>
      <w:r w:rsidRPr="0070688A">
        <w:rPr>
          <w:rFonts w:cs="Arial"/>
          <w:b/>
          <w:szCs w:val="22"/>
        </w:rPr>
        <w:t>postanowieniami §</w:t>
      </w:r>
      <w:r w:rsidR="0076341D" w:rsidRPr="0070688A">
        <w:rPr>
          <w:rFonts w:cs="Arial"/>
          <w:b/>
          <w:szCs w:val="22"/>
        </w:rPr>
        <w:t xml:space="preserve"> </w:t>
      </w:r>
      <w:r w:rsidR="00127B18" w:rsidRPr="0070688A">
        <w:rPr>
          <w:rFonts w:cs="Arial"/>
          <w:b/>
          <w:szCs w:val="22"/>
        </w:rPr>
        <w:t xml:space="preserve">13 </w:t>
      </w:r>
      <w:r w:rsidRPr="0070688A">
        <w:rPr>
          <w:rFonts w:cs="Arial"/>
          <w:b/>
          <w:szCs w:val="22"/>
        </w:rPr>
        <w:t xml:space="preserve">ust. </w:t>
      </w:r>
      <w:r w:rsidR="009C150B" w:rsidRPr="0070688A">
        <w:rPr>
          <w:rFonts w:cs="Arial"/>
          <w:b/>
          <w:szCs w:val="22"/>
        </w:rPr>
        <w:t>5</w:t>
      </w:r>
      <w:r w:rsidRPr="0070688A">
        <w:rPr>
          <w:rFonts w:cs="Arial"/>
          <w:b/>
          <w:szCs w:val="22"/>
        </w:rPr>
        <w:t>.</w:t>
      </w:r>
      <w:r w:rsidR="00B00B47" w:rsidRPr="0070688A">
        <w:rPr>
          <w:rFonts w:cs="Arial"/>
          <w:szCs w:val="22"/>
        </w:rPr>
        <w:t xml:space="preserve"> </w:t>
      </w:r>
    </w:p>
    <w:p w14:paraId="5F8E2A85" w14:textId="0156E20B" w:rsidR="00821E24" w:rsidRPr="0070688A" w:rsidRDefault="00BF1A72" w:rsidP="00707E9C">
      <w:pPr>
        <w:pStyle w:val="Akapitzlist"/>
        <w:numPr>
          <w:ilvl w:val="0"/>
          <w:numId w:val="13"/>
        </w:numPr>
        <w:spacing w:before="80" w:after="80"/>
        <w:ind w:left="992"/>
        <w:jc w:val="both"/>
        <w:rPr>
          <w:rFonts w:cs="Arial"/>
          <w:b/>
          <w:bCs/>
          <w:szCs w:val="22"/>
        </w:rPr>
      </w:pPr>
      <w:r w:rsidRPr="0070688A">
        <w:rPr>
          <w:rFonts w:cs="Arial"/>
          <w:b/>
          <w:szCs w:val="22"/>
        </w:rPr>
        <w:t xml:space="preserve">W przypadku </w:t>
      </w:r>
      <w:r w:rsidR="00A222E4" w:rsidRPr="0070688A">
        <w:rPr>
          <w:rFonts w:cs="Arial"/>
          <w:b/>
          <w:szCs w:val="22"/>
        </w:rPr>
        <w:t>W</w:t>
      </w:r>
      <w:r w:rsidR="00221FD6" w:rsidRPr="0070688A">
        <w:rPr>
          <w:rFonts w:cs="Arial"/>
          <w:b/>
          <w:szCs w:val="22"/>
        </w:rPr>
        <w:t>ykonawc</w:t>
      </w:r>
      <w:r w:rsidRPr="0070688A">
        <w:rPr>
          <w:rFonts w:cs="Arial"/>
          <w:b/>
          <w:szCs w:val="22"/>
        </w:rPr>
        <w:t>ów</w:t>
      </w:r>
      <w:r w:rsidR="00221FD6" w:rsidRPr="0070688A">
        <w:rPr>
          <w:rFonts w:cs="Arial"/>
          <w:b/>
          <w:szCs w:val="22"/>
        </w:rPr>
        <w:t xml:space="preserve"> wspólnie ubiegający</w:t>
      </w:r>
      <w:r w:rsidRPr="0070688A">
        <w:rPr>
          <w:rFonts w:cs="Arial"/>
          <w:b/>
          <w:szCs w:val="22"/>
        </w:rPr>
        <w:t>ch</w:t>
      </w:r>
      <w:r w:rsidR="00221FD6" w:rsidRPr="0070688A">
        <w:rPr>
          <w:rFonts w:cs="Arial"/>
          <w:b/>
          <w:szCs w:val="22"/>
        </w:rPr>
        <w:t xml:space="preserve"> się o udzielenie </w:t>
      </w:r>
      <w:r w:rsidR="00CD15AC" w:rsidRPr="0070688A">
        <w:rPr>
          <w:rFonts w:cs="Arial"/>
          <w:b/>
          <w:szCs w:val="22"/>
        </w:rPr>
        <w:t>Z</w:t>
      </w:r>
      <w:r w:rsidR="00221FD6" w:rsidRPr="0070688A">
        <w:rPr>
          <w:rFonts w:cs="Arial"/>
          <w:b/>
          <w:szCs w:val="22"/>
        </w:rPr>
        <w:t>amówienia</w:t>
      </w:r>
      <w:r w:rsidR="00610449" w:rsidRPr="0070688A">
        <w:rPr>
          <w:rFonts w:cs="Arial"/>
          <w:b/>
          <w:szCs w:val="22"/>
        </w:rPr>
        <w:t>,</w:t>
      </w:r>
    </w:p>
    <w:p w14:paraId="5F8E2A86" w14:textId="233F3426" w:rsidR="00221FD6" w:rsidRPr="0070688A" w:rsidRDefault="00BF1A72" w:rsidP="00AD542E">
      <w:pPr>
        <w:spacing w:before="80" w:after="80"/>
        <w:ind w:left="992"/>
        <w:rPr>
          <w:rFonts w:cs="Arial"/>
          <w:b/>
          <w:bCs/>
          <w:szCs w:val="22"/>
        </w:rPr>
      </w:pPr>
      <w:r w:rsidRPr="0070688A">
        <w:rPr>
          <w:rFonts w:cs="Arial"/>
          <w:szCs w:val="22"/>
        </w:rPr>
        <w:t>O</w:t>
      </w:r>
      <w:r w:rsidR="00221FD6" w:rsidRPr="0070688A">
        <w:rPr>
          <w:rFonts w:cs="Arial"/>
          <w:szCs w:val="22"/>
        </w:rPr>
        <w:t>ferta musi spełniać następujące wymagania:</w:t>
      </w:r>
    </w:p>
    <w:p w14:paraId="5F8E2A88" w14:textId="77777777" w:rsidR="00221FD6" w:rsidRPr="00554764" w:rsidRDefault="00221FD6" w:rsidP="00AD542E">
      <w:pPr>
        <w:spacing w:before="80" w:after="80"/>
        <w:ind w:left="992"/>
        <w:jc w:val="both"/>
        <w:rPr>
          <w:rFonts w:cs="Arial"/>
          <w:szCs w:val="22"/>
        </w:rPr>
      </w:pPr>
      <w:r w:rsidRPr="0070688A">
        <w:rPr>
          <w:rFonts w:cs="Arial"/>
          <w:szCs w:val="22"/>
        </w:rPr>
        <w:t>Oferta musi być podpisana w taki sposób, by prawnie zobowiązywała wszystkich Wykonawców występujących wspólnie</w:t>
      </w:r>
      <w:r w:rsidR="00BF1A72" w:rsidRPr="0070688A">
        <w:rPr>
          <w:rFonts w:cs="Arial"/>
          <w:szCs w:val="22"/>
        </w:rPr>
        <w:t>.</w:t>
      </w:r>
    </w:p>
    <w:p w14:paraId="5F8E2A89" w14:textId="7ABD9D4D" w:rsidR="00221FD6" w:rsidRPr="00554764" w:rsidRDefault="00221FD6" w:rsidP="00AD542E">
      <w:pPr>
        <w:spacing w:before="80" w:after="80"/>
        <w:ind w:left="992"/>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AD542E">
      <w:pPr>
        <w:spacing w:before="80" w:after="80"/>
        <w:ind w:left="992"/>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AD542E">
      <w:pPr>
        <w:spacing w:before="80" w:after="80"/>
        <w:ind w:left="992"/>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03053323" w:rsidR="00131E55" w:rsidRDefault="00131E55" w:rsidP="00AD542E">
      <w:pPr>
        <w:spacing w:before="80" w:after="80"/>
        <w:ind w:left="992"/>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7B3BD7">
        <w:rPr>
          <w:rFonts w:cs="Arial"/>
          <w:szCs w:val="22"/>
        </w:rPr>
        <w:t>Z</w:t>
      </w:r>
      <w:r w:rsidR="004A4C9A" w:rsidRPr="004A4C9A">
        <w:rPr>
          <w:rFonts w:cs="Arial"/>
          <w:szCs w:val="22"/>
        </w:rPr>
        <w:t>akupowej Grupy TAURON</w:t>
      </w:r>
      <w:r w:rsidRPr="00554764">
        <w:rPr>
          <w:rFonts w:cs="Arial"/>
          <w:szCs w:val="22"/>
        </w:rPr>
        <w:t>, jak również wypełniając inne dokumenty powołujące się na „Wykonawcę”, w miej</w:t>
      </w:r>
      <w:r w:rsidR="007B3BD7">
        <w:rPr>
          <w:rFonts w:cs="Arial"/>
          <w:szCs w:val="22"/>
        </w:rPr>
        <w:t xml:space="preserve">scu </w:t>
      </w:r>
      <w:r w:rsidRPr="00554764">
        <w:rPr>
          <w:rFonts w:cs="Arial"/>
          <w:szCs w:val="22"/>
        </w:rPr>
        <w:t xml:space="preserve">np. </w:t>
      </w:r>
      <w:r w:rsidR="007B3BD7">
        <w:rPr>
          <w:rFonts w:cs="Arial"/>
          <w:szCs w:val="22"/>
        </w:rPr>
        <w:t>„</w:t>
      </w:r>
      <w:r w:rsidRPr="00554764">
        <w:rPr>
          <w:rFonts w:cs="Arial"/>
          <w:szCs w:val="22"/>
        </w:rPr>
        <w:t xml:space="preserve">nazwa i adres Wykonawcy” </w:t>
      </w:r>
      <w:r w:rsidRPr="007B3BD7">
        <w:rPr>
          <w:rFonts w:cs="Arial"/>
          <w:b/>
          <w:szCs w:val="22"/>
          <w:u w:val="single"/>
        </w:rPr>
        <w:t>należy wpisać dane dotyczące konsorcjum, a nie pełnomocnika (lidera) konsorcjum</w:t>
      </w:r>
      <w:r w:rsidR="00A01B2B" w:rsidRPr="007B3BD7">
        <w:rPr>
          <w:rFonts w:cs="Arial"/>
          <w:b/>
          <w:szCs w:val="22"/>
          <w:u w:val="single"/>
        </w:rPr>
        <w:t>.</w:t>
      </w:r>
    </w:p>
    <w:p w14:paraId="0B6D9607" w14:textId="28C6A239" w:rsidR="008A3CBE" w:rsidRPr="008556DF" w:rsidRDefault="00131E55" w:rsidP="008556DF">
      <w:pPr>
        <w:spacing w:before="80" w:after="80"/>
        <w:ind w:left="992"/>
        <w:jc w:val="both"/>
        <w:rPr>
          <w:rFonts w:cs="Arial"/>
          <w:szCs w:val="22"/>
        </w:rPr>
      </w:pPr>
      <w:r w:rsidRPr="00DD6B2B">
        <w:rPr>
          <w:rFonts w:cs="Arial"/>
          <w:szCs w:val="22"/>
        </w:rPr>
        <w:t>W odniesieniu do wymagań postawionych przez Zamawiającego, każdy z</w:t>
      </w:r>
      <w:r w:rsidR="00F0500A" w:rsidRPr="00DD6B2B">
        <w:rPr>
          <w:rFonts w:cs="Arial"/>
          <w:szCs w:val="22"/>
        </w:rPr>
        <w:t> </w:t>
      </w:r>
      <w:r w:rsidRPr="00DD6B2B">
        <w:rPr>
          <w:rFonts w:cs="Arial"/>
          <w:szCs w:val="22"/>
        </w:rPr>
        <w:t>Wykonawców wchodzących w skład konsorcjum</w:t>
      </w:r>
      <w:r w:rsidR="00A34FAD" w:rsidRPr="00DD6B2B">
        <w:rPr>
          <w:rFonts w:cs="Arial"/>
          <w:szCs w:val="22"/>
        </w:rPr>
        <w:t xml:space="preserve"> </w:t>
      </w:r>
      <w:r w:rsidRPr="00DD6B2B">
        <w:rPr>
          <w:rFonts w:cs="Arial"/>
          <w:szCs w:val="22"/>
        </w:rPr>
        <w:t xml:space="preserve">oddzielnie </w:t>
      </w:r>
      <w:r w:rsidR="00A34FAD" w:rsidRPr="00DD6B2B">
        <w:rPr>
          <w:rFonts w:cs="Arial"/>
          <w:szCs w:val="22"/>
        </w:rPr>
        <w:t xml:space="preserve">musi </w:t>
      </w:r>
      <w:r w:rsidR="00B317E2" w:rsidRPr="00295749">
        <w:rPr>
          <w:rFonts w:cs="Arial"/>
          <w:szCs w:val="22"/>
        </w:rPr>
        <w:t>złożyć oświadczenia o przynależności do grupy kapitałowej</w:t>
      </w:r>
      <w:r w:rsidR="004535A3">
        <w:rPr>
          <w:rFonts w:cs="Arial"/>
          <w:szCs w:val="22"/>
        </w:rPr>
        <w:t>,</w:t>
      </w:r>
      <w:r w:rsidR="007B3BD7">
        <w:rPr>
          <w:rFonts w:cs="Arial"/>
          <w:szCs w:val="22"/>
        </w:rPr>
        <w:t xml:space="preserve"> </w:t>
      </w:r>
      <w:r w:rsidR="004A4C9A" w:rsidRPr="00295749">
        <w:rPr>
          <w:rFonts w:cs="Arial"/>
          <w:szCs w:val="22"/>
        </w:rPr>
        <w:t>oświadczenia</w:t>
      </w:r>
      <w:r w:rsidR="007B3BD7">
        <w:rPr>
          <w:rFonts w:cs="Arial"/>
          <w:szCs w:val="22"/>
        </w:rPr>
        <w:t xml:space="preserve"> sankcyjne</w:t>
      </w:r>
      <w:r w:rsidR="00752C7C">
        <w:rPr>
          <w:rFonts w:cs="Arial"/>
          <w:szCs w:val="22"/>
        </w:rPr>
        <w:t xml:space="preserve"> oraz</w:t>
      </w:r>
      <w:r w:rsidR="00752C7C" w:rsidRPr="00752C7C">
        <w:rPr>
          <w:rFonts w:cs="Arial"/>
          <w:szCs w:val="22"/>
        </w:rPr>
        <w:t xml:space="preserve"> dokument</w:t>
      </w:r>
      <w:r w:rsidR="00752C7C">
        <w:rPr>
          <w:rFonts w:cs="Arial"/>
          <w:szCs w:val="22"/>
        </w:rPr>
        <w:t>y</w:t>
      </w:r>
      <w:r w:rsidR="00752C7C" w:rsidRPr="00752C7C">
        <w:rPr>
          <w:rFonts w:cs="Arial"/>
          <w:szCs w:val="22"/>
        </w:rPr>
        <w:t xml:space="preserve"> wskazan</w:t>
      </w:r>
      <w:r w:rsidR="00752C7C">
        <w:rPr>
          <w:rFonts w:cs="Arial"/>
          <w:szCs w:val="22"/>
        </w:rPr>
        <w:t>e</w:t>
      </w:r>
      <w:r w:rsidR="00752C7C" w:rsidRPr="00752C7C">
        <w:rPr>
          <w:rFonts w:cs="Arial"/>
          <w:szCs w:val="22"/>
        </w:rPr>
        <w:t xml:space="preserve"> w §2 ust. 1 pkt. 3) lit. d), e)</w:t>
      </w:r>
      <w:r w:rsidR="00752C7C">
        <w:rPr>
          <w:rFonts w:cs="Arial"/>
          <w:szCs w:val="22"/>
        </w:rPr>
        <w:t xml:space="preserve"> SWZ i wymagane</w:t>
      </w:r>
      <w:r w:rsidR="004535A3">
        <w:rPr>
          <w:rFonts w:cs="Arial"/>
          <w:szCs w:val="22"/>
        </w:rPr>
        <w:t xml:space="preserve"> </w:t>
      </w:r>
      <w:r w:rsidR="007B3BD7">
        <w:rPr>
          <w:rFonts w:cs="Arial"/>
          <w:szCs w:val="22"/>
        </w:rPr>
        <w:t>na Platformie Z</w:t>
      </w:r>
      <w:r w:rsidR="00B317E2" w:rsidRPr="00295749">
        <w:rPr>
          <w:rFonts w:cs="Arial"/>
          <w:szCs w:val="22"/>
        </w:rPr>
        <w:t>akupowej</w:t>
      </w:r>
      <w:r w:rsidR="00610449" w:rsidRPr="00295749">
        <w:rPr>
          <w:rFonts w:cs="Arial"/>
          <w:szCs w:val="22"/>
        </w:rPr>
        <w:t xml:space="preserve"> Grupy TAURON</w:t>
      </w:r>
      <w:r w:rsidR="00B317E2" w:rsidRPr="00295749">
        <w:rPr>
          <w:rFonts w:cs="Arial"/>
          <w:szCs w:val="22"/>
        </w:rPr>
        <w:t xml:space="preserve">. </w:t>
      </w:r>
      <w:r w:rsidR="00B317E2" w:rsidRPr="00295749">
        <w:rPr>
          <w:rFonts w:cs="Arial"/>
          <w:b/>
          <w:szCs w:val="22"/>
        </w:rPr>
        <w:t>Czynności opisane w zdaniu powyżej winna wykonać</w:t>
      </w:r>
      <w:r w:rsidR="003E4EE3" w:rsidRPr="00295749">
        <w:rPr>
          <w:rFonts w:cs="Arial"/>
          <w:b/>
          <w:szCs w:val="22"/>
        </w:rPr>
        <w:t xml:space="preserve"> osoba składająca ofertę w </w:t>
      </w:r>
      <w:r w:rsidR="00B317E2" w:rsidRPr="00295749">
        <w:rPr>
          <w:rFonts w:cs="Arial"/>
          <w:b/>
          <w:szCs w:val="22"/>
        </w:rPr>
        <w:t>imieniu konsorcjum, pod warunkiem posiadania stosownego pełnomocnictwa</w:t>
      </w:r>
      <w:r w:rsidR="00610449" w:rsidRPr="00295749">
        <w:rPr>
          <w:rFonts w:cs="Arial"/>
          <w:b/>
          <w:szCs w:val="22"/>
        </w:rPr>
        <w:t>,</w:t>
      </w:r>
      <w:r w:rsidR="00B317E2" w:rsidRPr="00295749">
        <w:rPr>
          <w:rFonts w:cs="Arial"/>
          <w:szCs w:val="22"/>
        </w:rPr>
        <w:t xml:space="preserve"> a</w:t>
      </w:r>
      <w:r w:rsidRPr="00DD6B2B">
        <w:rPr>
          <w:rFonts w:cs="Arial"/>
          <w:szCs w:val="22"/>
        </w:rPr>
        <w:t xml:space="preserve"> </w:t>
      </w:r>
      <w:r w:rsidR="00610449" w:rsidRPr="00DD6B2B">
        <w:rPr>
          <w:rFonts w:cs="Arial"/>
          <w:szCs w:val="22"/>
        </w:rPr>
        <w:t>w</w:t>
      </w:r>
      <w:r w:rsidRPr="00DD6B2B">
        <w:rPr>
          <w:rFonts w:cs="Arial"/>
          <w:szCs w:val="22"/>
        </w:rPr>
        <w:t xml:space="preserve"> odniesieniu do pozostałych dokumentów konsorcjum może złożyć jeden wspólny dokument.</w:t>
      </w:r>
    </w:p>
    <w:p w14:paraId="1971DDCA" w14:textId="77777777" w:rsidR="00BD0100" w:rsidRDefault="00BD0100" w:rsidP="002845BB">
      <w:pPr>
        <w:jc w:val="center"/>
        <w:rPr>
          <w:b/>
        </w:rPr>
      </w:pPr>
      <w:bookmarkStart w:id="9" w:name="_Toc531244979"/>
    </w:p>
    <w:p w14:paraId="5F8E2AA2" w14:textId="2117645C" w:rsidR="00C61DDE" w:rsidRPr="002845BB" w:rsidRDefault="00C61DDE" w:rsidP="002845BB">
      <w:pPr>
        <w:jc w:val="center"/>
        <w:rPr>
          <w:b/>
          <w:i/>
        </w:rPr>
      </w:pPr>
      <w:r w:rsidRPr="002845BB">
        <w:rPr>
          <w:b/>
        </w:rPr>
        <w:t xml:space="preserve">§ </w:t>
      </w:r>
      <w:r w:rsidR="008C76D0" w:rsidRPr="002845BB">
        <w:rPr>
          <w:b/>
        </w:rPr>
        <w:t>3</w:t>
      </w:r>
      <w:bookmarkEnd w:id="9"/>
    </w:p>
    <w:p w14:paraId="5F8E2AA3" w14:textId="7A14BFAA" w:rsidR="00B00B47" w:rsidRPr="00554764" w:rsidRDefault="00B00B47" w:rsidP="00C61DDE">
      <w:pPr>
        <w:pStyle w:val="Nagwek2"/>
        <w:tabs>
          <w:tab w:val="left" w:pos="360"/>
        </w:tabs>
        <w:spacing w:before="120" w:after="240"/>
        <w:ind w:left="357" w:hanging="357"/>
        <w:jc w:val="center"/>
        <w:rPr>
          <w:i w:val="0"/>
          <w:sz w:val="22"/>
          <w:szCs w:val="22"/>
        </w:rPr>
      </w:pPr>
      <w:bookmarkStart w:id="10" w:name="_Toc138768440"/>
      <w:bookmarkStart w:id="11" w:name="_Toc167428723"/>
      <w:bookmarkStart w:id="12" w:name="_Toc19803236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10"/>
      <w:bookmarkEnd w:id="11"/>
      <w:bookmarkEnd w:id="12"/>
    </w:p>
    <w:p w14:paraId="5F8E2AAD" w14:textId="585EB840" w:rsidR="00B00B47" w:rsidRPr="00554764" w:rsidRDefault="00B00B47" w:rsidP="00707E9C">
      <w:pPr>
        <w:pStyle w:val="Akapitzlist"/>
        <w:numPr>
          <w:ilvl w:val="1"/>
          <w:numId w:val="14"/>
        </w:numPr>
        <w:ind w:left="284" w:hanging="280"/>
      </w:pPr>
      <w:bookmarkStart w:id="13" w:name="_Toc250626887"/>
      <w:r w:rsidRPr="004A3DF3">
        <w:rPr>
          <w:b/>
        </w:rPr>
        <w:t>Odrzucenie ofert</w:t>
      </w:r>
      <w:bookmarkEnd w:id="13"/>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52F12C13" w:rsidR="00027FE0" w:rsidRPr="00EA3B6A" w:rsidRDefault="00B00B47"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951B78">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F20892">
      <w:pPr>
        <w:numPr>
          <w:ilvl w:val="0"/>
          <w:numId w:val="6"/>
        </w:numPr>
        <w:tabs>
          <w:tab w:val="clear" w:pos="1440"/>
          <w:tab w:val="num" w:pos="1134"/>
        </w:tabs>
        <w:spacing w:before="60" w:after="60"/>
        <w:ind w:left="1134" w:hanging="425"/>
        <w:jc w:val="both"/>
        <w:rPr>
          <w:rFonts w:cs="Arial"/>
          <w:szCs w:val="22"/>
        </w:rPr>
      </w:pPr>
      <w:r w:rsidRPr="00086730">
        <w:rPr>
          <w:rFonts w:cs="Arial"/>
          <w:szCs w:val="22"/>
        </w:rPr>
        <w:lastRenderedPageBreak/>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522A4D64" w:rsidR="00B00B47" w:rsidRPr="00C35EC4" w:rsidRDefault="00B00B47"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jej złożenie stanowi czyn nieuczciwej konkurencji w rozumieniu przepisów o</w:t>
      </w:r>
      <w:r w:rsidR="00721AE8">
        <w:rPr>
          <w:rFonts w:cs="Arial"/>
          <w:szCs w:val="22"/>
        </w:rPr>
        <w:t> </w:t>
      </w:r>
      <w:r w:rsidRPr="00554764">
        <w:rPr>
          <w:rFonts w:cs="Arial"/>
          <w:szCs w:val="22"/>
        </w:rPr>
        <w:t>zwalczaniu nieuczciwej konkurencji,</w:t>
      </w:r>
    </w:p>
    <w:p w14:paraId="5F8E2AB3" w14:textId="77777777" w:rsidR="006F13FC" w:rsidRPr="00554764" w:rsidRDefault="006F13FC"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388BAAFE" w:rsidR="00C95534" w:rsidRDefault="00533AED" w:rsidP="00F20892">
      <w:pPr>
        <w:numPr>
          <w:ilvl w:val="0"/>
          <w:numId w:val="6"/>
        </w:numPr>
        <w:tabs>
          <w:tab w:val="clear" w:pos="1440"/>
          <w:tab w:val="num" w:pos="1134"/>
        </w:tabs>
        <w:spacing w:before="60" w:after="60"/>
        <w:ind w:left="1134" w:hanging="425"/>
        <w:jc w:val="both"/>
        <w:rPr>
          <w:rFonts w:cs="Arial"/>
          <w:szCs w:val="22"/>
        </w:rPr>
      </w:pPr>
      <w:r w:rsidRPr="00574408">
        <w:rPr>
          <w:rFonts w:cs="Arial"/>
          <w:szCs w:val="22"/>
        </w:rPr>
        <w:t xml:space="preserve">zawiera rażąco </w:t>
      </w:r>
      <w:r w:rsidR="00F10714">
        <w:rPr>
          <w:rFonts w:cs="Arial"/>
          <w:szCs w:val="22"/>
        </w:rPr>
        <w:t>niską cenę</w:t>
      </w:r>
      <w:r w:rsidRPr="00574408">
        <w:rPr>
          <w:rFonts w:cs="Arial"/>
          <w:szCs w:val="22"/>
        </w:rPr>
        <w:t>,</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F10714">
        <w:rPr>
          <w:rFonts w:cs="Arial"/>
          <w:szCs w:val="22"/>
        </w:rPr>
        <w:t>8</w:t>
      </w:r>
      <w:r w:rsidR="00786559">
        <w:rPr>
          <w:rFonts w:cs="Arial"/>
          <w:szCs w:val="22"/>
        </w:rPr>
        <w:t>,</w:t>
      </w:r>
    </w:p>
    <w:p w14:paraId="0437DFC4" w14:textId="30A3D00B" w:rsidR="00533AED" w:rsidRPr="00C95534" w:rsidRDefault="002223BD" w:rsidP="00F20892">
      <w:pPr>
        <w:numPr>
          <w:ilvl w:val="0"/>
          <w:numId w:val="6"/>
        </w:numPr>
        <w:tabs>
          <w:tab w:val="clear" w:pos="1440"/>
          <w:tab w:val="num" w:pos="1134"/>
        </w:tabs>
        <w:spacing w:before="60" w:after="6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w:t>
      </w:r>
      <w:r w:rsidR="00462B7A">
        <w:rPr>
          <w:rFonts w:cs="Arial"/>
          <w:szCs w:val="22"/>
        </w:rPr>
        <w:t xml:space="preserve"> </w:t>
      </w:r>
      <w:r w:rsidR="00462B7A" w:rsidRPr="00C95534">
        <w:rPr>
          <w:rFonts w:cs="Arial"/>
          <w:szCs w:val="22"/>
        </w:rPr>
        <w:t>(o ile wymagane jest wadium)</w:t>
      </w:r>
      <w:r w:rsidR="00C95534" w:rsidRPr="00C95534">
        <w:rPr>
          <w:rFonts w:cs="Arial"/>
          <w:szCs w:val="22"/>
        </w:rPr>
        <w:t>, lub nie zgodzi</w:t>
      </w:r>
      <w:r w:rsidR="008C76D0">
        <w:rPr>
          <w:rFonts w:cs="Arial"/>
          <w:szCs w:val="22"/>
        </w:rPr>
        <w:t>ł</w:t>
      </w:r>
      <w:r w:rsidR="00C95534" w:rsidRPr="00C95534">
        <w:rPr>
          <w:rFonts w:cs="Arial"/>
          <w:szCs w:val="22"/>
        </w:rPr>
        <w:t xml:space="preserve"> się na przedłużenie okresu związania ofertą,</w:t>
      </w:r>
      <w:r w:rsidR="0065010A" w:rsidRPr="00C95534" w:rsidDel="0065010A">
        <w:rPr>
          <w:rFonts w:cs="Arial"/>
          <w:szCs w:val="22"/>
        </w:rPr>
        <w:t xml:space="preserve"> </w:t>
      </w:r>
    </w:p>
    <w:p w14:paraId="24FACAED" w14:textId="740F395C" w:rsidR="006C0366" w:rsidRPr="006C0366" w:rsidRDefault="006C0366" w:rsidP="00F20892">
      <w:pPr>
        <w:numPr>
          <w:ilvl w:val="0"/>
          <w:numId w:val="6"/>
        </w:numPr>
        <w:tabs>
          <w:tab w:val="clear" w:pos="1440"/>
          <w:tab w:val="num" w:pos="1134"/>
        </w:tabs>
        <w:spacing w:before="60" w:after="6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F20892">
      <w:pPr>
        <w:numPr>
          <w:ilvl w:val="0"/>
          <w:numId w:val="6"/>
        </w:numPr>
        <w:tabs>
          <w:tab w:val="clear" w:pos="1440"/>
          <w:tab w:val="num" w:pos="1134"/>
        </w:tabs>
        <w:spacing w:before="60" w:after="6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492D1E7D" w:rsidR="006C0366" w:rsidRPr="006C0366" w:rsidRDefault="003761C7" w:rsidP="00F20892">
      <w:pPr>
        <w:numPr>
          <w:ilvl w:val="0"/>
          <w:numId w:val="6"/>
        </w:numPr>
        <w:tabs>
          <w:tab w:val="clear" w:pos="1440"/>
          <w:tab w:val="num" w:pos="1134"/>
        </w:tabs>
        <w:spacing w:before="60" w:after="60"/>
        <w:ind w:left="1134"/>
        <w:jc w:val="both"/>
        <w:rPr>
          <w:rFonts w:cs="Arial"/>
          <w:szCs w:val="22"/>
        </w:rPr>
      </w:pPr>
      <w:r>
        <w:rPr>
          <w:rFonts w:cs="Arial"/>
          <w:szCs w:val="22"/>
        </w:rPr>
        <w:t>w</w:t>
      </w:r>
      <w:r w:rsidR="00A60FBA">
        <w:rPr>
          <w:rFonts w:cs="Arial"/>
          <w:szCs w:val="22"/>
        </w:rPr>
        <w:t xml:space="preserve">iarygodność </w:t>
      </w:r>
      <w:r w:rsidR="00A60FBA" w:rsidRPr="00086730">
        <w:rPr>
          <w:rFonts w:cs="Arial"/>
          <w:szCs w:val="22"/>
        </w:rPr>
        <w:t>Wykonawc</w:t>
      </w:r>
      <w:r w:rsidR="00A60FBA">
        <w:rPr>
          <w:rFonts w:cs="Arial"/>
          <w:szCs w:val="22"/>
        </w:rPr>
        <w:t>y</w:t>
      </w:r>
      <w:r w:rsidR="00A60FBA" w:rsidRPr="00086730">
        <w:rPr>
          <w:rFonts w:cs="Arial"/>
          <w:szCs w:val="22"/>
        </w:rPr>
        <w:t xml:space="preserve"> został</w:t>
      </w:r>
      <w:r w:rsidR="00A60FBA">
        <w:rPr>
          <w:rFonts w:cs="Arial"/>
          <w:szCs w:val="22"/>
        </w:rPr>
        <w:t>a</w:t>
      </w:r>
      <w:r w:rsidR="00A60FBA" w:rsidRPr="00086730">
        <w:rPr>
          <w:rFonts w:cs="Arial"/>
          <w:szCs w:val="22"/>
        </w:rPr>
        <w:t xml:space="preserve"> negatywnie ocenion</w:t>
      </w:r>
      <w:r w:rsidR="00A60FBA">
        <w:rPr>
          <w:rFonts w:cs="Arial"/>
          <w:szCs w:val="22"/>
        </w:rPr>
        <w:t>a przez Zamawiającego</w:t>
      </w:r>
      <w:r w:rsidR="006C0366" w:rsidRPr="006C0366">
        <w:rPr>
          <w:rFonts w:cs="Arial"/>
          <w:szCs w:val="22"/>
        </w:rPr>
        <w:t>,</w:t>
      </w:r>
    </w:p>
    <w:p w14:paraId="642C0728" w14:textId="3220310A" w:rsidR="00E265E5" w:rsidRPr="006C0366" w:rsidRDefault="006C0366" w:rsidP="00F20892">
      <w:pPr>
        <w:numPr>
          <w:ilvl w:val="0"/>
          <w:numId w:val="6"/>
        </w:numPr>
        <w:tabs>
          <w:tab w:val="clear" w:pos="1440"/>
          <w:tab w:val="num" w:pos="1134"/>
        </w:tabs>
        <w:spacing w:before="60" w:after="60"/>
        <w:ind w:left="1134"/>
        <w:jc w:val="both"/>
        <w:rPr>
          <w:rFonts w:cs="Arial"/>
        </w:rPr>
      </w:pPr>
      <w:r w:rsidRPr="59B482C6">
        <w:rPr>
          <w:rFonts w:cs="Arial"/>
        </w:rPr>
        <w:t>należąc do tej samej grupy kapitałowej, w rozumieniu ustawy z dnia 16 lutego 2007 o</w:t>
      </w:r>
      <w:r w:rsidR="00FD1F5F">
        <w:rPr>
          <w:rFonts w:cs="Arial"/>
        </w:rPr>
        <w:t> </w:t>
      </w:r>
      <w:r w:rsidRPr="59B482C6">
        <w:rPr>
          <w:rFonts w:cs="Arial"/>
        </w:rPr>
        <w:t xml:space="preserve">ochronie konkurencji i konsumentów Wykonawcy złożyli odrębne oferty w tym samym </w:t>
      </w:r>
      <w:r w:rsidR="00C04E25" w:rsidRPr="59B482C6">
        <w:rPr>
          <w:rFonts w:cs="Arial"/>
        </w:rPr>
        <w:t>Postę</w:t>
      </w:r>
      <w:r w:rsidRPr="59B482C6">
        <w:rPr>
          <w:rFonts w:cs="Arial"/>
        </w:rPr>
        <w:t xml:space="preserve">powaniu, chyba że wykażą, że istniejące </w:t>
      </w:r>
      <w:r w:rsidR="00FD1F5F" w:rsidRPr="59B482C6">
        <w:rPr>
          <w:rFonts w:cs="Arial"/>
        </w:rPr>
        <w:t>między</w:t>
      </w:r>
      <w:r w:rsidRPr="59B482C6">
        <w:rPr>
          <w:rFonts w:cs="Arial"/>
        </w:rPr>
        <w:t xml:space="preserve"> nimi powiazania nie prowadzą do zachwiania uczciwej kon</w:t>
      </w:r>
      <w:r w:rsidR="00677B33">
        <w:rPr>
          <w:rFonts w:cs="Arial"/>
        </w:rPr>
        <w:t>kurencji pomiędzy Wykonawcami w </w:t>
      </w:r>
      <w:r w:rsidR="00C04E25" w:rsidRPr="59B482C6">
        <w:rPr>
          <w:rFonts w:cs="Arial"/>
        </w:rPr>
        <w:t>Postę</w:t>
      </w:r>
      <w:r w:rsidRPr="59B482C6">
        <w:rPr>
          <w:rFonts w:cs="Arial"/>
        </w:rPr>
        <w:t>powaniu o udzielenie Zamówienia.</w:t>
      </w:r>
    </w:p>
    <w:p w14:paraId="1AF195AB" w14:textId="4744ABCD" w:rsidR="00E265E5" w:rsidRPr="00D722C3" w:rsidRDefault="246C2642" w:rsidP="007F21E6">
      <w:pPr>
        <w:numPr>
          <w:ilvl w:val="0"/>
          <w:numId w:val="6"/>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w:t>
      </w:r>
      <w:r w:rsidR="00105E68">
        <w:rPr>
          <w:rFonts w:eastAsia="Arial" w:cs="Arial"/>
          <w:szCs w:val="22"/>
        </w:rPr>
        <w:t xml:space="preserve">tępowania zgodnie z przepisami </w:t>
      </w:r>
      <w:r w:rsidRPr="00A70891">
        <w:rPr>
          <w:rFonts w:eastAsia="Arial" w:cs="Arial"/>
          <w:szCs w:val="22"/>
        </w:rPr>
        <w:t>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37C5B55"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powaniach bez ważnego powodu zrezygnował z</w:t>
      </w:r>
      <w:r w:rsidR="00677B33">
        <w:rPr>
          <w:rFonts w:cs="Arial"/>
          <w:szCs w:val="22"/>
        </w:rPr>
        <w:t> </w:t>
      </w:r>
      <w:r w:rsidRPr="00E053D6">
        <w:rPr>
          <w:rFonts w:cs="Arial"/>
          <w:szCs w:val="22"/>
        </w:rPr>
        <w:t xml:space="preserve">wykonania </w:t>
      </w:r>
      <w:r w:rsidR="00D757BC">
        <w:rPr>
          <w:rFonts w:cs="Arial"/>
          <w:szCs w:val="22"/>
        </w:rPr>
        <w:t>z</w:t>
      </w:r>
      <w:r w:rsidRPr="00E053D6">
        <w:rPr>
          <w:rFonts w:cs="Arial"/>
          <w:szCs w:val="22"/>
        </w:rPr>
        <w:t>amówienia, bądź odmówił zawarcia umowy</w:t>
      </w:r>
      <w:r>
        <w:rPr>
          <w:rFonts w:cs="Arial"/>
          <w:szCs w:val="22"/>
        </w:rPr>
        <w:t>.</w:t>
      </w:r>
    </w:p>
    <w:p w14:paraId="6FE9B5A6" w14:textId="5CAFDCB9" w:rsidR="005E4642" w:rsidRPr="00554764" w:rsidRDefault="006C0366" w:rsidP="00D2166C">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565BAD15" w:rsidR="00B00B47" w:rsidRPr="004A3DF3" w:rsidRDefault="00B00B47" w:rsidP="00707E9C">
      <w:pPr>
        <w:pStyle w:val="Akapitzlist"/>
        <w:numPr>
          <w:ilvl w:val="1"/>
          <w:numId w:val="14"/>
        </w:numPr>
        <w:spacing w:after="120"/>
        <w:ind w:left="284" w:hanging="261"/>
        <w:rPr>
          <w:b/>
        </w:rPr>
      </w:pPr>
      <w:bookmarkStart w:id="14" w:name="_Toc250626888"/>
      <w:r w:rsidRPr="004A3DF3">
        <w:rPr>
          <w:b/>
        </w:rPr>
        <w:t xml:space="preserve">Unieważnienie </w:t>
      </w:r>
      <w:r w:rsidR="00C04E25">
        <w:rPr>
          <w:b/>
        </w:rPr>
        <w:t>Postę</w:t>
      </w:r>
      <w:r w:rsidRPr="004A3DF3">
        <w:rPr>
          <w:b/>
        </w:rPr>
        <w:t>powania</w:t>
      </w:r>
      <w:bookmarkEnd w:id="14"/>
      <w:r w:rsidR="006D7E0E">
        <w:rPr>
          <w:b/>
        </w:rPr>
        <w:t>:</w:t>
      </w:r>
    </w:p>
    <w:p w14:paraId="5F8E2ABA" w14:textId="46FDDCDB" w:rsidR="00B00B47" w:rsidRPr="0058457D" w:rsidRDefault="00B00B47" w:rsidP="00707E9C">
      <w:pPr>
        <w:pStyle w:val="Akapitzlist"/>
        <w:numPr>
          <w:ilvl w:val="2"/>
          <w:numId w:val="18"/>
        </w:numPr>
        <w:spacing w:after="120"/>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707E9C">
      <w:pPr>
        <w:pStyle w:val="Akapitzlist"/>
        <w:numPr>
          <w:ilvl w:val="2"/>
          <w:numId w:val="18"/>
        </w:numPr>
        <w:ind w:left="709" w:hanging="425"/>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6B9C9F39" w14:textId="77777777" w:rsidR="00660588" w:rsidRDefault="00660588" w:rsidP="00E91243">
      <w:pPr>
        <w:rPr>
          <w:b/>
        </w:rPr>
      </w:pPr>
      <w:bookmarkStart w:id="15" w:name="_Toc531244983"/>
    </w:p>
    <w:p w14:paraId="5F8E2AC3" w14:textId="0ED3957F" w:rsidR="00C61DDE" w:rsidRPr="002845BB" w:rsidRDefault="00C61DDE" w:rsidP="002845BB">
      <w:pPr>
        <w:jc w:val="center"/>
        <w:rPr>
          <w:b/>
          <w:i/>
        </w:rPr>
      </w:pPr>
      <w:r w:rsidRPr="002845BB">
        <w:rPr>
          <w:b/>
        </w:rPr>
        <w:t xml:space="preserve">§ </w:t>
      </w:r>
      <w:r w:rsidR="008C76D0" w:rsidRPr="002845BB">
        <w:rPr>
          <w:b/>
        </w:rPr>
        <w:t>4</w:t>
      </w:r>
      <w:bookmarkEnd w:id="15"/>
    </w:p>
    <w:p w14:paraId="5F8E2AC4" w14:textId="77777777" w:rsidR="00B00B47" w:rsidRPr="00554764" w:rsidRDefault="00B00B47" w:rsidP="00C61DDE">
      <w:pPr>
        <w:pStyle w:val="Nagwek2"/>
        <w:spacing w:before="120" w:after="240"/>
        <w:jc w:val="center"/>
        <w:rPr>
          <w:i w:val="0"/>
          <w:sz w:val="22"/>
          <w:szCs w:val="22"/>
        </w:rPr>
      </w:pPr>
      <w:bookmarkStart w:id="16" w:name="_Toc138768441"/>
      <w:bookmarkStart w:id="17" w:name="_Toc167428724"/>
      <w:bookmarkStart w:id="18" w:name="_Toc198032369"/>
      <w:r w:rsidRPr="00554764">
        <w:rPr>
          <w:i w:val="0"/>
          <w:sz w:val="22"/>
          <w:szCs w:val="22"/>
        </w:rPr>
        <w:t>OPIS SPOSOBU OBLICZANIA CENY OFERTY</w:t>
      </w:r>
      <w:bookmarkEnd w:id="16"/>
      <w:bookmarkEnd w:id="17"/>
      <w:bookmarkEnd w:id="18"/>
    </w:p>
    <w:p w14:paraId="2F67A7A6" w14:textId="77777777" w:rsidR="00BE5C84" w:rsidRPr="00BE5C84" w:rsidRDefault="00BE5C84" w:rsidP="00BE5C84">
      <w:pPr>
        <w:numPr>
          <w:ilvl w:val="0"/>
          <w:numId w:val="8"/>
        </w:numPr>
        <w:spacing w:before="120"/>
        <w:jc w:val="both"/>
      </w:pPr>
      <w:r w:rsidRPr="00BE5C84">
        <w:rPr>
          <w:rFonts w:cs="Arial"/>
          <w:bCs/>
          <w:szCs w:val="22"/>
        </w:rPr>
        <w:t>Cena oferty musi być wyrażona w złotych polskich: cyfrowo.</w:t>
      </w:r>
    </w:p>
    <w:p w14:paraId="36974EE4" w14:textId="77777777" w:rsidR="00BE5C84" w:rsidRPr="00BE5C84" w:rsidRDefault="00BE5C84" w:rsidP="00BE5C84">
      <w:pPr>
        <w:numPr>
          <w:ilvl w:val="0"/>
          <w:numId w:val="8"/>
        </w:numPr>
        <w:spacing w:before="120"/>
        <w:jc w:val="both"/>
        <w:rPr>
          <w:rFonts w:cs="Arial"/>
          <w:bCs/>
          <w:szCs w:val="22"/>
        </w:rPr>
      </w:pPr>
      <w:r w:rsidRPr="00BE5C84">
        <w:rPr>
          <w:rFonts w:cs="Arial"/>
          <w:bCs/>
          <w:szCs w:val="22"/>
        </w:rPr>
        <w:t>Wymaga się, aby cena podana była z dokładnością do dwóch miejsc po przecinku</w:t>
      </w:r>
      <w:r w:rsidRPr="00BE5C84">
        <w:rPr>
          <w:rFonts w:cs="Arial"/>
          <w:bCs/>
          <w:szCs w:val="22"/>
        </w:rPr>
        <w:br/>
        <w:t>(do jednego grosza).</w:t>
      </w:r>
    </w:p>
    <w:p w14:paraId="65BA5485" w14:textId="77777777" w:rsidR="00BE5C84" w:rsidRPr="00BE5C84" w:rsidRDefault="00BE5C84" w:rsidP="00BE5C84">
      <w:pPr>
        <w:numPr>
          <w:ilvl w:val="0"/>
          <w:numId w:val="8"/>
        </w:numPr>
        <w:spacing w:before="120"/>
        <w:jc w:val="both"/>
        <w:rPr>
          <w:rFonts w:cs="Arial"/>
          <w:bCs/>
          <w:szCs w:val="22"/>
        </w:rPr>
      </w:pPr>
      <w:r w:rsidRPr="00BE5C84">
        <w:rPr>
          <w:rFonts w:cs="Arial"/>
          <w:bCs/>
          <w:szCs w:val="22"/>
        </w:rPr>
        <w:lastRenderedPageBreak/>
        <w:t xml:space="preserve">Cena musi zawierać wszystkie koszty i elementy związane z realizacją przedmiotu Zamówienia. </w:t>
      </w:r>
    </w:p>
    <w:p w14:paraId="38496E66" w14:textId="77777777" w:rsidR="00BE5C84" w:rsidRPr="00BE5C84" w:rsidRDefault="00BE5C84" w:rsidP="00BE5C84">
      <w:pPr>
        <w:numPr>
          <w:ilvl w:val="0"/>
          <w:numId w:val="8"/>
        </w:numPr>
        <w:spacing w:before="120"/>
        <w:jc w:val="both"/>
        <w:rPr>
          <w:rFonts w:cs="Arial"/>
          <w:bCs/>
          <w:szCs w:val="22"/>
        </w:rPr>
      </w:pPr>
      <w:r w:rsidRPr="00BE5C84">
        <w:rPr>
          <w:rFonts w:cs="Arial"/>
          <w:bCs/>
          <w:szCs w:val="22"/>
        </w:rPr>
        <w:t>Przy ocenie ofert będzie brana pod uwagę cena netto.</w:t>
      </w:r>
    </w:p>
    <w:p w14:paraId="555D064A" w14:textId="77777777" w:rsidR="00660588" w:rsidRDefault="00660588" w:rsidP="006823DA">
      <w:pPr>
        <w:pStyle w:val="Akapitzlist"/>
        <w:spacing w:before="120"/>
        <w:ind w:left="717"/>
        <w:jc w:val="both"/>
        <w:rPr>
          <w:rFonts w:cs="Arial"/>
          <w:bCs/>
          <w:szCs w:val="22"/>
        </w:rPr>
      </w:pPr>
    </w:p>
    <w:p w14:paraId="5F8E2ACA" w14:textId="75EE8DE5" w:rsidR="00C61DDE" w:rsidRPr="002845BB" w:rsidRDefault="00C61DDE" w:rsidP="002845BB">
      <w:pPr>
        <w:jc w:val="center"/>
        <w:rPr>
          <w:b/>
          <w:i/>
        </w:rPr>
      </w:pPr>
      <w:bookmarkStart w:id="19" w:name="_Toc531244985"/>
      <w:r w:rsidRPr="002845BB">
        <w:rPr>
          <w:b/>
        </w:rPr>
        <w:t xml:space="preserve">§ </w:t>
      </w:r>
      <w:r w:rsidR="008C76D0" w:rsidRPr="002845BB">
        <w:rPr>
          <w:b/>
        </w:rPr>
        <w:t>5</w:t>
      </w:r>
      <w:bookmarkEnd w:id="19"/>
    </w:p>
    <w:p w14:paraId="5F8E2ACB" w14:textId="77777777" w:rsidR="00B00B47" w:rsidRPr="00554764" w:rsidRDefault="00B00B47" w:rsidP="00C61DDE">
      <w:pPr>
        <w:pStyle w:val="Nagwek2"/>
        <w:spacing w:before="120" w:after="240"/>
        <w:jc w:val="center"/>
        <w:rPr>
          <w:i w:val="0"/>
          <w:sz w:val="22"/>
          <w:szCs w:val="22"/>
        </w:rPr>
      </w:pPr>
      <w:bookmarkStart w:id="20" w:name="_Toc138768442"/>
      <w:bookmarkStart w:id="21" w:name="_Toc167428725"/>
      <w:bookmarkStart w:id="22" w:name="_Toc198032370"/>
      <w:r w:rsidRPr="00554764">
        <w:rPr>
          <w:i w:val="0"/>
          <w:sz w:val="22"/>
          <w:szCs w:val="22"/>
        </w:rPr>
        <w:t>KRYTERIA OCENY OFERT I ZASADY ICH OCENY</w:t>
      </w:r>
      <w:bookmarkEnd w:id="20"/>
      <w:bookmarkEnd w:id="21"/>
      <w:bookmarkEnd w:id="22"/>
    </w:p>
    <w:p w14:paraId="6451FE70" w14:textId="7B7EB044" w:rsidR="005408F7" w:rsidRPr="005408F7" w:rsidRDefault="005408F7" w:rsidP="005408F7">
      <w:pPr>
        <w:numPr>
          <w:ilvl w:val="0"/>
          <w:numId w:val="12"/>
        </w:numPr>
        <w:spacing w:before="120" w:after="120"/>
        <w:jc w:val="both"/>
        <w:rPr>
          <w:rFonts w:cs="Arial"/>
          <w:szCs w:val="22"/>
        </w:rPr>
      </w:pPr>
      <w:r w:rsidRPr="005408F7">
        <w:rPr>
          <w:rFonts w:cs="Arial"/>
          <w:szCs w:val="22"/>
        </w:rPr>
        <w:t>Przy wyborze najkorzystniejszej oferty</w:t>
      </w:r>
      <w:r w:rsidR="00752C7C">
        <w:rPr>
          <w:rFonts w:cs="Arial"/>
          <w:szCs w:val="22"/>
        </w:rPr>
        <w:t xml:space="preserve"> dla każdej z Części</w:t>
      </w:r>
      <w:r w:rsidRPr="005408F7">
        <w:rPr>
          <w:rFonts w:cs="Arial"/>
          <w:szCs w:val="22"/>
        </w:rPr>
        <w:t>, Zamawiający kierować się będzie następującymi kryteriami i ich wagami:</w:t>
      </w:r>
    </w:p>
    <w:p w14:paraId="389B0680" w14:textId="77777777" w:rsidR="005408F7" w:rsidRPr="005408F7" w:rsidRDefault="005408F7" w:rsidP="005408F7">
      <w:pPr>
        <w:spacing w:before="120"/>
        <w:ind w:left="425"/>
        <w:jc w:val="both"/>
        <w:rPr>
          <w:rFonts w:cs="Arial"/>
          <w:b/>
          <w:szCs w:val="22"/>
        </w:rPr>
      </w:pPr>
      <w:r w:rsidRPr="005408F7">
        <w:rPr>
          <w:rFonts w:cs="Arial"/>
          <w:b/>
          <w:szCs w:val="22"/>
        </w:rPr>
        <w:t>Kryterium: Cena - 100%</w:t>
      </w:r>
    </w:p>
    <w:p w14:paraId="2E5520FC" w14:textId="77777777" w:rsidR="005408F7" w:rsidRPr="005408F7" w:rsidRDefault="005408F7" w:rsidP="005408F7">
      <w:pPr>
        <w:spacing w:before="120" w:after="120"/>
        <w:ind w:firstLine="442"/>
        <w:jc w:val="both"/>
        <w:rPr>
          <w:rFonts w:cs="Arial"/>
          <w:szCs w:val="22"/>
        </w:rPr>
      </w:pPr>
      <w:r w:rsidRPr="005408F7">
        <w:rPr>
          <w:rFonts w:cs="Arial"/>
          <w:szCs w:val="22"/>
        </w:rPr>
        <w:t>1% odpowiada 1 punktowi.</w:t>
      </w:r>
    </w:p>
    <w:p w14:paraId="12DF3E23" w14:textId="77777777" w:rsidR="005408F7" w:rsidRPr="005408F7" w:rsidRDefault="005408F7" w:rsidP="005408F7">
      <w:pPr>
        <w:spacing w:before="120" w:after="120"/>
        <w:ind w:left="426"/>
        <w:jc w:val="both"/>
        <w:rPr>
          <w:rFonts w:cs="Arial"/>
          <w:color w:val="000000"/>
          <w:szCs w:val="22"/>
        </w:rPr>
      </w:pPr>
      <w:r w:rsidRPr="005408F7">
        <w:rPr>
          <w:rFonts w:cs="Arial"/>
          <w:szCs w:val="22"/>
        </w:rPr>
        <w:t>P</w:t>
      </w:r>
      <w:r w:rsidRPr="005408F7">
        <w:rPr>
          <w:rFonts w:cs="Arial"/>
          <w:color w:val="000000"/>
          <w:szCs w:val="22"/>
        </w:rPr>
        <w:t>unkty w niniejszym kryterium oceny ofert zostaną przyznane według następującego wzoru:</w:t>
      </w:r>
    </w:p>
    <w:p w14:paraId="195F8F59" w14:textId="77777777" w:rsidR="005408F7" w:rsidRPr="005408F7" w:rsidRDefault="005408F7" w:rsidP="005408F7">
      <w:pPr>
        <w:spacing w:before="120" w:after="120"/>
        <w:ind w:left="426"/>
        <w:rPr>
          <w:rFonts w:cs="Arial"/>
          <w:szCs w:val="22"/>
        </w:rPr>
      </w:pPr>
      <m:oMathPara>
        <m:oMath>
          <m:r>
            <w:rPr>
              <w:rFonts w:ascii="Cambria Math" w:hAnsi="Cambria Math"/>
              <w:szCs w:val="22"/>
            </w:rPr>
            <m:t>C=</m:t>
          </m:r>
          <m:f>
            <m:fPr>
              <m:ctrlPr>
                <w:rPr>
                  <w:rFonts w:ascii="Cambria Math" w:hAnsi="Cambria Math"/>
                  <w:bCs/>
                  <w:i/>
                  <w:szCs w:val="22"/>
                </w:rPr>
              </m:ctrlPr>
            </m:fPr>
            <m:num>
              <m:sSub>
                <m:sSubPr>
                  <m:ctrlPr>
                    <w:rPr>
                      <w:rFonts w:ascii="Cambria Math" w:hAnsi="Cambria Math"/>
                      <w:i/>
                      <w:szCs w:val="22"/>
                    </w:rPr>
                  </m:ctrlPr>
                </m:sSubPr>
                <m:e>
                  <m:r>
                    <w:rPr>
                      <w:rFonts w:ascii="Cambria Math" w:hAnsi="Cambria Math"/>
                      <w:szCs w:val="22"/>
                    </w:rPr>
                    <m:t>C</m:t>
                  </m:r>
                </m:e>
                <m:sub>
                  <m:r>
                    <w:rPr>
                      <w:rFonts w:ascii="Cambria Math" w:hAnsi="Cambria Math"/>
                      <w:szCs w:val="22"/>
                    </w:rPr>
                    <m:t>min</m:t>
                  </m:r>
                </m:sub>
              </m:sSub>
            </m:num>
            <m:den>
              <m:sSub>
                <m:sSubPr>
                  <m:ctrlPr>
                    <w:rPr>
                      <w:rFonts w:ascii="Cambria Math" w:hAnsi="Cambria Math"/>
                      <w:i/>
                      <w:szCs w:val="22"/>
                    </w:rPr>
                  </m:ctrlPr>
                </m:sSubPr>
                <m:e>
                  <m:r>
                    <w:rPr>
                      <w:rFonts w:ascii="Cambria Math" w:hAnsi="Cambria Math"/>
                      <w:szCs w:val="22"/>
                    </w:rPr>
                    <m:t>C</m:t>
                  </m:r>
                </m:e>
                <m:sub>
                  <m:r>
                    <w:rPr>
                      <w:rFonts w:ascii="Cambria Math" w:hAnsi="Cambria Math"/>
                      <w:szCs w:val="22"/>
                    </w:rPr>
                    <m:t>b</m:t>
                  </m:r>
                </m:sub>
              </m:sSub>
            </m:den>
          </m:f>
          <m:r>
            <w:rPr>
              <w:rFonts w:ascii="Cambria Math" w:hAnsi="Cambria Math"/>
              <w:szCs w:val="22"/>
            </w:rPr>
            <m:t>×100pkt</m:t>
          </m:r>
        </m:oMath>
      </m:oMathPara>
    </w:p>
    <w:p w14:paraId="020AF984" w14:textId="77777777" w:rsidR="005408F7" w:rsidRPr="005408F7" w:rsidRDefault="005408F7" w:rsidP="005408F7">
      <w:pPr>
        <w:autoSpaceDE w:val="0"/>
        <w:autoSpaceDN w:val="0"/>
        <w:adjustRightInd w:val="0"/>
        <w:ind w:left="709" w:hanging="283"/>
        <w:rPr>
          <w:rFonts w:eastAsiaTheme="minorEastAsia" w:cs="Arial"/>
          <w:bCs/>
          <w:sz w:val="18"/>
          <w:szCs w:val="22"/>
        </w:rPr>
      </w:pPr>
      <w:r w:rsidRPr="005408F7">
        <w:rPr>
          <w:rFonts w:eastAsiaTheme="minorEastAsia" w:cs="Arial"/>
          <w:bCs/>
          <w:sz w:val="18"/>
          <w:szCs w:val="22"/>
        </w:rPr>
        <w:t>gdzie:</w:t>
      </w:r>
    </w:p>
    <w:p w14:paraId="7A12E88F" w14:textId="77777777" w:rsidR="005408F7" w:rsidRPr="005408F7" w:rsidRDefault="005408F7" w:rsidP="005408F7">
      <w:pPr>
        <w:autoSpaceDE w:val="0"/>
        <w:autoSpaceDN w:val="0"/>
        <w:adjustRightInd w:val="0"/>
        <w:ind w:left="426"/>
        <w:rPr>
          <w:rFonts w:eastAsiaTheme="minorEastAsia" w:cs="Arial"/>
          <w:bCs/>
          <w:sz w:val="18"/>
          <w:szCs w:val="22"/>
        </w:rPr>
      </w:pPr>
      <w:proofErr w:type="spellStart"/>
      <w:r w:rsidRPr="005408F7">
        <w:rPr>
          <w:rFonts w:eastAsiaTheme="minorEastAsia" w:cs="Arial"/>
          <w:bCs/>
          <w:sz w:val="18"/>
          <w:szCs w:val="22"/>
        </w:rPr>
        <w:t>C</w:t>
      </w:r>
      <w:r w:rsidRPr="005408F7">
        <w:rPr>
          <w:rFonts w:eastAsiaTheme="minorEastAsia" w:cs="Arial"/>
          <w:bCs/>
          <w:sz w:val="18"/>
          <w:szCs w:val="22"/>
          <w:vertAlign w:val="subscript"/>
        </w:rPr>
        <w:t>min</w:t>
      </w:r>
      <w:proofErr w:type="spellEnd"/>
      <w:r w:rsidRPr="005408F7">
        <w:rPr>
          <w:rFonts w:eastAsiaTheme="minorEastAsia" w:cs="Arial"/>
          <w:bCs/>
          <w:sz w:val="18"/>
          <w:szCs w:val="22"/>
        </w:rPr>
        <w:t xml:space="preserve">  – cena oferty najtańszej spośród wszystkich ważnych i nieodrzuconych ofert</w:t>
      </w:r>
    </w:p>
    <w:p w14:paraId="4270AB37" w14:textId="77777777" w:rsidR="005408F7" w:rsidRPr="005408F7" w:rsidRDefault="005408F7" w:rsidP="005408F7">
      <w:pPr>
        <w:autoSpaceDE w:val="0"/>
        <w:autoSpaceDN w:val="0"/>
        <w:adjustRightInd w:val="0"/>
        <w:ind w:left="426"/>
        <w:rPr>
          <w:rFonts w:eastAsiaTheme="minorEastAsia" w:cs="Arial"/>
          <w:bCs/>
          <w:sz w:val="18"/>
          <w:szCs w:val="22"/>
        </w:rPr>
      </w:pPr>
      <w:proofErr w:type="spellStart"/>
      <w:r w:rsidRPr="005408F7">
        <w:rPr>
          <w:rFonts w:eastAsiaTheme="minorEastAsia" w:cs="Arial"/>
          <w:bCs/>
          <w:sz w:val="18"/>
          <w:szCs w:val="22"/>
        </w:rPr>
        <w:t>C</w:t>
      </w:r>
      <w:r w:rsidRPr="005408F7">
        <w:rPr>
          <w:rFonts w:eastAsiaTheme="minorEastAsia" w:cs="Arial"/>
          <w:bCs/>
          <w:sz w:val="18"/>
          <w:szCs w:val="22"/>
          <w:vertAlign w:val="subscript"/>
        </w:rPr>
        <w:t>b</w:t>
      </w:r>
      <w:proofErr w:type="spellEnd"/>
      <w:r w:rsidRPr="005408F7">
        <w:rPr>
          <w:rFonts w:eastAsiaTheme="minorEastAsia" w:cs="Arial"/>
          <w:bCs/>
          <w:sz w:val="18"/>
          <w:szCs w:val="22"/>
        </w:rPr>
        <w:t xml:space="preserve"> </w:t>
      </w:r>
      <w:r w:rsidRPr="005408F7">
        <w:rPr>
          <w:rFonts w:eastAsiaTheme="minorEastAsia" w:cs="Arial"/>
          <w:bCs/>
          <w:sz w:val="18"/>
          <w:szCs w:val="22"/>
        </w:rPr>
        <w:tab/>
        <w:t xml:space="preserve">   – cena oferty badanej</w:t>
      </w:r>
    </w:p>
    <w:p w14:paraId="776531B9" w14:textId="77777777" w:rsidR="005408F7" w:rsidRPr="005408F7" w:rsidRDefault="005408F7" w:rsidP="005408F7">
      <w:pPr>
        <w:autoSpaceDE w:val="0"/>
        <w:autoSpaceDN w:val="0"/>
        <w:adjustRightInd w:val="0"/>
        <w:ind w:left="426"/>
        <w:rPr>
          <w:rFonts w:eastAsiaTheme="minorEastAsia" w:cs="Arial"/>
          <w:bCs/>
          <w:szCs w:val="22"/>
        </w:rPr>
      </w:pPr>
      <w:r w:rsidRPr="005408F7">
        <w:rPr>
          <w:rFonts w:eastAsiaTheme="minorEastAsia" w:cs="Arial"/>
          <w:bCs/>
          <w:sz w:val="18"/>
          <w:szCs w:val="22"/>
        </w:rPr>
        <w:t xml:space="preserve">C </w:t>
      </w:r>
      <w:r w:rsidRPr="005408F7">
        <w:rPr>
          <w:rFonts w:eastAsiaTheme="minorEastAsia" w:cs="Arial"/>
          <w:bCs/>
          <w:sz w:val="18"/>
          <w:szCs w:val="22"/>
        </w:rPr>
        <w:tab/>
        <w:t xml:space="preserve">   – liczba punktów uzyskanych w kryterium „Cena”</w:t>
      </w:r>
    </w:p>
    <w:p w14:paraId="003170C2" w14:textId="77777777" w:rsidR="005408F7" w:rsidRPr="005408F7" w:rsidRDefault="005408F7" w:rsidP="005408F7">
      <w:pPr>
        <w:jc w:val="both"/>
        <w:rPr>
          <w:rFonts w:cs="Arial"/>
          <w:szCs w:val="22"/>
        </w:rPr>
      </w:pPr>
    </w:p>
    <w:p w14:paraId="03BF8158" w14:textId="7DEEB7F7" w:rsidR="005408F7" w:rsidRPr="005408F7" w:rsidRDefault="005408F7" w:rsidP="005408F7">
      <w:pPr>
        <w:numPr>
          <w:ilvl w:val="0"/>
          <w:numId w:val="12"/>
        </w:numPr>
        <w:jc w:val="both"/>
        <w:rPr>
          <w:rFonts w:cs="Arial"/>
          <w:szCs w:val="22"/>
        </w:rPr>
      </w:pPr>
      <w:r w:rsidRPr="005408F7">
        <w:rPr>
          <w:rFonts w:cs="Arial"/>
          <w:szCs w:val="22"/>
        </w:rPr>
        <w:t>Za najkorzystniejszą</w:t>
      </w:r>
      <w:r w:rsidR="00752C7C">
        <w:rPr>
          <w:rFonts w:cs="Arial"/>
          <w:szCs w:val="22"/>
        </w:rPr>
        <w:t xml:space="preserve"> w każdej z Części</w:t>
      </w:r>
      <w:r w:rsidRPr="005408F7">
        <w:rPr>
          <w:rFonts w:cs="Arial"/>
          <w:szCs w:val="22"/>
        </w:rPr>
        <w:t xml:space="preserve"> zostanie uznana oferta, która spełnia wszystkie wymagania przedstawione w Specyfikacji oraz zawiera najniższą cenę wykonania Zamówienia. </w:t>
      </w:r>
    </w:p>
    <w:p w14:paraId="64D1CFA8" w14:textId="77777777" w:rsidR="005408F7" w:rsidRPr="005408F7" w:rsidRDefault="005408F7" w:rsidP="005408F7">
      <w:pPr>
        <w:numPr>
          <w:ilvl w:val="0"/>
          <w:numId w:val="9"/>
        </w:numPr>
        <w:spacing w:before="120"/>
        <w:ind w:left="426"/>
        <w:jc w:val="both"/>
        <w:rPr>
          <w:rFonts w:cs="Arial"/>
          <w:szCs w:val="22"/>
        </w:rPr>
      </w:pPr>
      <w:r w:rsidRPr="005408F7">
        <w:rPr>
          <w:rFonts w:cs="Arial"/>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60183B34" w14:textId="77777777" w:rsidR="005408F7" w:rsidRPr="005408F7" w:rsidRDefault="005408F7" w:rsidP="005408F7">
      <w:pPr>
        <w:spacing w:before="120"/>
        <w:ind w:left="851" w:hanging="425"/>
        <w:jc w:val="both"/>
        <w:rPr>
          <w:rFonts w:cs="Arial"/>
          <w:szCs w:val="22"/>
        </w:rPr>
      </w:pPr>
      <w:r w:rsidRPr="005408F7">
        <w:rPr>
          <w:rFonts w:cs="Arial"/>
          <w:szCs w:val="22"/>
        </w:rPr>
        <w:t>1)</w:t>
      </w:r>
      <w:r w:rsidRPr="005408F7">
        <w:rPr>
          <w:rFonts w:cs="Arial"/>
          <w:szCs w:val="22"/>
        </w:rPr>
        <w:tab/>
        <w:t>spośród tych ofert wybrać ofertę z niższą ceną, chyba, że w SWZ wskazał inne kryterium oceny ofert, które w takim przypadku będzie decydujące,</w:t>
      </w:r>
    </w:p>
    <w:p w14:paraId="1CA4256A" w14:textId="77777777" w:rsidR="005408F7" w:rsidRPr="005408F7" w:rsidRDefault="005408F7" w:rsidP="005408F7">
      <w:pPr>
        <w:spacing w:before="120"/>
        <w:ind w:left="851" w:hanging="425"/>
        <w:jc w:val="both"/>
        <w:rPr>
          <w:rFonts w:cs="Arial"/>
          <w:szCs w:val="22"/>
        </w:rPr>
      </w:pPr>
      <w:r w:rsidRPr="005408F7">
        <w:rPr>
          <w:rFonts w:cs="Arial"/>
          <w:szCs w:val="22"/>
        </w:rPr>
        <w:t>2)</w:t>
      </w:r>
      <w:r w:rsidRPr="005408F7">
        <w:rPr>
          <w:rFonts w:cs="Arial"/>
          <w:szCs w:val="22"/>
        </w:rPr>
        <w:tab/>
        <w:t xml:space="preserve">wezwać Wykonawców, którzy złożyli te oferty, do złożenia w terminie określonym przez Zamawiającego, ofert dodatkowych. </w:t>
      </w:r>
    </w:p>
    <w:p w14:paraId="603C2015" w14:textId="77777777" w:rsidR="005408F7" w:rsidRPr="005408F7" w:rsidRDefault="005408F7" w:rsidP="005408F7">
      <w:pPr>
        <w:numPr>
          <w:ilvl w:val="0"/>
          <w:numId w:val="9"/>
        </w:numPr>
        <w:spacing w:before="120" w:after="120"/>
        <w:ind w:left="426"/>
        <w:jc w:val="both"/>
        <w:rPr>
          <w:rFonts w:cs="Arial"/>
          <w:szCs w:val="22"/>
        </w:rPr>
      </w:pPr>
      <w:r w:rsidRPr="005408F7">
        <w:rPr>
          <w:rFonts w:cs="Arial"/>
          <w:szCs w:val="22"/>
        </w:rPr>
        <w:t xml:space="preserve">Wykonawcy, składając oferty dodatkowe, nie mogą zaoferować cen wyższych niż zaoferowane w złożonych ofertach. </w:t>
      </w:r>
    </w:p>
    <w:p w14:paraId="7DA7B7E4" w14:textId="77777777" w:rsidR="005408F7" w:rsidRPr="005408F7" w:rsidRDefault="005408F7" w:rsidP="005408F7">
      <w:pPr>
        <w:numPr>
          <w:ilvl w:val="0"/>
          <w:numId w:val="9"/>
        </w:numPr>
        <w:spacing w:before="120" w:after="120"/>
        <w:ind w:left="426"/>
        <w:jc w:val="both"/>
        <w:rPr>
          <w:rFonts w:cs="Arial"/>
          <w:szCs w:val="22"/>
        </w:rPr>
      </w:pPr>
      <w:r w:rsidRPr="005408F7">
        <w:rPr>
          <w:rFonts w:cs="Arial"/>
          <w:szCs w:val="22"/>
        </w:rPr>
        <w:t xml:space="preserve">Zamawiający może przeprowadzić dodatkowe negocjacje w zakresie parametrów podlegających kryteriom oceny ofert, po złożeniu ofert w przypadku: </w:t>
      </w:r>
    </w:p>
    <w:p w14:paraId="2646A61B" w14:textId="77777777" w:rsidR="005408F7" w:rsidRPr="005408F7" w:rsidRDefault="005408F7" w:rsidP="005408F7">
      <w:pPr>
        <w:spacing w:before="120" w:after="120"/>
        <w:ind w:left="851" w:hanging="345"/>
        <w:jc w:val="both"/>
        <w:rPr>
          <w:rFonts w:cs="Arial"/>
          <w:szCs w:val="22"/>
        </w:rPr>
      </w:pPr>
      <w:r w:rsidRPr="005408F7">
        <w:rPr>
          <w:rFonts w:cs="Arial"/>
          <w:szCs w:val="22"/>
        </w:rPr>
        <w:t>1)</w:t>
      </w:r>
      <w:r w:rsidRPr="005408F7">
        <w:rPr>
          <w:rFonts w:cs="Arial"/>
          <w:szCs w:val="22"/>
        </w:rPr>
        <w:tab/>
        <w:t xml:space="preserve">gdy złożono jedną ofertę niepodlegającą odrzuceniu, </w:t>
      </w:r>
    </w:p>
    <w:p w14:paraId="7F5F3272" w14:textId="77777777" w:rsidR="005408F7" w:rsidRPr="005408F7" w:rsidRDefault="005408F7" w:rsidP="005408F7">
      <w:pPr>
        <w:spacing w:before="120" w:after="120"/>
        <w:ind w:left="851" w:hanging="345"/>
        <w:jc w:val="both"/>
        <w:rPr>
          <w:rFonts w:cs="Arial"/>
          <w:szCs w:val="22"/>
          <w:highlight w:val="yellow"/>
        </w:rPr>
      </w:pPr>
      <w:r w:rsidRPr="005408F7">
        <w:rPr>
          <w:rFonts w:cs="Arial"/>
          <w:szCs w:val="22"/>
        </w:rPr>
        <w:t>2)</w:t>
      </w:r>
      <w:r w:rsidRPr="005408F7">
        <w:rPr>
          <w:rFonts w:cs="Arial"/>
          <w:szCs w:val="22"/>
        </w:rPr>
        <w:tab/>
        <w:t>kiedy cena oferty, ocenionej jako najkorzystniejsza przekracza zaplanowaną Wartość Zamówienia lub gdy oferty są niesatysfakcjonujące dla Zamawiającego,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021F3B0D" w14:textId="77777777" w:rsidR="005408F7" w:rsidRPr="005408F7" w:rsidRDefault="005408F7" w:rsidP="005408F7">
      <w:pPr>
        <w:numPr>
          <w:ilvl w:val="0"/>
          <w:numId w:val="9"/>
        </w:numPr>
        <w:spacing w:before="120" w:after="120"/>
        <w:ind w:left="426"/>
        <w:jc w:val="both"/>
        <w:rPr>
          <w:rFonts w:cs="Arial"/>
          <w:szCs w:val="22"/>
        </w:rPr>
      </w:pPr>
      <w:r w:rsidRPr="005408F7">
        <w:rPr>
          <w:rFonts w:cs="Arial"/>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 ze wszystkimi Wykonawcami, którzy zostali zaproszeni do składania ofert. Zamawiający zaprasza Wykonawców do złożenia oferty, po przeprowadzeniu negocjacji powodujących modyfikację opisu przedmiotu Zamówienia lub treści umowy.</w:t>
      </w:r>
    </w:p>
    <w:p w14:paraId="03290A1D" w14:textId="77777777" w:rsidR="005408F7" w:rsidRPr="005408F7" w:rsidRDefault="005408F7" w:rsidP="005408F7">
      <w:pPr>
        <w:numPr>
          <w:ilvl w:val="0"/>
          <w:numId w:val="9"/>
        </w:numPr>
        <w:spacing w:after="120"/>
        <w:ind w:left="426"/>
        <w:jc w:val="both"/>
        <w:rPr>
          <w:rFonts w:cs="Arial"/>
          <w:szCs w:val="22"/>
        </w:rPr>
      </w:pPr>
      <w:r w:rsidRPr="005408F7">
        <w:rPr>
          <w:rFonts w:cs="Arial"/>
          <w:szCs w:val="22"/>
        </w:rPr>
        <w:t xml:space="preserve">W Postępowaniu prowadzonym elektronicznie, w przypadku przeprowadzenia negocjacji, o których mowa ust. 5, Zamawiający uruchomi na Platformie Zakupowej Grupy TAURON </w:t>
      </w:r>
      <w:r w:rsidRPr="005408F7">
        <w:rPr>
          <w:rFonts w:cs="Arial"/>
          <w:szCs w:val="22"/>
        </w:rPr>
        <w:lastRenderedPageBreak/>
        <w:t>kolejną rundę Postępowania, w której Wykonawcy, którzy złożyli oferty niepodlegające odrzuceniu, będą mogli złożyć kolejne oferty, przy czym cena ofert nie może być wyższa od pierwotnie złożonych.</w:t>
      </w:r>
    </w:p>
    <w:p w14:paraId="5875AA57" w14:textId="77777777" w:rsidR="005408F7" w:rsidRPr="005408F7" w:rsidRDefault="005408F7" w:rsidP="005408F7">
      <w:pPr>
        <w:numPr>
          <w:ilvl w:val="0"/>
          <w:numId w:val="9"/>
        </w:numPr>
        <w:spacing w:after="120"/>
        <w:ind w:left="426"/>
        <w:jc w:val="both"/>
        <w:rPr>
          <w:rFonts w:cs="Arial"/>
          <w:szCs w:val="22"/>
        </w:rPr>
      </w:pPr>
      <w:r w:rsidRPr="005408F7">
        <w:rPr>
          <w:rFonts w:cs="Arial"/>
          <w:szCs w:val="22"/>
        </w:rPr>
        <w:t>W toku badania i oceny ofert Zamawiający może żądać od Wykonawców wyjaśnień za pośrednictwem zakładki „Korespondencja” na Platformie zakupowej w Grupie TAURON dotyczących treści złożonych ofert w szczególności:</w:t>
      </w:r>
    </w:p>
    <w:p w14:paraId="3514B819" w14:textId="77777777" w:rsidR="005408F7" w:rsidRPr="005408F7" w:rsidRDefault="005408F7" w:rsidP="005408F7">
      <w:pPr>
        <w:numPr>
          <w:ilvl w:val="0"/>
          <w:numId w:val="19"/>
        </w:numPr>
        <w:spacing w:after="120"/>
        <w:ind w:left="709" w:hanging="283"/>
        <w:jc w:val="both"/>
        <w:rPr>
          <w:rFonts w:cs="Arial"/>
          <w:szCs w:val="22"/>
        </w:rPr>
      </w:pPr>
      <w:r w:rsidRPr="005408F7">
        <w:rPr>
          <w:rFonts w:cs="Arial"/>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76E769E0" w14:textId="77777777" w:rsidR="005408F7" w:rsidRPr="005408F7" w:rsidRDefault="005408F7" w:rsidP="005408F7">
      <w:pPr>
        <w:numPr>
          <w:ilvl w:val="0"/>
          <w:numId w:val="19"/>
        </w:numPr>
        <w:spacing w:after="120"/>
        <w:ind w:left="709" w:hanging="283"/>
        <w:jc w:val="both"/>
        <w:rPr>
          <w:rFonts w:cs="Arial"/>
          <w:szCs w:val="22"/>
        </w:rPr>
      </w:pPr>
      <w:r w:rsidRPr="005408F7">
        <w:rPr>
          <w:rFonts w:cs="Arial"/>
          <w:szCs w:val="22"/>
        </w:rPr>
        <w:t>ceny, jeżeli cena oferty wydaje się rażąco niska. Obowiązek wykazania, że oferta nie zawiera rażąco niskiej ceny, spoczywa na Wykonawcy.</w:t>
      </w:r>
    </w:p>
    <w:p w14:paraId="26D5AB91" w14:textId="77777777" w:rsidR="005408F7" w:rsidRPr="005408F7" w:rsidRDefault="005408F7" w:rsidP="005408F7">
      <w:pPr>
        <w:numPr>
          <w:ilvl w:val="0"/>
          <w:numId w:val="9"/>
        </w:numPr>
        <w:spacing w:after="120"/>
        <w:ind w:left="426"/>
        <w:jc w:val="both"/>
        <w:rPr>
          <w:rFonts w:cs="Arial"/>
          <w:szCs w:val="22"/>
        </w:rPr>
      </w:pPr>
      <w:r w:rsidRPr="005408F7">
        <w:rPr>
          <w:rFonts w:cs="Arial"/>
          <w:szCs w:val="22"/>
        </w:rPr>
        <w:t>Zamawiający poprawia w ofercie:</w:t>
      </w:r>
    </w:p>
    <w:p w14:paraId="6E239072" w14:textId="77777777" w:rsidR="005408F7" w:rsidRPr="005408F7" w:rsidRDefault="005408F7" w:rsidP="005408F7">
      <w:pPr>
        <w:numPr>
          <w:ilvl w:val="2"/>
          <w:numId w:val="4"/>
        </w:numPr>
        <w:autoSpaceDE w:val="0"/>
        <w:autoSpaceDN w:val="0"/>
        <w:adjustRightInd w:val="0"/>
        <w:spacing w:after="120"/>
        <w:ind w:left="709" w:hanging="283"/>
        <w:jc w:val="both"/>
        <w:rPr>
          <w:rFonts w:cs="Arial"/>
          <w:szCs w:val="22"/>
        </w:rPr>
      </w:pPr>
      <w:r w:rsidRPr="005408F7">
        <w:rPr>
          <w:rFonts w:cs="Arial"/>
          <w:szCs w:val="22"/>
        </w:rPr>
        <w:t>oczywiste omyłki pisarskie,</w:t>
      </w:r>
    </w:p>
    <w:p w14:paraId="65695D26" w14:textId="77777777" w:rsidR="005408F7" w:rsidRPr="005408F7" w:rsidRDefault="005408F7" w:rsidP="005408F7">
      <w:pPr>
        <w:numPr>
          <w:ilvl w:val="2"/>
          <w:numId w:val="4"/>
        </w:numPr>
        <w:autoSpaceDE w:val="0"/>
        <w:autoSpaceDN w:val="0"/>
        <w:adjustRightInd w:val="0"/>
        <w:spacing w:after="120"/>
        <w:ind w:left="709" w:hanging="283"/>
        <w:jc w:val="both"/>
        <w:rPr>
          <w:rFonts w:cs="Arial"/>
          <w:szCs w:val="22"/>
        </w:rPr>
      </w:pPr>
      <w:r w:rsidRPr="005408F7">
        <w:rPr>
          <w:rFonts w:cs="Arial"/>
          <w:szCs w:val="22"/>
        </w:rPr>
        <w:t>oczywiste omyłki rachunkowe, z uwzględnieniem konsekwencji rachunkowych dokonanych poprawek,</w:t>
      </w:r>
    </w:p>
    <w:p w14:paraId="16275ED6" w14:textId="77777777" w:rsidR="005408F7" w:rsidRPr="005408F7" w:rsidRDefault="005408F7" w:rsidP="005408F7">
      <w:pPr>
        <w:numPr>
          <w:ilvl w:val="2"/>
          <w:numId w:val="4"/>
        </w:numPr>
        <w:autoSpaceDE w:val="0"/>
        <w:autoSpaceDN w:val="0"/>
        <w:adjustRightInd w:val="0"/>
        <w:spacing w:after="120"/>
        <w:ind w:left="709" w:hanging="283"/>
        <w:jc w:val="both"/>
        <w:rPr>
          <w:rFonts w:cs="Arial"/>
          <w:szCs w:val="22"/>
        </w:rPr>
      </w:pPr>
      <w:r w:rsidRPr="005408F7">
        <w:rPr>
          <w:rFonts w:cs="Arial"/>
          <w:szCs w:val="22"/>
        </w:rPr>
        <w:t>inne omyłki polegające na niezgodności oferty ze Specyfikacją, niepowodujące istotnych zmian w treści oferty,</w:t>
      </w:r>
    </w:p>
    <w:p w14:paraId="7F6DFE05" w14:textId="77777777" w:rsidR="005408F7" w:rsidRPr="005408F7" w:rsidRDefault="005408F7" w:rsidP="005408F7">
      <w:pPr>
        <w:ind w:left="709" w:hanging="284"/>
        <w:rPr>
          <w:rFonts w:cs="Arial"/>
          <w:szCs w:val="22"/>
        </w:rPr>
      </w:pPr>
      <w:r w:rsidRPr="005408F7">
        <w:rPr>
          <w:rFonts w:cs="Arial"/>
          <w:szCs w:val="22"/>
        </w:rPr>
        <w:t>–   niezwłocznie zawiadamiając o tym Wykonawcę, którego oferta została poprawiona.</w:t>
      </w:r>
    </w:p>
    <w:p w14:paraId="10FF9D4D" w14:textId="7FA12694" w:rsidR="00DC1B65" w:rsidRPr="00DC1B65" w:rsidRDefault="00DC1B65" w:rsidP="00DC1B65">
      <w:pPr>
        <w:ind w:left="709" w:hanging="284"/>
        <w:rPr>
          <w:rFonts w:cs="Arial"/>
          <w:szCs w:val="22"/>
        </w:rPr>
      </w:pPr>
      <w:r w:rsidRPr="00DC1B65">
        <w:rPr>
          <w:rFonts w:cs="Arial"/>
          <w:szCs w:val="22"/>
        </w:rPr>
        <w:t>.</w:t>
      </w:r>
    </w:p>
    <w:p w14:paraId="3C92BEC3" w14:textId="77777777" w:rsidR="007D5F44" w:rsidRDefault="007D5F44" w:rsidP="007D5F44">
      <w:pPr>
        <w:rPr>
          <w:b/>
        </w:rPr>
      </w:pPr>
      <w:bookmarkStart w:id="2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23"/>
    </w:p>
    <w:p w14:paraId="5F8E2ADD" w14:textId="77777777" w:rsidR="00CD37BF" w:rsidRPr="00554764" w:rsidRDefault="00B00B47" w:rsidP="00C61DDE">
      <w:pPr>
        <w:pStyle w:val="Nagwek2"/>
        <w:spacing w:before="120" w:after="0"/>
        <w:jc w:val="center"/>
        <w:rPr>
          <w:i w:val="0"/>
          <w:sz w:val="22"/>
          <w:szCs w:val="22"/>
        </w:rPr>
      </w:pPr>
      <w:bookmarkStart w:id="24" w:name="_Toc138768443"/>
      <w:bookmarkStart w:id="25" w:name="_Toc167428726"/>
      <w:bookmarkStart w:id="26" w:name="_Toc198032371"/>
      <w:r w:rsidRPr="00554764">
        <w:rPr>
          <w:i w:val="0"/>
          <w:sz w:val="22"/>
          <w:szCs w:val="22"/>
        </w:rPr>
        <w:t>WADIUM</w:t>
      </w:r>
      <w:bookmarkEnd w:id="24"/>
      <w:bookmarkEnd w:id="25"/>
      <w:bookmarkEnd w:id="26"/>
    </w:p>
    <w:p w14:paraId="5C22378B" w14:textId="6E358ABB" w:rsidR="00E91243" w:rsidRPr="00D2166C" w:rsidRDefault="00EA1F60" w:rsidP="00D2166C">
      <w:pPr>
        <w:spacing w:before="120" w:after="120"/>
        <w:ind w:left="357"/>
        <w:jc w:val="both"/>
        <w:rPr>
          <w:rFonts w:cs="Arial"/>
          <w:szCs w:val="22"/>
        </w:rPr>
      </w:pPr>
      <w:r w:rsidRPr="00554764">
        <w:rPr>
          <w:rFonts w:cs="Arial"/>
          <w:szCs w:val="22"/>
        </w:rPr>
        <w:t>Zamawiający nie wymaga wniesienia wadium.</w:t>
      </w:r>
      <w:bookmarkStart w:id="27" w:name="_Toc531244989"/>
    </w:p>
    <w:p w14:paraId="135E7169" w14:textId="77777777" w:rsidR="00D916BD" w:rsidRDefault="00D916BD" w:rsidP="00402F96">
      <w:pPr>
        <w:rPr>
          <w:b/>
        </w:rPr>
      </w:pPr>
    </w:p>
    <w:p w14:paraId="5F8E2AFB" w14:textId="752F26D6" w:rsidR="00C61DDE" w:rsidRPr="00A43376" w:rsidRDefault="00C61DDE" w:rsidP="00A43376">
      <w:pPr>
        <w:jc w:val="center"/>
        <w:rPr>
          <w:b/>
        </w:rPr>
      </w:pPr>
      <w:r w:rsidRPr="00A43376">
        <w:rPr>
          <w:b/>
        </w:rPr>
        <w:t xml:space="preserve">§ </w:t>
      </w:r>
      <w:r w:rsidR="003B28AE" w:rsidRPr="00A43376">
        <w:rPr>
          <w:b/>
        </w:rPr>
        <w:t>7</w:t>
      </w:r>
      <w:bookmarkEnd w:id="27"/>
    </w:p>
    <w:p w14:paraId="5F8E2AFC" w14:textId="77777777" w:rsidR="00B00B47" w:rsidRPr="00554764" w:rsidRDefault="00B00B47" w:rsidP="00C61DDE">
      <w:pPr>
        <w:pStyle w:val="Nagwek2"/>
        <w:spacing w:before="120" w:after="240"/>
        <w:jc w:val="center"/>
        <w:rPr>
          <w:i w:val="0"/>
          <w:sz w:val="22"/>
          <w:szCs w:val="22"/>
        </w:rPr>
      </w:pPr>
      <w:bookmarkStart w:id="28" w:name="_Toc138768444"/>
      <w:bookmarkStart w:id="29" w:name="_Toc167428727"/>
      <w:bookmarkStart w:id="30" w:name="_Toc198032372"/>
      <w:r w:rsidRPr="00554764">
        <w:rPr>
          <w:i w:val="0"/>
          <w:sz w:val="22"/>
          <w:szCs w:val="22"/>
        </w:rPr>
        <w:t>ZABEZPIECZENIE NALEŻYTEGO WYKONANIA UMOWY</w:t>
      </w:r>
      <w:bookmarkEnd w:id="28"/>
      <w:bookmarkEnd w:id="29"/>
      <w:bookmarkEnd w:id="30"/>
    </w:p>
    <w:p w14:paraId="7A9055BD" w14:textId="77777777" w:rsidR="003A2F5A" w:rsidRPr="00554764" w:rsidRDefault="003A2F5A" w:rsidP="00901F42">
      <w:pPr>
        <w:spacing w:before="120"/>
        <w:ind w:left="357"/>
        <w:jc w:val="both"/>
        <w:rPr>
          <w:rFonts w:cs="Arial"/>
          <w:szCs w:val="22"/>
        </w:rPr>
      </w:pPr>
      <w:bookmarkStart w:id="31" w:name="_Toc531244991"/>
      <w:r w:rsidRPr="00554764">
        <w:rPr>
          <w:rFonts w:cs="Arial"/>
          <w:szCs w:val="22"/>
        </w:rPr>
        <w:t>Zamawiający nie wymaga wniesienia zabezpieczenia należytego wykonania.</w:t>
      </w:r>
    </w:p>
    <w:p w14:paraId="6358EF4F" w14:textId="77777777" w:rsidR="00402F96" w:rsidRDefault="00402F96" w:rsidP="007D5F44">
      <w:pPr>
        <w:rPr>
          <w:b/>
        </w:rPr>
      </w:pPr>
    </w:p>
    <w:p w14:paraId="51DD3922" w14:textId="77777777" w:rsidR="004E1065" w:rsidRDefault="004E1065" w:rsidP="00A43376">
      <w:pPr>
        <w:jc w:val="center"/>
        <w:rPr>
          <w:b/>
        </w:rPr>
      </w:pPr>
    </w:p>
    <w:p w14:paraId="5F8E2B07" w14:textId="6C213AE4" w:rsidR="00C61DDE" w:rsidRPr="00A43376" w:rsidRDefault="00C61DDE" w:rsidP="00A43376">
      <w:pPr>
        <w:jc w:val="center"/>
        <w:rPr>
          <w:b/>
        </w:rPr>
      </w:pPr>
      <w:r w:rsidRPr="00A43376">
        <w:rPr>
          <w:b/>
        </w:rPr>
        <w:t xml:space="preserve">§ </w:t>
      </w:r>
      <w:r w:rsidR="003B28AE" w:rsidRPr="00A43376">
        <w:rPr>
          <w:b/>
        </w:rPr>
        <w:t>8</w:t>
      </w:r>
      <w:bookmarkEnd w:id="31"/>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32" w:name="_Toc138768445"/>
      <w:bookmarkStart w:id="33" w:name="_Toc167428728"/>
      <w:bookmarkStart w:id="34" w:name="_Toc198032373"/>
      <w:r w:rsidRPr="00554764">
        <w:rPr>
          <w:i w:val="0"/>
          <w:sz w:val="22"/>
          <w:szCs w:val="22"/>
        </w:rPr>
        <w:t>ZMIANA I UDZIELANIE WYJAŚNIEŃ DOTYCZĄCYCH SPECYFIKACJI</w:t>
      </w:r>
      <w:bookmarkEnd w:id="32"/>
      <w:bookmarkEnd w:id="33"/>
      <w:bookmarkEnd w:id="34"/>
    </w:p>
    <w:p w14:paraId="5F8E2B09" w14:textId="7C609319" w:rsidR="002244BC" w:rsidRPr="00554764" w:rsidRDefault="00B55412" w:rsidP="00F20892">
      <w:pPr>
        <w:pStyle w:val="Tekstpodstawowy"/>
        <w:numPr>
          <w:ilvl w:val="0"/>
          <w:numId w:val="3"/>
        </w:numPr>
        <w:tabs>
          <w:tab w:val="clear" w:pos="1080"/>
          <w:tab w:val="num" w:pos="720"/>
        </w:tabs>
        <w:spacing w:before="120" w:after="0"/>
        <w:ind w:left="567" w:hanging="283"/>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F20892">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0E288C">
        <w:rPr>
          <w:rFonts w:cs="Arial"/>
          <w:szCs w:val="22"/>
        </w:rPr>
        <w:t>2</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F20892">
      <w:pPr>
        <w:pStyle w:val="Tekstpodstawowy"/>
        <w:spacing w:before="120" w:after="0"/>
        <w:ind w:left="567"/>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22C17C47" w:rsidR="00880B02" w:rsidRPr="009F17F7" w:rsidRDefault="00027FE0" w:rsidP="00F20892">
      <w:pPr>
        <w:spacing w:before="120"/>
        <w:ind w:left="567"/>
        <w:jc w:val="both"/>
        <w:rPr>
          <w:rFonts w:cs="Arial"/>
          <w:b/>
          <w:bCs/>
          <w:szCs w:val="22"/>
        </w:rPr>
      </w:pPr>
      <w:r w:rsidRPr="009F17F7">
        <w:rPr>
          <w:rFonts w:cs="Arial"/>
          <w:b/>
          <w:szCs w:val="22"/>
        </w:rPr>
        <w:t xml:space="preserve">Wszelkie wątpliwości i pytania dotyczące opisu przedmiotu </w:t>
      </w:r>
      <w:r w:rsidR="00C04E25" w:rsidRPr="009F17F7">
        <w:rPr>
          <w:rFonts w:cs="Arial"/>
          <w:b/>
          <w:szCs w:val="22"/>
        </w:rPr>
        <w:t>Z</w:t>
      </w:r>
      <w:r w:rsidRPr="009F17F7">
        <w:rPr>
          <w:rFonts w:cs="Arial"/>
          <w:b/>
          <w:szCs w:val="22"/>
        </w:rPr>
        <w:t xml:space="preserve">amówienia w tym treści załączonego </w:t>
      </w:r>
      <w:r w:rsidR="0024378C">
        <w:rPr>
          <w:rFonts w:cs="Arial"/>
          <w:b/>
          <w:szCs w:val="22"/>
        </w:rPr>
        <w:t>P</w:t>
      </w:r>
      <w:r w:rsidRPr="009F17F7">
        <w:rPr>
          <w:rFonts w:cs="Arial"/>
          <w:b/>
          <w:szCs w:val="22"/>
        </w:rPr>
        <w:t xml:space="preserve">rojektu </w:t>
      </w:r>
      <w:r w:rsidR="0024378C">
        <w:rPr>
          <w:rFonts w:cs="Arial"/>
          <w:b/>
          <w:szCs w:val="22"/>
        </w:rPr>
        <w:t>U</w:t>
      </w:r>
      <w:r w:rsidRPr="009F17F7">
        <w:rPr>
          <w:rFonts w:cs="Arial"/>
          <w:b/>
          <w:szCs w:val="22"/>
        </w:rPr>
        <w:t>mowy winny być przesłane do Zamawiającego przed terminem składania ofert.</w:t>
      </w:r>
    </w:p>
    <w:p w14:paraId="5F8E2B0E" w14:textId="381C59DD" w:rsidR="00B00B47" w:rsidRPr="00554764" w:rsidRDefault="00B00B47" w:rsidP="00F20892">
      <w:pPr>
        <w:pStyle w:val="Tekstpodstawowy"/>
        <w:numPr>
          <w:ilvl w:val="0"/>
          <w:numId w:val="3"/>
        </w:numPr>
        <w:tabs>
          <w:tab w:val="clear" w:pos="1080"/>
          <w:tab w:val="num" w:pos="720"/>
        </w:tabs>
        <w:spacing w:before="120" w:after="0"/>
        <w:ind w:left="567" w:hanging="283"/>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CD5363">
        <w:rPr>
          <w:rFonts w:cs="Arial"/>
          <w:szCs w:val="22"/>
        </w:rPr>
        <w:t xml:space="preserve">nia takiej </w:t>
      </w:r>
      <w:r w:rsidR="00CD5363">
        <w:rPr>
          <w:rFonts w:cs="Arial"/>
          <w:szCs w:val="22"/>
        </w:rPr>
        <w:lastRenderedPageBreak/>
        <w:t>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F20892">
      <w:pPr>
        <w:pStyle w:val="Tekstpodstawowy"/>
        <w:numPr>
          <w:ilvl w:val="0"/>
          <w:numId w:val="3"/>
        </w:numPr>
        <w:tabs>
          <w:tab w:val="clear" w:pos="1080"/>
          <w:tab w:val="num" w:pos="720"/>
        </w:tabs>
        <w:spacing w:before="120" w:after="0"/>
        <w:ind w:left="567" w:hanging="283"/>
        <w:jc w:val="both"/>
        <w:rPr>
          <w:rFonts w:cs="Arial"/>
          <w:szCs w:val="22"/>
        </w:rPr>
      </w:pPr>
      <w:r w:rsidRPr="00554764">
        <w:rPr>
          <w:rFonts w:cs="Arial"/>
          <w:szCs w:val="22"/>
        </w:rPr>
        <w:t>Osoba upoważniona do kontaktów z Wykonawcami:</w:t>
      </w:r>
    </w:p>
    <w:p w14:paraId="26565763" w14:textId="42A42059" w:rsidR="00660588" w:rsidRPr="000E288C" w:rsidRDefault="007B19DF" w:rsidP="00E332AB">
      <w:pPr>
        <w:pStyle w:val="Tekstpodstawowy"/>
        <w:widowControl w:val="0"/>
        <w:autoSpaceDE w:val="0"/>
        <w:autoSpaceDN w:val="0"/>
        <w:adjustRightInd w:val="0"/>
        <w:spacing w:before="120" w:after="0"/>
        <w:ind w:left="567"/>
        <w:jc w:val="both"/>
        <w:rPr>
          <w:rFonts w:cs="Arial"/>
          <w:bCs/>
          <w:szCs w:val="22"/>
          <w:lang w:val="en-GB"/>
        </w:rPr>
      </w:pPr>
      <w:bookmarkStart w:id="35" w:name="_Toc531244993"/>
      <w:r w:rsidRPr="007D0766">
        <w:rPr>
          <w:rFonts w:cs="Arial"/>
          <w:bCs/>
          <w:szCs w:val="22"/>
          <w:lang w:val="en-GB"/>
        </w:rPr>
        <w:t>Sławomir Rutkowski</w:t>
      </w:r>
      <w:r w:rsidR="00F20892" w:rsidRPr="007D0766">
        <w:rPr>
          <w:rFonts w:cs="Arial"/>
          <w:bCs/>
          <w:szCs w:val="22"/>
          <w:lang w:val="en-GB"/>
        </w:rPr>
        <w:t xml:space="preserve"> – </w:t>
      </w:r>
      <w:r w:rsidR="00D35AB0">
        <w:rPr>
          <w:rFonts w:cs="Arial"/>
          <w:bCs/>
          <w:szCs w:val="22"/>
          <w:lang w:val="en-GB"/>
        </w:rPr>
        <w:t xml:space="preserve">nr tel. 508 006 511, </w:t>
      </w:r>
      <w:r w:rsidR="00F20892" w:rsidRPr="007D0766">
        <w:rPr>
          <w:rFonts w:cs="Arial"/>
          <w:bCs/>
          <w:szCs w:val="22"/>
          <w:lang w:val="en-GB"/>
        </w:rPr>
        <w:t xml:space="preserve">e-mail: </w:t>
      </w:r>
      <w:hyperlink r:id="rId25" w:history="1">
        <w:r w:rsidR="007D0766" w:rsidRPr="007D0766">
          <w:rPr>
            <w:rStyle w:val="Hipercze"/>
          </w:rPr>
          <w:t>slawomir.rutkowski@tauron.pl</w:t>
        </w:r>
      </w:hyperlink>
      <w:r w:rsidR="007D0766" w:rsidRPr="007D0766">
        <w:t xml:space="preserve"> </w:t>
      </w:r>
      <w:r w:rsidR="008556DF" w:rsidRPr="007D0766">
        <w:rPr>
          <w:rFonts w:cs="Arial"/>
          <w:bCs/>
          <w:szCs w:val="22"/>
          <w:lang w:val="en-GB"/>
        </w:rPr>
        <w:t>w</w:t>
      </w:r>
      <w:r w:rsidR="008B474D" w:rsidRPr="007D0766">
        <w:rPr>
          <w:rFonts w:cs="Arial"/>
          <w:bCs/>
          <w:szCs w:val="22"/>
          <w:lang w:val="en-GB"/>
        </w:rPr>
        <w:t> </w:t>
      </w:r>
      <w:proofErr w:type="spellStart"/>
      <w:r w:rsidR="00F20892" w:rsidRPr="007D0766">
        <w:rPr>
          <w:rFonts w:cs="Arial"/>
          <w:bCs/>
          <w:szCs w:val="22"/>
          <w:lang w:val="en-GB"/>
        </w:rPr>
        <w:t>godz</w:t>
      </w:r>
      <w:proofErr w:type="spellEnd"/>
      <w:r w:rsidR="00F20892" w:rsidRPr="007D0766">
        <w:rPr>
          <w:rFonts w:cs="Arial"/>
          <w:bCs/>
          <w:szCs w:val="22"/>
          <w:lang w:val="en-GB"/>
        </w:rPr>
        <w:t xml:space="preserve">. </w:t>
      </w:r>
      <w:r w:rsidR="007D0766" w:rsidRPr="007D0766">
        <w:rPr>
          <w:rFonts w:cs="Arial"/>
          <w:bCs/>
          <w:szCs w:val="22"/>
          <w:lang w:val="en-GB"/>
        </w:rPr>
        <w:t>8</w:t>
      </w:r>
      <w:r w:rsidR="00F20892" w:rsidRPr="007D0766">
        <w:rPr>
          <w:rFonts w:cs="Arial"/>
          <w:bCs/>
          <w:szCs w:val="22"/>
          <w:lang w:val="en-GB"/>
        </w:rPr>
        <w:t>:00 – 15:00</w:t>
      </w:r>
      <w:r w:rsidR="00B324A9" w:rsidRPr="007D0766">
        <w:rPr>
          <w:rFonts w:cs="Arial"/>
          <w:bCs/>
          <w:szCs w:val="22"/>
          <w:lang w:val="en-GB"/>
        </w:rPr>
        <w:t>.</w:t>
      </w:r>
    </w:p>
    <w:p w14:paraId="1F92E97C" w14:textId="77777777" w:rsidR="002D6533" w:rsidRDefault="002D6533" w:rsidP="00A43376">
      <w:pPr>
        <w:jc w:val="center"/>
        <w:rPr>
          <w:b/>
        </w:rPr>
      </w:pPr>
    </w:p>
    <w:p w14:paraId="5F8E2B12" w14:textId="3BCBB9E6" w:rsidR="00C61DDE" w:rsidRPr="00A43376" w:rsidRDefault="00C61DDE" w:rsidP="00A43376">
      <w:pPr>
        <w:jc w:val="center"/>
        <w:rPr>
          <w:b/>
        </w:rPr>
      </w:pPr>
      <w:r w:rsidRPr="00A43376">
        <w:rPr>
          <w:b/>
        </w:rPr>
        <w:t xml:space="preserve">§ </w:t>
      </w:r>
      <w:r w:rsidR="003B28AE" w:rsidRPr="00A43376">
        <w:rPr>
          <w:b/>
        </w:rPr>
        <w:t>9</w:t>
      </w:r>
      <w:bookmarkEnd w:id="35"/>
    </w:p>
    <w:p w14:paraId="5F8E2B13" w14:textId="24C4264B" w:rsidR="00B00B47" w:rsidRPr="00554764" w:rsidRDefault="00B00B47" w:rsidP="00C61DDE">
      <w:pPr>
        <w:pStyle w:val="Nagwek2"/>
        <w:spacing w:before="120" w:after="240"/>
        <w:ind w:left="357" w:hanging="357"/>
        <w:jc w:val="center"/>
        <w:rPr>
          <w:i w:val="0"/>
          <w:sz w:val="22"/>
          <w:szCs w:val="22"/>
        </w:rPr>
      </w:pPr>
      <w:bookmarkStart w:id="36" w:name="_Toc138768446"/>
      <w:bookmarkStart w:id="37" w:name="_Toc167428729"/>
      <w:bookmarkStart w:id="38" w:name="_Toc198032374"/>
      <w:r w:rsidRPr="00554764">
        <w:rPr>
          <w:i w:val="0"/>
          <w:sz w:val="22"/>
          <w:szCs w:val="22"/>
        </w:rPr>
        <w:t>SKŁADANI</w:t>
      </w:r>
      <w:r w:rsidR="001F2EC1">
        <w:rPr>
          <w:i w:val="0"/>
          <w:sz w:val="22"/>
          <w:szCs w:val="22"/>
        </w:rPr>
        <w:t>E</w:t>
      </w:r>
      <w:r w:rsidRPr="00554764">
        <w:rPr>
          <w:i w:val="0"/>
          <w:sz w:val="22"/>
          <w:szCs w:val="22"/>
        </w:rPr>
        <w:t xml:space="preserve"> OFERT</w:t>
      </w:r>
      <w:bookmarkEnd w:id="36"/>
      <w:bookmarkEnd w:id="37"/>
      <w:bookmarkEnd w:id="38"/>
    </w:p>
    <w:p w14:paraId="5CE815E5" w14:textId="378B559D" w:rsidR="004B11FF" w:rsidRDefault="002F53A8" w:rsidP="00707E9C">
      <w:pPr>
        <w:pStyle w:val="Tekstpodstawowy"/>
        <w:numPr>
          <w:ilvl w:val="2"/>
          <w:numId w:val="11"/>
        </w:numPr>
        <w:spacing w:before="120"/>
        <w:ind w:left="567" w:hanging="283"/>
        <w:jc w:val="both"/>
        <w:rPr>
          <w:rFonts w:cs="Arial"/>
          <w:bCs/>
          <w:szCs w:val="22"/>
        </w:rPr>
      </w:pPr>
      <w:r w:rsidRPr="00D163C8">
        <w:rPr>
          <w:rFonts w:cs="Arial"/>
          <w:b/>
          <w:bCs/>
          <w:szCs w:val="22"/>
        </w:rPr>
        <w:t>Skuteczne złożenie oferty elektronicznej następuje poprzez kliknięcie przycisku „Złóż ofertę</w:t>
      </w:r>
      <w:r w:rsidR="008556DF" w:rsidRPr="00D163C8">
        <w:rPr>
          <w:rFonts w:cs="Arial"/>
          <w:b/>
          <w:bCs/>
          <w:szCs w:val="22"/>
        </w:rPr>
        <w:t>”</w:t>
      </w:r>
      <w:r w:rsidRPr="00D163C8">
        <w:rPr>
          <w:rFonts w:cs="Arial"/>
          <w:b/>
          <w:bCs/>
          <w:szCs w:val="22"/>
        </w:rPr>
        <w:t xml:space="preserve">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55B6D63C" w:rsidR="002F53A8" w:rsidRDefault="00AE3A5A" w:rsidP="00F20892">
      <w:pPr>
        <w:pStyle w:val="Tekstpodstawowy"/>
        <w:spacing w:before="120"/>
        <w:ind w:left="567"/>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w:t>
      </w:r>
      <w:r w:rsidR="006B4B20">
        <w:rPr>
          <w:rFonts w:cs="Arial"/>
          <w:szCs w:val="22"/>
        </w:rPr>
        <w:t>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43FD9515" w14:textId="19F2D139" w:rsidR="00660588" w:rsidRDefault="00C071AC" w:rsidP="00707E9C">
      <w:pPr>
        <w:pStyle w:val="Tekstpodstawowy"/>
        <w:numPr>
          <w:ilvl w:val="2"/>
          <w:numId w:val="11"/>
        </w:numPr>
        <w:spacing w:before="120" w:after="0"/>
        <w:ind w:left="568" w:hanging="284"/>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39" w:name="_Toc531244995"/>
    </w:p>
    <w:p w14:paraId="01066E02" w14:textId="77777777" w:rsidR="005E4642" w:rsidRDefault="005E4642" w:rsidP="00A43376">
      <w:pPr>
        <w:jc w:val="center"/>
        <w:rPr>
          <w:b/>
        </w:rPr>
      </w:pPr>
    </w:p>
    <w:p w14:paraId="5BEE9D9B" w14:textId="77777777" w:rsidR="004E1065" w:rsidRDefault="004E1065" w:rsidP="00A43376">
      <w:pPr>
        <w:jc w:val="center"/>
        <w:rPr>
          <w:b/>
        </w:rPr>
      </w:pPr>
    </w:p>
    <w:p w14:paraId="5F8E2B15" w14:textId="084959CB" w:rsidR="00C61DDE" w:rsidRPr="00A43376" w:rsidRDefault="00C61DDE" w:rsidP="00A43376">
      <w:pPr>
        <w:jc w:val="center"/>
        <w:rPr>
          <w:b/>
        </w:rPr>
      </w:pPr>
      <w:r w:rsidRPr="00A43376">
        <w:rPr>
          <w:b/>
        </w:rPr>
        <w:t xml:space="preserve">§ </w:t>
      </w:r>
      <w:r w:rsidR="003B28AE" w:rsidRPr="00A43376">
        <w:rPr>
          <w:b/>
        </w:rPr>
        <w:t>10</w:t>
      </w:r>
      <w:bookmarkEnd w:id="39"/>
    </w:p>
    <w:p w14:paraId="5F8E2B16" w14:textId="77777777" w:rsidR="00B00B47" w:rsidRPr="00554764" w:rsidRDefault="00B00B47" w:rsidP="00C61DDE">
      <w:pPr>
        <w:pStyle w:val="Nagwek2"/>
        <w:spacing w:before="120" w:after="240"/>
        <w:ind w:left="357" w:hanging="357"/>
        <w:jc w:val="center"/>
        <w:rPr>
          <w:i w:val="0"/>
          <w:sz w:val="22"/>
          <w:szCs w:val="22"/>
        </w:rPr>
      </w:pPr>
      <w:bookmarkStart w:id="40" w:name="_Toc138768447"/>
      <w:bookmarkStart w:id="41" w:name="_Toc167428730"/>
      <w:bookmarkStart w:id="42" w:name="_Toc198032375"/>
      <w:r w:rsidRPr="00554764">
        <w:rPr>
          <w:i w:val="0"/>
          <w:sz w:val="22"/>
          <w:szCs w:val="22"/>
        </w:rPr>
        <w:t>TERMIN I MIEJSCE OTWARCIA OFERT</w:t>
      </w:r>
      <w:bookmarkEnd w:id="40"/>
      <w:bookmarkEnd w:id="41"/>
      <w:bookmarkEnd w:id="42"/>
    </w:p>
    <w:p w14:paraId="5F8E2B17" w14:textId="70F1C396" w:rsidR="004D0C60" w:rsidRDefault="004D0C60" w:rsidP="009A4477">
      <w:pPr>
        <w:pStyle w:val="Tekstpodstawowy"/>
        <w:spacing w:before="120" w:after="0"/>
        <w:ind w:left="714" w:hanging="357"/>
        <w:jc w:val="both"/>
        <w:rPr>
          <w:rFonts w:cs="Arial"/>
          <w:szCs w:val="22"/>
        </w:rPr>
      </w:pPr>
      <w:r w:rsidRPr="00554764">
        <w:rPr>
          <w:rFonts w:cs="Arial"/>
          <w:szCs w:val="22"/>
        </w:rPr>
        <w:t>Zamawiający nie przewiduje jawnego otwarcia ofert.</w:t>
      </w:r>
    </w:p>
    <w:p w14:paraId="60845247" w14:textId="77777777" w:rsidR="007D5F44" w:rsidRDefault="007D5F44" w:rsidP="00E91243">
      <w:pPr>
        <w:pStyle w:val="Tekstpodstawowy"/>
        <w:spacing w:after="0"/>
        <w:jc w:val="both"/>
        <w:rPr>
          <w:rFonts w:cs="Arial"/>
          <w:szCs w:val="22"/>
        </w:rPr>
      </w:pPr>
    </w:p>
    <w:p w14:paraId="0921EB3F" w14:textId="77777777" w:rsidR="004E1065" w:rsidRDefault="004E1065" w:rsidP="00E91243">
      <w:pPr>
        <w:pStyle w:val="Tekstpodstawowy"/>
        <w:spacing w:after="0"/>
        <w:jc w:val="both"/>
        <w:rPr>
          <w:rFonts w:cs="Arial"/>
          <w:szCs w:val="22"/>
        </w:rPr>
      </w:pPr>
    </w:p>
    <w:p w14:paraId="5F8E2B19" w14:textId="69C4848B" w:rsidR="00C61DDE" w:rsidRPr="00A43376" w:rsidRDefault="00C61DDE" w:rsidP="00A43376">
      <w:pPr>
        <w:jc w:val="center"/>
        <w:rPr>
          <w:b/>
        </w:rPr>
      </w:pPr>
      <w:bookmarkStart w:id="43" w:name="_Toc531244997"/>
      <w:bookmarkStart w:id="44" w:name="_Toc244317832"/>
      <w:r w:rsidRPr="00A43376">
        <w:rPr>
          <w:b/>
        </w:rPr>
        <w:t xml:space="preserve">§ </w:t>
      </w:r>
      <w:r w:rsidR="003B28AE" w:rsidRPr="00A43376">
        <w:rPr>
          <w:b/>
        </w:rPr>
        <w:t>11</w:t>
      </w:r>
      <w:bookmarkEnd w:id="43"/>
    </w:p>
    <w:p w14:paraId="5F8E2B1A" w14:textId="6F5E65B1" w:rsidR="00821E24" w:rsidRPr="00554764" w:rsidRDefault="00821E24" w:rsidP="00C61DDE">
      <w:pPr>
        <w:pStyle w:val="Nagwek2"/>
        <w:spacing w:before="120"/>
        <w:ind w:left="425" w:hanging="425"/>
        <w:jc w:val="center"/>
        <w:rPr>
          <w:b w:val="0"/>
          <w:sz w:val="22"/>
          <w:szCs w:val="22"/>
        </w:rPr>
      </w:pPr>
      <w:bookmarkStart w:id="45" w:name="_Toc138768448"/>
      <w:bookmarkStart w:id="46" w:name="_Toc167428731"/>
      <w:bookmarkStart w:id="47" w:name="_Toc19803237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44"/>
      <w:bookmarkEnd w:id="45"/>
      <w:bookmarkEnd w:id="46"/>
      <w:bookmarkEnd w:id="47"/>
    </w:p>
    <w:p w14:paraId="5C308B79" w14:textId="74A6763D" w:rsidR="00425230" w:rsidRPr="00D2166C" w:rsidRDefault="00D2166C" w:rsidP="00D2166C">
      <w:pPr>
        <w:spacing w:before="120"/>
        <w:jc w:val="both"/>
        <w:rPr>
          <w:rFonts w:cs="Arial"/>
          <w:szCs w:val="22"/>
        </w:rPr>
      </w:pPr>
      <w:r>
        <w:rPr>
          <w:rFonts w:cs="Arial"/>
          <w:szCs w:val="22"/>
        </w:rPr>
        <w:t xml:space="preserve">      </w:t>
      </w:r>
      <w:r w:rsidR="009C46C2">
        <w:rPr>
          <w:rFonts w:cs="Arial"/>
          <w:szCs w:val="22"/>
        </w:rPr>
        <w:t xml:space="preserve">Zamawiający </w:t>
      </w:r>
      <w:r>
        <w:rPr>
          <w:rFonts w:cs="Arial"/>
          <w:szCs w:val="22"/>
        </w:rPr>
        <w:t>nie przewiduje przeprowadzenia</w:t>
      </w:r>
      <w:r w:rsidR="00B30EAA">
        <w:rPr>
          <w:rFonts w:cs="Arial"/>
          <w:szCs w:val="22"/>
        </w:rPr>
        <w:t xml:space="preserve"> aukcj</w:t>
      </w:r>
      <w:r>
        <w:rPr>
          <w:rFonts w:cs="Arial"/>
          <w:szCs w:val="22"/>
        </w:rPr>
        <w:t>i</w:t>
      </w:r>
      <w:r w:rsidR="00B30EAA">
        <w:rPr>
          <w:rFonts w:cs="Arial"/>
          <w:szCs w:val="22"/>
        </w:rPr>
        <w:t xml:space="preserve"> elektroniczn</w:t>
      </w:r>
      <w:r>
        <w:rPr>
          <w:rFonts w:cs="Arial"/>
          <w:szCs w:val="22"/>
        </w:rPr>
        <w:t>ej.</w:t>
      </w:r>
      <w:r w:rsidR="0083489A" w:rsidRPr="59B482C6">
        <w:rPr>
          <w:rFonts w:cs="Arial"/>
        </w:rPr>
        <w:t xml:space="preserve"> </w:t>
      </w:r>
    </w:p>
    <w:p w14:paraId="40EF3610" w14:textId="77777777" w:rsidR="00E332AB" w:rsidRDefault="00E332AB" w:rsidP="00273D70">
      <w:pPr>
        <w:rPr>
          <w:b/>
        </w:rPr>
      </w:pPr>
      <w:bookmarkStart w:id="48" w:name="_Toc531244999"/>
    </w:p>
    <w:p w14:paraId="5F8E2B58" w14:textId="7370941E" w:rsidR="00C61DDE" w:rsidRPr="00A43376" w:rsidRDefault="00C61DDE" w:rsidP="00A43376">
      <w:pPr>
        <w:jc w:val="center"/>
        <w:rPr>
          <w:b/>
        </w:rPr>
      </w:pPr>
      <w:r w:rsidRPr="00A43376">
        <w:rPr>
          <w:b/>
        </w:rPr>
        <w:t xml:space="preserve">§ </w:t>
      </w:r>
      <w:r w:rsidR="001071C3" w:rsidRPr="00A43376">
        <w:rPr>
          <w:b/>
        </w:rPr>
        <w:t>12</w:t>
      </w:r>
      <w:bookmarkEnd w:id="48"/>
    </w:p>
    <w:p w14:paraId="5F8E2B59" w14:textId="77777777" w:rsidR="00B00B47" w:rsidRPr="00554764" w:rsidRDefault="00B00B47" w:rsidP="00C61DDE">
      <w:pPr>
        <w:pStyle w:val="Nagwek2"/>
        <w:spacing w:before="120" w:after="240"/>
        <w:ind w:left="357" w:hanging="357"/>
        <w:jc w:val="center"/>
        <w:rPr>
          <w:i w:val="0"/>
          <w:sz w:val="22"/>
          <w:szCs w:val="22"/>
        </w:rPr>
      </w:pPr>
      <w:bookmarkStart w:id="49" w:name="_Toc138768449"/>
      <w:bookmarkStart w:id="50" w:name="_Toc167428732"/>
      <w:bookmarkStart w:id="51" w:name="_Toc198032377"/>
      <w:r w:rsidRPr="00554764">
        <w:rPr>
          <w:i w:val="0"/>
          <w:sz w:val="22"/>
          <w:szCs w:val="22"/>
        </w:rPr>
        <w:t>TERMIN ZWIĄZANIA OFERTĄ</w:t>
      </w:r>
      <w:bookmarkEnd w:id="49"/>
      <w:bookmarkEnd w:id="50"/>
      <w:bookmarkEnd w:id="51"/>
    </w:p>
    <w:p w14:paraId="459EF943" w14:textId="6FB091EC" w:rsidR="00A43376" w:rsidRDefault="00B00B47" w:rsidP="009A4477">
      <w:pPr>
        <w:pStyle w:val="Tekstpodstawowy"/>
        <w:spacing w:before="120" w:after="0"/>
        <w:ind w:left="357"/>
        <w:jc w:val="both"/>
        <w:rPr>
          <w:rFonts w:cs="Arial"/>
          <w:szCs w:val="22"/>
        </w:rPr>
      </w:pPr>
      <w:r w:rsidRPr="00554764">
        <w:rPr>
          <w:rFonts w:cs="Arial"/>
          <w:szCs w:val="22"/>
        </w:rPr>
        <w:t xml:space="preserve">Składający ofertę pozostaje nią związany przez okres </w:t>
      </w:r>
      <w:r w:rsidR="00672A8E">
        <w:rPr>
          <w:rFonts w:cs="Arial"/>
          <w:szCs w:val="22"/>
        </w:rPr>
        <w:t>6</w:t>
      </w:r>
      <w:r w:rsidR="00796343">
        <w:rPr>
          <w:rFonts w:cs="Arial"/>
          <w:szCs w:val="22"/>
        </w:rPr>
        <w:t>0</w:t>
      </w:r>
      <w:r w:rsidR="00796343" w:rsidRPr="00554764">
        <w:rPr>
          <w:rFonts w:cs="Arial"/>
          <w:szCs w:val="22"/>
        </w:rPr>
        <w:t xml:space="preserve">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52" w:name="_Toc531245001"/>
    </w:p>
    <w:p w14:paraId="44B0998E" w14:textId="77777777" w:rsidR="007911CE" w:rsidRDefault="007911CE" w:rsidP="00E262A5">
      <w:pPr>
        <w:rPr>
          <w:b/>
        </w:rPr>
      </w:pPr>
    </w:p>
    <w:p w14:paraId="5F8E2B5C" w14:textId="6AB1DE78" w:rsidR="00C61DDE" w:rsidRPr="00510896" w:rsidRDefault="00C61DDE" w:rsidP="00A43376">
      <w:pPr>
        <w:jc w:val="center"/>
        <w:rPr>
          <w:b/>
        </w:rPr>
      </w:pPr>
      <w:r w:rsidRPr="00510896">
        <w:rPr>
          <w:b/>
        </w:rPr>
        <w:t xml:space="preserve">§ </w:t>
      </w:r>
      <w:r w:rsidR="001071C3" w:rsidRPr="00510896">
        <w:rPr>
          <w:b/>
        </w:rPr>
        <w:t>13</w:t>
      </w:r>
      <w:bookmarkEnd w:id="52"/>
    </w:p>
    <w:p w14:paraId="5F8E2B5D" w14:textId="77777777" w:rsidR="00B00B47" w:rsidRPr="00554764" w:rsidRDefault="00B00B47" w:rsidP="00C61DDE">
      <w:pPr>
        <w:pStyle w:val="Nagwek2"/>
        <w:spacing w:before="120" w:after="240"/>
        <w:ind w:left="357" w:hanging="357"/>
        <w:jc w:val="center"/>
        <w:rPr>
          <w:i w:val="0"/>
          <w:sz w:val="22"/>
          <w:szCs w:val="22"/>
        </w:rPr>
      </w:pPr>
      <w:bookmarkStart w:id="53" w:name="_Toc138768450"/>
      <w:bookmarkStart w:id="54" w:name="_Toc167428733"/>
      <w:bookmarkStart w:id="55" w:name="_Toc198032378"/>
      <w:r w:rsidRPr="00554764">
        <w:rPr>
          <w:i w:val="0"/>
          <w:sz w:val="22"/>
          <w:szCs w:val="22"/>
        </w:rPr>
        <w:t>POSTANOWIENIA KOŃCOWE</w:t>
      </w:r>
      <w:bookmarkEnd w:id="53"/>
      <w:bookmarkEnd w:id="54"/>
      <w:bookmarkEnd w:id="55"/>
    </w:p>
    <w:p w14:paraId="5F8E2B5E" w14:textId="75F40EA7" w:rsidR="00083EAC" w:rsidRPr="00EA1F60" w:rsidRDefault="00245B81" w:rsidP="00D95CBB">
      <w:pPr>
        <w:numPr>
          <w:ilvl w:val="0"/>
          <w:numId w:val="7"/>
        </w:numPr>
        <w:tabs>
          <w:tab w:val="clear" w:pos="1440"/>
          <w:tab w:val="num" w:pos="709"/>
        </w:tabs>
        <w:spacing w:before="60" w:after="60"/>
        <w:ind w:left="709" w:hanging="425"/>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t>
      </w:r>
      <w:r w:rsidR="00D973EF">
        <w:rPr>
          <w:rFonts w:cs="Arial"/>
          <w:szCs w:val="22"/>
        </w:rPr>
        <w:br/>
      </w:r>
      <w:r w:rsidRPr="00554764">
        <w:rPr>
          <w:rFonts w:cs="Arial"/>
          <w:szCs w:val="22"/>
        </w:rPr>
        <w:t xml:space="preserve">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1E272B">
        <w:rPr>
          <w:rFonts w:cs="Arial"/>
          <w:szCs w:val="22"/>
        </w:rPr>
        <w:t>, z zastrzeżeniem ust. </w:t>
      </w:r>
      <w:r w:rsidR="00CB65F8">
        <w:rPr>
          <w:rFonts w:cs="Arial"/>
          <w:szCs w:val="22"/>
        </w:rPr>
        <w:t>3</w:t>
      </w:r>
      <w:r w:rsidRPr="00554764">
        <w:rPr>
          <w:rFonts w:cs="Arial"/>
          <w:szCs w:val="22"/>
        </w:rPr>
        <w:t>.</w:t>
      </w:r>
      <w:r w:rsidR="00324F47" w:rsidRPr="00324F47">
        <w:rPr>
          <w:rFonts w:cs="Arial"/>
          <w:szCs w:val="22"/>
        </w:rPr>
        <w:t xml:space="preserve"> </w:t>
      </w:r>
      <w:r w:rsidR="00324F47" w:rsidRPr="00EA1F60">
        <w:rPr>
          <w:rFonts w:cs="Arial"/>
          <w:szCs w:val="22"/>
        </w:rPr>
        <w:t>Nie przewiduje się uzupełnienia wadium</w:t>
      </w:r>
      <w:r w:rsidR="00EA1F60" w:rsidRPr="00EA1F60">
        <w:rPr>
          <w:rFonts w:cs="Arial"/>
          <w:szCs w:val="22"/>
        </w:rPr>
        <w:t xml:space="preserve"> (w</w:t>
      </w:r>
      <w:r w:rsidR="00E262A5">
        <w:rPr>
          <w:rFonts w:cs="Arial"/>
          <w:szCs w:val="22"/>
        </w:rPr>
        <w:t> </w:t>
      </w:r>
      <w:r w:rsidR="00EA1F60" w:rsidRPr="00EA1F60">
        <w:rPr>
          <w:rFonts w:cs="Arial"/>
          <w:szCs w:val="22"/>
        </w:rPr>
        <w:t>przypadku gdy wadium jest wymagane)</w:t>
      </w:r>
      <w:r w:rsidR="00960C6A" w:rsidRPr="00EA1F60">
        <w:rPr>
          <w:rFonts w:cs="Arial"/>
          <w:szCs w:val="22"/>
        </w:rPr>
        <w:t>.</w:t>
      </w:r>
    </w:p>
    <w:p w14:paraId="2F8544A6" w14:textId="3C5D89E1" w:rsidR="007E7ECC" w:rsidRPr="001A6992" w:rsidRDefault="00471B18" w:rsidP="00D95CBB">
      <w:pPr>
        <w:widowControl w:val="0"/>
        <w:numPr>
          <w:ilvl w:val="0"/>
          <w:numId w:val="7"/>
        </w:numPr>
        <w:tabs>
          <w:tab w:val="clear" w:pos="1440"/>
          <w:tab w:val="num" w:pos="709"/>
        </w:tabs>
        <w:autoSpaceDE w:val="0"/>
        <w:autoSpaceDN w:val="0"/>
        <w:adjustRightInd w:val="0"/>
        <w:spacing w:before="60" w:after="60"/>
        <w:ind w:left="709" w:hanging="425"/>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8013A0">
        <w:rPr>
          <w:rFonts w:cs="Arial"/>
          <w:szCs w:val="22"/>
        </w:rPr>
        <w:lastRenderedPageBreak/>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D95CBB">
      <w:pPr>
        <w:widowControl w:val="0"/>
        <w:numPr>
          <w:ilvl w:val="0"/>
          <w:numId w:val="7"/>
        </w:numPr>
        <w:tabs>
          <w:tab w:val="clear" w:pos="1440"/>
          <w:tab w:val="num" w:pos="709"/>
        </w:tabs>
        <w:autoSpaceDE w:val="0"/>
        <w:autoSpaceDN w:val="0"/>
        <w:adjustRightInd w:val="0"/>
        <w:spacing w:before="60" w:after="60"/>
        <w:ind w:left="709" w:hanging="425"/>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D95CBB">
      <w:pPr>
        <w:widowControl w:val="0"/>
        <w:numPr>
          <w:ilvl w:val="0"/>
          <w:numId w:val="7"/>
        </w:numPr>
        <w:tabs>
          <w:tab w:val="clear" w:pos="1440"/>
          <w:tab w:val="num" w:pos="709"/>
        </w:tabs>
        <w:autoSpaceDE w:val="0"/>
        <w:autoSpaceDN w:val="0"/>
        <w:adjustRightInd w:val="0"/>
        <w:spacing w:before="60" w:after="60"/>
        <w:ind w:left="709" w:hanging="425"/>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D95CBB">
      <w:pPr>
        <w:widowControl w:val="0"/>
        <w:numPr>
          <w:ilvl w:val="0"/>
          <w:numId w:val="7"/>
        </w:numPr>
        <w:tabs>
          <w:tab w:val="clear" w:pos="1440"/>
          <w:tab w:val="num" w:pos="709"/>
        </w:tabs>
        <w:autoSpaceDE w:val="0"/>
        <w:autoSpaceDN w:val="0"/>
        <w:adjustRightInd w:val="0"/>
        <w:spacing w:before="60" w:after="60"/>
        <w:ind w:left="709" w:hanging="425"/>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52FEB77D" w:rsidR="006642C9" w:rsidRPr="001E272B" w:rsidRDefault="006642C9" w:rsidP="00D95CBB">
      <w:pPr>
        <w:widowControl w:val="0"/>
        <w:tabs>
          <w:tab w:val="num" w:pos="709"/>
        </w:tabs>
        <w:autoSpaceDE w:val="0"/>
        <w:autoSpaceDN w:val="0"/>
        <w:adjustRightInd w:val="0"/>
        <w:spacing w:before="60" w:after="60"/>
        <w:ind w:left="709"/>
        <w:jc w:val="both"/>
        <w:rPr>
          <w:rFonts w:cs="Arial"/>
          <w:szCs w:val="22"/>
        </w:rPr>
      </w:pPr>
      <w:r w:rsidRPr="001E272B">
        <w:rPr>
          <w:rFonts w:cs="Arial"/>
          <w:szCs w:val="22"/>
        </w:rPr>
        <w:t xml:space="preserve">Informacja o wyborze najkorzystniejszej oferty zawiera nazwy Wykonawców biorących udział w </w:t>
      </w:r>
      <w:r w:rsidR="00C04E25" w:rsidRPr="001E272B">
        <w:rPr>
          <w:rFonts w:cs="Arial"/>
          <w:szCs w:val="22"/>
        </w:rPr>
        <w:t>Postę</w:t>
      </w:r>
      <w:r w:rsidRPr="001E272B">
        <w:rPr>
          <w:rFonts w:cs="Arial"/>
          <w:szCs w:val="22"/>
        </w:rPr>
        <w:t>powaniu oraz punkty przyznane w poszczególnych kryteriach oceny ofert.</w:t>
      </w:r>
    </w:p>
    <w:p w14:paraId="4AAA9732" w14:textId="05C6CA04" w:rsidR="00236A1F" w:rsidRPr="00554764" w:rsidRDefault="00236A1F" w:rsidP="00D95CBB">
      <w:pPr>
        <w:widowControl w:val="0"/>
        <w:numPr>
          <w:ilvl w:val="0"/>
          <w:numId w:val="7"/>
        </w:numPr>
        <w:tabs>
          <w:tab w:val="clear" w:pos="1440"/>
          <w:tab w:val="num" w:pos="709"/>
        </w:tabs>
        <w:autoSpaceDE w:val="0"/>
        <w:autoSpaceDN w:val="0"/>
        <w:adjustRightInd w:val="0"/>
        <w:spacing w:before="60" w:after="60"/>
        <w:ind w:left="709" w:hanging="425"/>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D95CBB">
      <w:pPr>
        <w:widowControl w:val="0"/>
        <w:numPr>
          <w:ilvl w:val="0"/>
          <w:numId w:val="7"/>
        </w:numPr>
        <w:tabs>
          <w:tab w:val="clear" w:pos="1440"/>
          <w:tab w:val="num" w:pos="709"/>
        </w:tabs>
        <w:autoSpaceDE w:val="0"/>
        <w:autoSpaceDN w:val="0"/>
        <w:adjustRightInd w:val="0"/>
        <w:spacing w:before="60" w:after="60"/>
        <w:ind w:left="709" w:hanging="425"/>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73603A5A" w:rsidR="00B00B47" w:rsidRPr="00554764" w:rsidRDefault="00A26CAB" w:rsidP="00D95CBB">
      <w:pPr>
        <w:numPr>
          <w:ilvl w:val="0"/>
          <w:numId w:val="7"/>
        </w:numPr>
        <w:tabs>
          <w:tab w:val="clear" w:pos="1440"/>
          <w:tab w:val="num" w:pos="709"/>
        </w:tabs>
        <w:spacing w:before="60" w:after="60"/>
        <w:ind w:left="709" w:hanging="425"/>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w:t>
      </w:r>
      <w:r w:rsidR="00796343">
        <w:rPr>
          <w:rFonts w:cs="Arial"/>
          <w:szCs w:val="22"/>
        </w:rPr>
        <w:t xml:space="preserve"> (o ile jest wymagane)</w:t>
      </w:r>
      <w:r w:rsidRPr="00554764">
        <w:rPr>
          <w:rFonts w:cs="Arial"/>
          <w:szCs w:val="22"/>
        </w:rPr>
        <w:t xml:space="preserve">, </w:t>
      </w:r>
      <w:r w:rsidR="001462B3" w:rsidRPr="00554764">
        <w:rPr>
          <w:rFonts w:cs="Arial"/>
          <w:szCs w:val="22"/>
        </w:rPr>
        <w:t xml:space="preserve">Zamawiający </w:t>
      </w:r>
      <w:r w:rsidRPr="00554764">
        <w:rPr>
          <w:rFonts w:cs="Arial"/>
          <w:szCs w:val="22"/>
        </w:rPr>
        <w:t xml:space="preserve">wybierze tę </w:t>
      </w:r>
      <w:r w:rsidR="008556DF" w:rsidRPr="00554764">
        <w:rPr>
          <w:rFonts w:cs="Arial"/>
          <w:szCs w:val="22"/>
        </w:rPr>
        <w:t>spośród</w:t>
      </w:r>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w:t>
      </w:r>
      <w:r w:rsidR="00BE2708">
        <w:rPr>
          <w:rFonts w:cs="Arial"/>
          <w:szCs w:val="22"/>
        </w:rPr>
        <w:t> </w:t>
      </w:r>
      <w:r w:rsidR="00CB7697" w:rsidRPr="00C6169A">
        <w:rPr>
          <w:rFonts w:cs="Arial"/>
          <w:szCs w:val="22"/>
        </w:rPr>
        <w:t>podane kryteri</w:t>
      </w:r>
      <w:r w:rsidR="00CB7697">
        <w:rPr>
          <w:rFonts w:cs="Arial"/>
          <w:szCs w:val="22"/>
        </w:rPr>
        <w:t>a oceny ofert</w:t>
      </w:r>
      <w:r w:rsidRPr="00554764">
        <w:rPr>
          <w:rFonts w:cs="Arial"/>
          <w:szCs w:val="22"/>
        </w:rPr>
        <w:t>.</w:t>
      </w:r>
    </w:p>
    <w:p w14:paraId="5F8E2B63" w14:textId="17C64520" w:rsidR="00B00B47" w:rsidRPr="00554764" w:rsidRDefault="0086396B" w:rsidP="00D95CBB">
      <w:pPr>
        <w:numPr>
          <w:ilvl w:val="0"/>
          <w:numId w:val="7"/>
        </w:numPr>
        <w:tabs>
          <w:tab w:val="clear" w:pos="1440"/>
          <w:tab w:val="num" w:pos="709"/>
        </w:tabs>
        <w:spacing w:before="60" w:after="60"/>
        <w:ind w:left="709" w:hanging="425"/>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7C903F14" w:rsidR="00B00B47" w:rsidRDefault="00B00B47" w:rsidP="00D95CBB">
      <w:pPr>
        <w:numPr>
          <w:ilvl w:val="0"/>
          <w:numId w:val="7"/>
        </w:numPr>
        <w:tabs>
          <w:tab w:val="clear" w:pos="1440"/>
          <w:tab w:val="num" w:pos="709"/>
        </w:tabs>
        <w:spacing w:before="60" w:after="60"/>
        <w:ind w:left="709"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w:t>
      </w:r>
      <w:r w:rsidR="00BE2708">
        <w:rPr>
          <w:rFonts w:cs="Arial"/>
          <w:szCs w:val="22"/>
        </w:rPr>
        <w:t> </w:t>
      </w:r>
      <w:r w:rsidRPr="00554764">
        <w:rPr>
          <w:rFonts w:cs="Arial"/>
          <w:szCs w:val="22"/>
        </w:rPr>
        <w:t>szczególności kosztów przygotowania oferty.</w:t>
      </w:r>
    </w:p>
    <w:p w14:paraId="499BD282" w14:textId="7B36830D" w:rsidR="00BD0100" w:rsidRPr="00E91243" w:rsidRDefault="009E0792" w:rsidP="00D95CBB">
      <w:pPr>
        <w:numPr>
          <w:ilvl w:val="0"/>
          <w:numId w:val="7"/>
        </w:numPr>
        <w:tabs>
          <w:tab w:val="clear" w:pos="1440"/>
          <w:tab w:val="num" w:pos="709"/>
        </w:tabs>
        <w:spacing w:before="60" w:after="60"/>
        <w:ind w:left="709"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2C0215">
        <w:rPr>
          <w:rFonts w:cs="Arial"/>
          <w:iCs/>
          <w:szCs w:val="22"/>
        </w:rPr>
        <w:t>iu warunków składanych ofert, w </w:t>
      </w:r>
      <w:r w:rsidRPr="0043690A">
        <w:rPr>
          <w:rFonts w:cs="Arial"/>
          <w:iCs/>
          <w:szCs w:val="22"/>
        </w:rPr>
        <w:t xml:space="preserve">szczególności zakresu prac </w:t>
      </w:r>
      <w:r w:rsidR="00F10714">
        <w:rPr>
          <w:rFonts w:cs="Arial"/>
          <w:iCs/>
          <w:szCs w:val="22"/>
        </w:rPr>
        <w:t>ceny</w:t>
      </w:r>
      <w:r w:rsidRPr="0043690A">
        <w:rPr>
          <w:rFonts w:cs="Arial"/>
          <w:iCs/>
          <w:szCs w:val="22"/>
        </w:rPr>
        <w:t>, zastosowanie mogą znaleźć sankcje przewidziane w m.in. w art. 106 Ustawy z dnia 16 lutego 2007 r. o ochronie konkurencji i</w:t>
      </w:r>
      <w:r w:rsidR="00217503">
        <w:rPr>
          <w:rFonts w:cs="Arial"/>
          <w:iCs/>
          <w:szCs w:val="22"/>
        </w:rPr>
        <w:t> </w:t>
      </w:r>
      <w:r w:rsidRPr="0043690A">
        <w:rPr>
          <w:rFonts w:cs="Arial"/>
          <w:iCs/>
          <w:szCs w:val="22"/>
        </w:rPr>
        <w:t>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tbl>
      <w:tblPr>
        <w:tblW w:w="92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6A5AAD" w:rsidRPr="00F021D1" w14:paraId="3ABB541B" w14:textId="77777777" w:rsidTr="00017D57">
        <w:trPr>
          <w:trHeight w:val="425"/>
          <w:jc w:val="right"/>
        </w:trPr>
        <w:tc>
          <w:tcPr>
            <w:tcW w:w="3096" w:type="dxa"/>
            <w:vAlign w:val="center"/>
          </w:tcPr>
          <w:p w14:paraId="05018860" w14:textId="31926D45" w:rsidR="006A5AAD" w:rsidRPr="00F021D1" w:rsidRDefault="006A5AAD" w:rsidP="00DF28B1">
            <w:pPr>
              <w:jc w:val="center"/>
              <w:rPr>
                <w:rFonts w:cs="Arial"/>
                <w:b/>
                <w:szCs w:val="22"/>
              </w:rPr>
            </w:pPr>
            <w:r w:rsidRPr="00F021D1">
              <w:rPr>
                <w:rFonts w:cs="Arial"/>
                <w:b/>
                <w:szCs w:val="22"/>
              </w:rPr>
              <w:br w:type="page"/>
              <w:t>Sporządził</w:t>
            </w:r>
          </w:p>
        </w:tc>
        <w:tc>
          <w:tcPr>
            <w:tcW w:w="3096" w:type="dxa"/>
            <w:vAlign w:val="center"/>
          </w:tcPr>
          <w:p w14:paraId="26D98373" w14:textId="0BF9BA8C" w:rsidR="006A5AAD" w:rsidRPr="00F021D1" w:rsidRDefault="006A5AAD" w:rsidP="009A17D9">
            <w:pPr>
              <w:jc w:val="center"/>
              <w:rPr>
                <w:rFonts w:cs="Arial"/>
                <w:b/>
                <w:szCs w:val="22"/>
              </w:rPr>
            </w:pPr>
            <w:r w:rsidRPr="00F021D1">
              <w:rPr>
                <w:rFonts w:cs="Arial"/>
                <w:b/>
                <w:szCs w:val="22"/>
              </w:rPr>
              <w:t xml:space="preserve">Przewodniczący Komisji </w:t>
            </w:r>
            <w:r w:rsidR="006D52A8">
              <w:rPr>
                <w:rFonts w:cs="Arial"/>
                <w:b/>
                <w:szCs w:val="22"/>
              </w:rPr>
              <w:t>P</w:t>
            </w:r>
            <w:r w:rsidR="009A17D9" w:rsidRPr="00F021D1">
              <w:rPr>
                <w:rFonts w:cs="Arial"/>
                <w:b/>
                <w:szCs w:val="22"/>
              </w:rPr>
              <w:t>rzetargowej</w:t>
            </w:r>
          </w:p>
        </w:tc>
        <w:tc>
          <w:tcPr>
            <w:tcW w:w="3096" w:type="dxa"/>
            <w:vAlign w:val="center"/>
          </w:tcPr>
          <w:p w14:paraId="01948B94" w14:textId="4769F37A" w:rsidR="006A5AAD" w:rsidRPr="00F021D1" w:rsidRDefault="006A5AAD">
            <w:pPr>
              <w:jc w:val="center"/>
              <w:rPr>
                <w:rFonts w:cs="Arial"/>
                <w:b/>
                <w:szCs w:val="22"/>
              </w:rPr>
            </w:pPr>
            <w:r w:rsidRPr="00F021D1">
              <w:rPr>
                <w:rFonts w:cs="Arial"/>
                <w:b/>
                <w:szCs w:val="22"/>
              </w:rPr>
              <w:t>Zatwierdził</w:t>
            </w:r>
          </w:p>
        </w:tc>
      </w:tr>
      <w:tr w:rsidR="006A5AAD" w:rsidRPr="00F021D1" w14:paraId="413B3E74" w14:textId="77777777" w:rsidTr="00017D57">
        <w:trPr>
          <w:trHeight w:val="1612"/>
          <w:jc w:val="right"/>
        </w:trPr>
        <w:tc>
          <w:tcPr>
            <w:tcW w:w="3096" w:type="dxa"/>
          </w:tcPr>
          <w:p w14:paraId="2186ECBD" w14:textId="752FAF85" w:rsidR="006A5AAD" w:rsidRPr="00830482" w:rsidRDefault="00D93E5A" w:rsidP="00DF28B1">
            <w:pPr>
              <w:jc w:val="center"/>
              <w:rPr>
                <w:rFonts w:cs="Arial"/>
                <w:sz w:val="16"/>
                <w:szCs w:val="16"/>
              </w:rPr>
            </w:pPr>
            <w:r>
              <w:rPr>
                <w:rFonts w:cs="Arial"/>
                <w:szCs w:val="22"/>
              </w:rPr>
              <w:pict w14:anchorId="57BEC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43.4pt;height:1in">
                  <v:imagedata r:id="rId26" o:title=""/>
                  <o:lock v:ext="edit" ungrouping="t" rotation="t" cropping="t" verticies="t" text="t" grouping="t"/>
                  <o:signatureline v:ext="edit" id="{063F6F7B-8F5F-44C9-9BFE-C1DF39817465}" provid="{00000000-0000-0000-0000-000000000000}" issignatureline="t"/>
                </v:shape>
              </w:pict>
            </w:r>
          </w:p>
        </w:tc>
        <w:tc>
          <w:tcPr>
            <w:tcW w:w="3096" w:type="dxa"/>
          </w:tcPr>
          <w:p w14:paraId="5B8C9D89" w14:textId="179D13F5" w:rsidR="006A5AAD" w:rsidRPr="00F021D1" w:rsidRDefault="00D93E5A" w:rsidP="00DF28B1">
            <w:pPr>
              <w:jc w:val="center"/>
              <w:rPr>
                <w:rFonts w:cs="Arial"/>
                <w:szCs w:val="22"/>
              </w:rPr>
            </w:pPr>
            <w:r>
              <w:rPr>
                <w:rFonts w:cs="Arial"/>
                <w:szCs w:val="22"/>
              </w:rPr>
              <w:pict w14:anchorId="610F00C3">
                <v:shape id="_x0000_i1026" type="#_x0000_t75" alt="Wiersz podpisu, niepodpisane" style="width:143.4pt;height:1in">
                  <v:imagedata r:id="rId26" o:title=""/>
                  <o:lock v:ext="edit" ungrouping="t" rotation="t" cropping="t" verticies="t" text="t" grouping="t"/>
                  <o:signatureline v:ext="edit" id="{EC5648E7-B8E5-4842-872B-BEF1E9225AD2}" provid="{00000000-0000-0000-0000-000000000000}" issignatureline="t"/>
                </v:shape>
              </w:pict>
            </w:r>
          </w:p>
        </w:tc>
        <w:tc>
          <w:tcPr>
            <w:tcW w:w="3096" w:type="dxa"/>
          </w:tcPr>
          <w:p w14:paraId="75D32B91" w14:textId="15FB449E" w:rsidR="006A5AAD" w:rsidRPr="00F021D1" w:rsidRDefault="00D93E5A" w:rsidP="00DF28B1">
            <w:pPr>
              <w:jc w:val="center"/>
              <w:rPr>
                <w:rFonts w:cs="Arial"/>
                <w:szCs w:val="22"/>
              </w:rPr>
            </w:pPr>
            <w:r>
              <w:rPr>
                <w:rFonts w:cs="Arial"/>
                <w:szCs w:val="22"/>
              </w:rPr>
              <w:pict w14:anchorId="0077FB95">
                <v:shape id="_x0000_i1027" type="#_x0000_t75" alt="Wiersz podpisu, niepodpisane" style="width:143.4pt;height:1in">
                  <v:imagedata r:id="rId26" o:title=""/>
                  <o:lock v:ext="edit" ungrouping="t" rotation="t" cropping="t" verticies="t" text="t" grouping="t"/>
                  <o:signatureline v:ext="edit" id="{1121B604-AB5B-45B2-A22B-3EEE57AB0DEB}" provid="{00000000-0000-0000-0000-000000000000}" issignatureline="t"/>
                </v:shape>
              </w:pict>
            </w:r>
          </w:p>
        </w:tc>
      </w:tr>
    </w:tbl>
    <w:p w14:paraId="3F127531" w14:textId="77777777" w:rsidR="00D2166C" w:rsidRDefault="00D2166C" w:rsidP="003C219E">
      <w:pPr>
        <w:jc w:val="right"/>
        <w:rPr>
          <w:rFonts w:cs="Arial"/>
          <w:b/>
        </w:rPr>
      </w:pPr>
    </w:p>
    <w:p w14:paraId="63B99710" w14:textId="77777777" w:rsidR="00D2166C" w:rsidRDefault="00D2166C" w:rsidP="003C219E">
      <w:pPr>
        <w:jc w:val="right"/>
        <w:rPr>
          <w:rFonts w:cs="Arial"/>
          <w:b/>
        </w:rPr>
      </w:pPr>
    </w:p>
    <w:p w14:paraId="32696EB9" w14:textId="77777777" w:rsidR="00D2166C" w:rsidRDefault="00D2166C" w:rsidP="003C219E">
      <w:pPr>
        <w:jc w:val="right"/>
        <w:rPr>
          <w:rFonts w:cs="Arial"/>
          <w:b/>
        </w:rPr>
      </w:pPr>
    </w:p>
    <w:p w14:paraId="788AA656" w14:textId="77777777" w:rsidR="00D2166C" w:rsidRDefault="00D2166C" w:rsidP="003C219E">
      <w:pPr>
        <w:jc w:val="right"/>
        <w:rPr>
          <w:rFonts w:cs="Arial"/>
          <w:b/>
        </w:rPr>
      </w:pPr>
    </w:p>
    <w:p w14:paraId="1BDDA0AE" w14:textId="77777777" w:rsidR="00D2166C" w:rsidRDefault="00D2166C" w:rsidP="003C219E">
      <w:pPr>
        <w:jc w:val="right"/>
        <w:rPr>
          <w:rFonts w:cs="Arial"/>
          <w:b/>
        </w:rPr>
      </w:pPr>
    </w:p>
    <w:p w14:paraId="071F2E22" w14:textId="77777777" w:rsidR="000653EB" w:rsidRDefault="000653EB" w:rsidP="003C219E">
      <w:pPr>
        <w:jc w:val="right"/>
        <w:rPr>
          <w:rFonts w:cs="Arial"/>
          <w:b/>
        </w:rPr>
      </w:pPr>
    </w:p>
    <w:p w14:paraId="41552CB0" w14:textId="77777777" w:rsidR="000653EB" w:rsidRDefault="000653EB" w:rsidP="003C219E">
      <w:pPr>
        <w:jc w:val="right"/>
        <w:rPr>
          <w:rFonts w:cs="Arial"/>
          <w:b/>
        </w:rPr>
      </w:pPr>
    </w:p>
    <w:p w14:paraId="3A03F712" w14:textId="77777777" w:rsidR="000653EB" w:rsidRDefault="000653EB" w:rsidP="003C219E">
      <w:pPr>
        <w:jc w:val="right"/>
        <w:rPr>
          <w:rFonts w:cs="Arial"/>
          <w:b/>
        </w:rPr>
      </w:pPr>
    </w:p>
    <w:p w14:paraId="3C716EF0" w14:textId="77777777" w:rsidR="000653EB" w:rsidRDefault="000653EB" w:rsidP="003C219E">
      <w:pPr>
        <w:jc w:val="right"/>
        <w:rPr>
          <w:rFonts w:cs="Arial"/>
          <w:b/>
        </w:rPr>
      </w:pPr>
    </w:p>
    <w:p w14:paraId="103AFE89" w14:textId="4AF02510" w:rsidR="00864000" w:rsidRPr="00795A32" w:rsidRDefault="00864000" w:rsidP="003C219E">
      <w:pPr>
        <w:jc w:val="right"/>
        <w:rPr>
          <w:rFonts w:cs="Arial"/>
          <w:b/>
        </w:rPr>
      </w:pPr>
      <w:r w:rsidRPr="00795A32">
        <w:rPr>
          <w:rFonts w:cs="Arial"/>
          <w:b/>
        </w:rPr>
        <w:t>Załącznik nr 1 do SWZ</w:t>
      </w:r>
    </w:p>
    <w:p w14:paraId="3E2ADFF7" w14:textId="77777777" w:rsidR="00E12BDF" w:rsidRDefault="00E12BDF" w:rsidP="00E12BDF">
      <w:pPr>
        <w:rPr>
          <w:rFonts w:cs="Arial"/>
          <w:b/>
          <w:sz w:val="20"/>
        </w:rPr>
      </w:pPr>
    </w:p>
    <w:p w14:paraId="0C302D27" w14:textId="50328BD2" w:rsidR="00E12BDF" w:rsidRPr="00915647" w:rsidRDefault="00E12BDF" w:rsidP="00E12BDF">
      <w:pPr>
        <w:rPr>
          <w:rFonts w:cs="Arial"/>
          <w:i/>
          <w:sz w:val="20"/>
          <w:szCs w:val="20"/>
        </w:rPr>
      </w:pPr>
      <w:r>
        <w:rPr>
          <w:rFonts w:cs="Arial"/>
          <w:b/>
          <w:sz w:val="20"/>
        </w:rPr>
        <w:t>Projekt Umowy – załącznik w formie elektronicznej</w:t>
      </w:r>
    </w:p>
    <w:p w14:paraId="32C5D569" w14:textId="77777777" w:rsidR="006A40B5" w:rsidRDefault="006A40B5" w:rsidP="003C219E">
      <w:pPr>
        <w:jc w:val="right"/>
        <w:rPr>
          <w:rFonts w:cs="Arial"/>
          <w:b/>
          <w:highlight w:val="yellow"/>
        </w:rPr>
      </w:pPr>
    </w:p>
    <w:p w14:paraId="40192D41" w14:textId="77777777" w:rsidR="005F54E2" w:rsidRDefault="005F54E2" w:rsidP="003C219E">
      <w:pPr>
        <w:jc w:val="right"/>
        <w:rPr>
          <w:rFonts w:cs="Arial"/>
          <w:b/>
          <w:highlight w:val="yellow"/>
        </w:rPr>
      </w:pPr>
    </w:p>
    <w:p w14:paraId="73BE743E" w14:textId="77777777" w:rsidR="005F54E2" w:rsidRDefault="005F54E2" w:rsidP="003C219E">
      <w:pPr>
        <w:jc w:val="right"/>
        <w:rPr>
          <w:rFonts w:cs="Arial"/>
          <w:b/>
          <w:highlight w:val="yellow"/>
        </w:rPr>
      </w:pPr>
    </w:p>
    <w:p w14:paraId="227E136F" w14:textId="77777777" w:rsidR="005F54E2" w:rsidRDefault="005F54E2" w:rsidP="003C219E">
      <w:pPr>
        <w:jc w:val="right"/>
        <w:rPr>
          <w:rFonts w:cs="Arial"/>
          <w:b/>
          <w:highlight w:val="yellow"/>
        </w:rPr>
      </w:pPr>
    </w:p>
    <w:p w14:paraId="1E83483D" w14:textId="77777777" w:rsidR="005F54E2" w:rsidRDefault="005F54E2" w:rsidP="003C219E">
      <w:pPr>
        <w:jc w:val="right"/>
        <w:rPr>
          <w:rFonts w:cs="Arial"/>
          <w:b/>
          <w:highlight w:val="yellow"/>
        </w:rPr>
      </w:pPr>
    </w:p>
    <w:p w14:paraId="4A5C34D3" w14:textId="77777777" w:rsidR="005F54E2" w:rsidRDefault="005F54E2" w:rsidP="003C219E">
      <w:pPr>
        <w:jc w:val="right"/>
        <w:rPr>
          <w:rFonts w:cs="Arial"/>
          <w:b/>
          <w:highlight w:val="yellow"/>
        </w:rPr>
      </w:pPr>
    </w:p>
    <w:p w14:paraId="55AC3643" w14:textId="77777777" w:rsidR="005F54E2" w:rsidRDefault="005F54E2" w:rsidP="003C219E">
      <w:pPr>
        <w:jc w:val="right"/>
        <w:rPr>
          <w:rFonts w:cs="Arial"/>
          <w:b/>
          <w:highlight w:val="yellow"/>
        </w:rPr>
      </w:pPr>
    </w:p>
    <w:p w14:paraId="0C64B876" w14:textId="77777777" w:rsidR="005F54E2" w:rsidRDefault="005F54E2" w:rsidP="003C219E">
      <w:pPr>
        <w:jc w:val="right"/>
        <w:rPr>
          <w:rFonts w:cs="Arial"/>
          <w:b/>
          <w:highlight w:val="yellow"/>
        </w:rPr>
      </w:pPr>
    </w:p>
    <w:p w14:paraId="5745AC02" w14:textId="77777777" w:rsidR="005F54E2" w:rsidRDefault="005F54E2" w:rsidP="003C219E">
      <w:pPr>
        <w:jc w:val="right"/>
        <w:rPr>
          <w:rFonts w:cs="Arial"/>
          <w:b/>
          <w:highlight w:val="yellow"/>
        </w:rPr>
      </w:pPr>
    </w:p>
    <w:p w14:paraId="2FFA9B49" w14:textId="77777777" w:rsidR="005F54E2" w:rsidRDefault="005F54E2" w:rsidP="003C219E">
      <w:pPr>
        <w:jc w:val="right"/>
        <w:rPr>
          <w:rFonts w:cs="Arial"/>
          <w:b/>
          <w:highlight w:val="yellow"/>
        </w:rPr>
      </w:pPr>
    </w:p>
    <w:p w14:paraId="4B6D03F4" w14:textId="77777777" w:rsidR="005F54E2" w:rsidRDefault="005F54E2" w:rsidP="003C219E">
      <w:pPr>
        <w:jc w:val="right"/>
        <w:rPr>
          <w:rFonts w:cs="Arial"/>
          <w:b/>
          <w:highlight w:val="yellow"/>
        </w:rPr>
      </w:pPr>
    </w:p>
    <w:p w14:paraId="42FBF916" w14:textId="77777777" w:rsidR="005F54E2" w:rsidRDefault="005F54E2" w:rsidP="003C219E">
      <w:pPr>
        <w:jc w:val="right"/>
        <w:rPr>
          <w:rFonts w:cs="Arial"/>
          <w:b/>
          <w:highlight w:val="yellow"/>
        </w:rPr>
      </w:pPr>
    </w:p>
    <w:p w14:paraId="3DC031B2" w14:textId="77777777" w:rsidR="005F54E2" w:rsidRDefault="005F54E2" w:rsidP="003C219E">
      <w:pPr>
        <w:jc w:val="right"/>
        <w:rPr>
          <w:rFonts w:cs="Arial"/>
          <w:b/>
          <w:highlight w:val="yellow"/>
        </w:rPr>
      </w:pPr>
    </w:p>
    <w:p w14:paraId="432BC7CA" w14:textId="77777777" w:rsidR="005F54E2" w:rsidRDefault="005F54E2" w:rsidP="003C219E">
      <w:pPr>
        <w:jc w:val="right"/>
        <w:rPr>
          <w:rFonts w:cs="Arial"/>
          <w:b/>
          <w:highlight w:val="yellow"/>
        </w:rPr>
      </w:pPr>
    </w:p>
    <w:p w14:paraId="67760BF5" w14:textId="77777777" w:rsidR="005F54E2" w:rsidRDefault="005F54E2" w:rsidP="003C219E">
      <w:pPr>
        <w:jc w:val="right"/>
        <w:rPr>
          <w:rFonts w:cs="Arial"/>
          <w:b/>
          <w:highlight w:val="yellow"/>
        </w:rPr>
      </w:pPr>
    </w:p>
    <w:p w14:paraId="6FE5FCE2" w14:textId="77777777" w:rsidR="005F54E2" w:rsidRDefault="005F54E2" w:rsidP="003C219E">
      <w:pPr>
        <w:jc w:val="right"/>
        <w:rPr>
          <w:rFonts w:cs="Arial"/>
          <w:b/>
          <w:highlight w:val="yellow"/>
        </w:rPr>
      </w:pPr>
    </w:p>
    <w:p w14:paraId="1B0DFFF2" w14:textId="77777777" w:rsidR="005F54E2" w:rsidRDefault="005F54E2" w:rsidP="003C219E">
      <w:pPr>
        <w:jc w:val="right"/>
        <w:rPr>
          <w:rFonts w:cs="Arial"/>
          <w:b/>
          <w:highlight w:val="yellow"/>
        </w:rPr>
      </w:pPr>
    </w:p>
    <w:p w14:paraId="1905AF81" w14:textId="77777777" w:rsidR="005F54E2" w:rsidRDefault="005F54E2" w:rsidP="003C219E">
      <w:pPr>
        <w:jc w:val="right"/>
        <w:rPr>
          <w:rFonts w:cs="Arial"/>
          <w:b/>
          <w:highlight w:val="yellow"/>
        </w:rPr>
      </w:pPr>
    </w:p>
    <w:p w14:paraId="23A3F299" w14:textId="77777777" w:rsidR="005F54E2" w:rsidRDefault="005F54E2" w:rsidP="003C219E">
      <w:pPr>
        <w:jc w:val="right"/>
        <w:rPr>
          <w:rFonts w:cs="Arial"/>
          <w:b/>
          <w:highlight w:val="yellow"/>
        </w:rPr>
      </w:pPr>
    </w:p>
    <w:p w14:paraId="542151EE" w14:textId="77777777" w:rsidR="005F54E2" w:rsidRDefault="005F54E2" w:rsidP="003C219E">
      <w:pPr>
        <w:jc w:val="right"/>
        <w:rPr>
          <w:rFonts w:cs="Arial"/>
          <w:b/>
          <w:highlight w:val="yellow"/>
        </w:rPr>
      </w:pPr>
    </w:p>
    <w:p w14:paraId="481A480E" w14:textId="77777777" w:rsidR="005F54E2" w:rsidRDefault="005F54E2" w:rsidP="003C219E">
      <w:pPr>
        <w:jc w:val="right"/>
        <w:rPr>
          <w:rFonts w:cs="Arial"/>
          <w:b/>
          <w:highlight w:val="yellow"/>
        </w:rPr>
      </w:pPr>
    </w:p>
    <w:p w14:paraId="62DC0D33" w14:textId="77777777" w:rsidR="005F54E2" w:rsidRDefault="005F54E2" w:rsidP="003C219E">
      <w:pPr>
        <w:jc w:val="right"/>
        <w:rPr>
          <w:rFonts w:cs="Arial"/>
          <w:b/>
          <w:highlight w:val="yellow"/>
        </w:rPr>
      </w:pPr>
    </w:p>
    <w:p w14:paraId="467FC1B6" w14:textId="77777777" w:rsidR="005F54E2" w:rsidRDefault="005F54E2" w:rsidP="003C219E">
      <w:pPr>
        <w:jc w:val="right"/>
        <w:rPr>
          <w:rFonts w:cs="Arial"/>
          <w:b/>
          <w:highlight w:val="yellow"/>
        </w:rPr>
      </w:pPr>
    </w:p>
    <w:p w14:paraId="1AF8F459" w14:textId="77777777" w:rsidR="005F54E2" w:rsidRDefault="005F54E2" w:rsidP="003C219E">
      <w:pPr>
        <w:jc w:val="right"/>
        <w:rPr>
          <w:rFonts w:cs="Arial"/>
          <w:b/>
          <w:highlight w:val="yellow"/>
        </w:rPr>
      </w:pPr>
    </w:p>
    <w:p w14:paraId="57562713" w14:textId="77777777" w:rsidR="005F54E2" w:rsidRDefault="005F54E2" w:rsidP="003C219E">
      <w:pPr>
        <w:jc w:val="right"/>
        <w:rPr>
          <w:rFonts w:cs="Arial"/>
          <w:b/>
          <w:highlight w:val="yellow"/>
        </w:rPr>
      </w:pPr>
    </w:p>
    <w:p w14:paraId="0EA6A66F" w14:textId="77777777" w:rsidR="005F54E2" w:rsidRDefault="005F54E2" w:rsidP="003C219E">
      <w:pPr>
        <w:jc w:val="right"/>
        <w:rPr>
          <w:rFonts w:cs="Arial"/>
          <w:b/>
          <w:highlight w:val="yellow"/>
        </w:rPr>
      </w:pPr>
    </w:p>
    <w:p w14:paraId="3516A748" w14:textId="77777777" w:rsidR="005F54E2" w:rsidRDefault="005F54E2" w:rsidP="003C219E">
      <w:pPr>
        <w:jc w:val="right"/>
        <w:rPr>
          <w:rFonts w:cs="Arial"/>
          <w:b/>
          <w:highlight w:val="yellow"/>
        </w:rPr>
      </w:pPr>
    </w:p>
    <w:p w14:paraId="73353F28" w14:textId="77777777" w:rsidR="005F54E2" w:rsidRDefault="005F54E2" w:rsidP="003C219E">
      <w:pPr>
        <w:jc w:val="right"/>
        <w:rPr>
          <w:rFonts w:cs="Arial"/>
          <w:b/>
          <w:highlight w:val="yellow"/>
        </w:rPr>
      </w:pPr>
    </w:p>
    <w:p w14:paraId="03E76B28" w14:textId="77777777" w:rsidR="005F54E2" w:rsidRDefault="005F54E2" w:rsidP="003C219E">
      <w:pPr>
        <w:jc w:val="right"/>
        <w:rPr>
          <w:rFonts w:cs="Arial"/>
          <w:b/>
          <w:highlight w:val="yellow"/>
        </w:rPr>
      </w:pPr>
    </w:p>
    <w:p w14:paraId="77B662BB" w14:textId="77777777" w:rsidR="005F54E2" w:rsidRDefault="005F54E2" w:rsidP="003C219E">
      <w:pPr>
        <w:jc w:val="right"/>
        <w:rPr>
          <w:rFonts w:cs="Arial"/>
          <w:b/>
          <w:highlight w:val="yellow"/>
        </w:rPr>
      </w:pPr>
    </w:p>
    <w:p w14:paraId="51369E39" w14:textId="77777777" w:rsidR="005F54E2" w:rsidRDefault="005F54E2" w:rsidP="003C219E">
      <w:pPr>
        <w:jc w:val="right"/>
        <w:rPr>
          <w:rFonts w:cs="Arial"/>
          <w:b/>
          <w:highlight w:val="yellow"/>
        </w:rPr>
      </w:pPr>
    </w:p>
    <w:p w14:paraId="1A0D2E97" w14:textId="77777777" w:rsidR="005F54E2" w:rsidRDefault="005F54E2" w:rsidP="003C219E">
      <w:pPr>
        <w:jc w:val="right"/>
        <w:rPr>
          <w:rFonts w:cs="Arial"/>
          <w:b/>
          <w:highlight w:val="yellow"/>
        </w:rPr>
      </w:pPr>
    </w:p>
    <w:p w14:paraId="3953F26B" w14:textId="77777777" w:rsidR="005F54E2" w:rsidRDefault="005F54E2" w:rsidP="003C219E">
      <w:pPr>
        <w:jc w:val="right"/>
        <w:rPr>
          <w:rFonts w:cs="Arial"/>
          <w:b/>
          <w:highlight w:val="yellow"/>
        </w:rPr>
      </w:pPr>
    </w:p>
    <w:p w14:paraId="4888D681" w14:textId="77777777" w:rsidR="005F54E2" w:rsidRDefault="005F54E2" w:rsidP="003C219E">
      <w:pPr>
        <w:jc w:val="right"/>
        <w:rPr>
          <w:rFonts w:cs="Arial"/>
          <w:b/>
          <w:highlight w:val="yellow"/>
        </w:rPr>
      </w:pPr>
    </w:p>
    <w:p w14:paraId="6181D6E5" w14:textId="77777777" w:rsidR="005F54E2" w:rsidRDefault="005F54E2" w:rsidP="003C219E">
      <w:pPr>
        <w:jc w:val="right"/>
        <w:rPr>
          <w:rFonts w:cs="Arial"/>
          <w:b/>
          <w:highlight w:val="yellow"/>
        </w:rPr>
      </w:pPr>
    </w:p>
    <w:p w14:paraId="12BAA477" w14:textId="77777777" w:rsidR="005F54E2" w:rsidRDefault="005F54E2" w:rsidP="003C219E">
      <w:pPr>
        <w:jc w:val="right"/>
        <w:rPr>
          <w:rFonts w:cs="Arial"/>
          <w:b/>
          <w:highlight w:val="yellow"/>
        </w:rPr>
      </w:pPr>
    </w:p>
    <w:p w14:paraId="59F6F2F3" w14:textId="77777777" w:rsidR="005F54E2" w:rsidRDefault="005F54E2" w:rsidP="003C219E">
      <w:pPr>
        <w:jc w:val="right"/>
        <w:rPr>
          <w:rFonts w:cs="Arial"/>
          <w:b/>
          <w:highlight w:val="yellow"/>
        </w:rPr>
      </w:pPr>
    </w:p>
    <w:p w14:paraId="4F43938F" w14:textId="77777777" w:rsidR="005F54E2" w:rsidRDefault="005F54E2" w:rsidP="003C219E">
      <w:pPr>
        <w:jc w:val="right"/>
        <w:rPr>
          <w:rFonts w:cs="Arial"/>
          <w:b/>
          <w:highlight w:val="yellow"/>
        </w:rPr>
      </w:pPr>
    </w:p>
    <w:p w14:paraId="5AE37FDD" w14:textId="77777777" w:rsidR="005F54E2" w:rsidRDefault="005F54E2" w:rsidP="003C219E">
      <w:pPr>
        <w:jc w:val="right"/>
        <w:rPr>
          <w:rFonts w:cs="Arial"/>
          <w:b/>
          <w:highlight w:val="yellow"/>
        </w:rPr>
      </w:pPr>
    </w:p>
    <w:p w14:paraId="60246A3A" w14:textId="77777777" w:rsidR="005F54E2" w:rsidRDefault="005F54E2" w:rsidP="003C219E">
      <w:pPr>
        <w:jc w:val="right"/>
        <w:rPr>
          <w:rFonts w:cs="Arial"/>
          <w:b/>
          <w:highlight w:val="yellow"/>
        </w:rPr>
      </w:pPr>
    </w:p>
    <w:p w14:paraId="1AE4C679" w14:textId="77777777" w:rsidR="005F54E2" w:rsidRDefault="005F54E2" w:rsidP="003C219E">
      <w:pPr>
        <w:jc w:val="right"/>
        <w:rPr>
          <w:rFonts w:cs="Arial"/>
          <w:b/>
          <w:highlight w:val="yellow"/>
        </w:rPr>
      </w:pPr>
    </w:p>
    <w:p w14:paraId="47ADC022" w14:textId="77777777" w:rsidR="005F54E2" w:rsidRDefault="005F54E2" w:rsidP="003C219E">
      <w:pPr>
        <w:jc w:val="right"/>
        <w:rPr>
          <w:rFonts w:cs="Arial"/>
          <w:b/>
          <w:highlight w:val="yellow"/>
        </w:rPr>
      </w:pPr>
    </w:p>
    <w:p w14:paraId="687D15CC" w14:textId="77777777" w:rsidR="005F54E2" w:rsidRDefault="005F54E2" w:rsidP="003C219E">
      <w:pPr>
        <w:jc w:val="right"/>
        <w:rPr>
          <w:rFonts w:cs="Arial"/>
          <w:b/>
          <w:highlight w:val="yellow"/>
        </w:rPr>
      </w:pPr>
    </w:p>
    <w:p w14:paraId="7EDC5AE7" w14:textId="77777777" w:rsidR="005F54E2" w:rsidRDefault="005F54E2" w:rsidP="003C219E">
      <w:pPr>
        <w:jc w:val="right"/>
        <w:rPr>
          <w:rFonts w:cs="Arial"/>
          <w:b/>
          <w:highlight w:val="yellow"/>
        </w:rPr>
      </w:pPr>
    </w:p>
    <w:p w14:paraId="7DEA3420" w14:textId="77777777" w:rsidR="005F54E2" w:rsidRDefault="005F54E2" w:rsidP="003C219E">
      <w:pPr>
        <w:jc w:val="right"/>
        <w:rPr>
          <w:rFonts w:cs="Arial"/>
          <w:b/>
          <w:highlight w:val="yellow"/>
        </w:rPr>
      </w:pPr>
    </w:p>
    <w:p w14:paraId="23182BB4" w14:textId="77777777" w:rsidR="005F54E2" w:rsidRDefault="005F54E2" w:rsidP="003C219E">
      <w:pPr>
        <w:jc w:val="right"/>
        <w:rPr>
          <w:rFonts w:cs="Arial"/>
          <w:b/>
          <w:highlight w:val="yellow"/>
        </w:rPr>
      </w:pPr>
    </w:p>
    <w:p w14:paraId="5839E569" w14:textId="77777777" w:rsidR="005F54E2" w:rsidRDefault="005F54E2" w:rsidP="003C219E">
      <w:pPr>
        <w:jc w:val="right"/>
        <w:rPr>
          <w:rFonts w:cs="Arial"/>
          <w:b/>
          <w:highlight w:val="yellow"/>
        </w:rPr>
      </w:pPr>
    </w:p>
    <w:p w14:paraId="15B08FC0" w14:textId="77777777" w:rsidR="005F54E2" w:rsidRDefault="005F54E2" w:rsidP="003C219E">
      <w:pPr>
        <w:jc w:val="right"/>
        <w:rPr>
          <w:rFonts w:cs="Arial"/>
          <w:b/>
          <w:highlight w:val="yellow"/>
        </w:rPr>
      </w:pPr>
    </w:p>
    <w:p w14:paraId="34A8AF39" w14:textId="77777777" w:rsidR="005F54E2" w:rsidRDefault="005F54E2" w:rsidP="003C219E">
      <w:pPr>
        <w:jc w:val="right"/>
        <w:rPr>
          <w:rFonts w:cs="Arial"/>
          <w:b/>
          <w:highlight w:val="yellow"/>
        </w:rPr>
      </w:pPr>
    </w:p>
    <w:p w14:paraId="11F34111" w14:textId="77777777" w:rsidR="005F54E2" w:rsidRDefault="005F54E2" w:rsidP="003C219E">
      <w:pPr>
        <w:jc w:val="right"/>
        <w:rPr>
          <w:rFonts w:cs="Arial"/>
          <w:b/>
          <w:highlight w:val="yellow"/>
        </w:rPr>
      </w:pPr>
    </w:p>
    <w:p w14:paraId="64911B79" w14:textId="77777777" w:rsidR="005F54E2" w:rsidRDefault="005F54E2" w:rsidP="003C219E">
      <w:pPr>
        <w:jc w:val="right"/>
        <w:rPr>
          <w:rFonts w:cs="Arial"/>
          <w:b/>
          <w:highlight w:val="yellow"/>
        </w:rPr>
      </w:pPr>
    </w:p>
    <w:p w14:paraId="4ACB02F0" w14:textId="77777777" w:rsidR="005F54E2" w:rsidRDefault="005F54E2" w:rsidP="003C219E">
      <w:pPr>
        <w:jc w:val="right"/>
        <w:rPr>
          <w:rFonts w:cs="Arial"/>
          <w:b/>
          <w:highlight w:val="yellow"/>
        </w:rPr>
      </w:pPr>
    </w:p>
    <w:p w14:paraId="5086760B" w14:textId="77777777" w:rsidR="005F54E2" w:rsidRDefault="005F54E2" w:rsidP="003C219E">
      <w:pPr>
        <w:jc w:val="right"/>
        <w:rPr>
          <w:rFonts w:cs="Arial"/>
          <w:b/>
          <w:highlight w:val="yellow"/>
        </w:rPr>
      </w:pPr>
    </w:p>
    <w:p w14:paraId="3E38DDDE" w14:textId="60072D05" w:rsidR="005F54E2" w:rsidRPr="00795A32" w:rsidRDefault="005F54E2" w:rsidP="005F54E2">
      <w:pPr>
        <w:jc w:val="right"/>
        <w:rPr>
          <w:rFonts w:cs="Arial"/>
          <w:b/>
        </w:rPr>
      </w:pPr>
      <w:r w:rsidRPr="00795A32">
        <w:rPr>
          <w:rFonts w:cs="Arial"/>
          <w:b/>
        </w:rPr>
        <w:t xml:space="preserve">Załącznik nr </w:t>
      </w:r>
      <w:r>
        <w:rPr>
          <w:rFonts w:cs="Arial"/>
          <w:b/>
        </w:rPr>
        <w:t>2</w:t>
      </w:r>
      <w:r w:rsidRPr="00795A32">
        <w:rPr>
          <w:rFonts w:cs="Arial"/>
          <w:b/>
        </w:rPr>
        <w:t xml:space="preserve"> do SWZ</w:t>
      </w:r>
    </w:p>
    <w:p w14:paraId="26A45150" w14:textId="77777777" w:rsidR="005F54E2" w:rsidRDefault="005F54E2" w:rsidP="005F54E2">
      <w:pPr>
        <w:rPr>
          <w:rFonts w:cs="Arial"/>
          <w:b/>
          <w:sz w:val="20"/>
        </w:rPr>
      </w:pPr>
    </w:p>
    <w:p w14:paraId="08D01E5E" w14:textId="3C2C28EB" w:rsidR="005F54E2" w:rsidRPr="00915647" w:rsidRDefault="0063345A" w:rsidP="005F54E2">
      <w:pPr>
        <w:rPr>
          <w:rFonts w:cs="Arial"/>
          <w:i/>
          <w:sz w:val="20"/>
          <w:szCs w:val="20"/>
        </w:rPr>
      </w:pPr>
      <w:r>
        <w:rPr>
          <w:rFonts w:cs="Arial"/>
          <w:b/>
          <w:sz w:val="20"/>
        </w:rPr>
        <w:t>Formularz Wyceny</w:t>
      </w:r>
      <w:r w:rsidR="005F54E2">
        <w:rPr>
          <w:rFonts w:cs="Arial"/>
          <w:b/>
          <w:sz w:val="20"/>
        </w:rPr>
        <w:t xml:space="preserve"> – załącznik w formie elektronicznej</w:t>
      </w:r>
    </w:p>
    <w:p w14:paraId="7AB3F28E" w14:textId="77777777" w:rsidR="005F54E2" w:rsidRDefault="005F54E2" w:rsidP="003C219E">
      <w:pPr>
        <w:jc w:val="right"/>
        <w:rPr>
          <w:rFonts w:cs="Arial"/>
          <w:b/>
          <w:highlight w:val="yellow"/>
        </w:rPr>
      </w:pPr>
    </w:p>
    <w:p w14:paraId="7D843E51" w14:textId="77777777" w:rsidR="005F54E2" w:rsidRDefault="005F54E2" w:rsidP="003C219E">
      <w:pPr>
        <w:jc w:val="right"/>
        <w:rPr>
          <w:rFonts w:cs="Arial"/>
          <w:b/>
          <w:highlight w:val="yellow"/>
        </w:rPr>
      </w:pPr>
    </w:p>
    <w:p w14:paraId="37012FD3" w14:textId="77777777" w:rsidR="005F54E2" w:rsidRDefault="005F54E2" w:rsidP="003C219E">
      <w:pPr>
        <w:jc w:val="right"/>
        <w:rPr>
          <w:rFonts w:cs="Arial"/>
          <w:b/>
          <w:highlight w:val="yellow"/>
        </w:rPr>
      </w:pPr>
    </w:p>
    <w:p w14:paraId="319356A8" w14:textId="77777777" w:rsidR="005F54E2" w:rsidRDefault="005F54E2" w:rsidP="003C219E">
      <w:pPr>
        <w:jc w:val="right"/>
        <w:rPr>
          <w:rFonts w:cs="Arial"/>
          <w:b/>
          <w:highlight w:val="yellow"/>
        </w:rPr>
      </w:pPr>
    </w:p>
    <w:p w14:paraId="3256EECE" w14:textId="77777777" w:rsidR="005F54E2" w:rsidRDefault="005F54E2">
      <w:pPr>
        <w:rPr>
          <w:rFonts w:cs="Arial"/>
          <w:b/>
        </w:rPr>
      </w:pPr>
      <w:r>
        <w:rPr>
          <w:rFonts w:cs="Arial"/>
          <w:b/>
        </w:rPr>
        <w:br w:type="page"/>
      </w:r>
    </w:p>
    <w:p w14:paraId="22C52E6D" w14:textId="3E5228E1" w:rsidR="005F54E2" w:rsidRPr="00795A32" w:rsidRDefault="005F54E2" w:rsidP="005F54E2">
      <w:pPr>
        <w:jc w:val="right"/>
        <w:rPr>
          <w:rFonts w:cs="Arial"/>
          <w:b/>
        </w:rPr>
      </w:pPr>
      <w:r w:rsidRPr="00795A32">
        <w:rPr>
          <w:rFonts w:cs="Arial"/>
          <w:b/>
        </w:rPr>
        <w:lastRenderedPageBreak/>
        <w:t xml:space="preserve">Załącznik nr </w:t>
      </w:r>
      <w:r>
        <w:rPr>
          <w:rFonts w:cs="Arial"/>
          <w:b/>
        </w:rPr>
        <w:t>3</w:t>
      </w:r>
      <w:r w:rsidRPr="00795A32">
        <w:rPr>
          <w:rFonts w:cs="Arial"/>
          <w:b/>
        </w:rPr>
        <w:t xml:space="preserve"> do SWZ</w:t>
      </w:r>
    </w:p>
    <w:p w14:paraId="0192CC7D" w14:textId="77777777" w:rsidR="005F54E2" w:rsidRDefault="005F54E2" w:rsidP="005F54E2">
      <w:pPr>
        <w:rPr>
          <w:rFonts w:cs="Arial"/>
          <w:b/>
          <w:sz w:val="20"/>
        </w:rPr>
      </w:pPr>
    </w:p>
    <w:p w14:paraId="77BB966C" w14:textId="36883544" w:rsidR="005F54E2" w:rsidRPr="00915647" w:rsidRDefault="0063345A" w:rsidP="005F54E2">
      <w:pPr>
        <w:rPr>
          <w:rFonts w:cs="Arial"/>
          <w:i/>
          <w:sz w:val="20"/>
          <w:szCs w:val="20"/>
        </w:rPr>
      </w:pPr>
      <w:r w:rsidRPr="0063345A">
        <w:rPr>
          <w:rFonts w:cs="Arial"/>
          <w:b/>
          <w:sz w:val="20"/>
        </w:rPr>
        <w:t>Oświadczenie dotyczące spełnienia wymagań specyfikacji</w:t>
      </w:r>
      <w:r>
        <w:rPr>
          <w:rFonts w:cs="Arial"/>
          <w:b/>
          <w:sz w:val="20"/>
        </w:rPr>
        <w:t xml:space="preserve"> </w:t>
      </w:r>
      <w:r w:rsidR="005F54E2">
        <w:rPr>
          <w:rFonts w:cs="Arial"/>
          <w:b/>
          <w:sz w:val="20"/>
        </w:rPr>
        <w:t>– załącznik w formie elektronicznej</w:t>
      </w:r>
    </w:p>
    <w:p w14:paraId="7A70AC49" w14:textId="77777777" w:rsidR="005F54E2" w:rsidRDefault="005F54E2" w:rsidP="003C219E">
      <w:pPr>
        <w:jc w:val="right"/>
        <w:rPr>
          <w:rFonts w:cs="Arial"/>
          <w:b/>
          <w:highlight w:val="yellow"/>
        </w:rPr>
      </w:pPr>
    </w:p>
    <w:p w14:paraId="221C72ED" w14:textId="77777777" w:rsidR="005F54E2" w:rsidRDefault="005F54E2" w:rsidP="003C219E">
      <w:pPr>
        <w:jc w:val="right"/>
        <w:rPr>
          <w:rFonts w:cs="Arial"/>
          <w:b/>
          <w:highlight w:val="yellow"/>
        </w:rPr>
      </w:pPr>
    </w:p>
    <w:p w14:paraId="7E4CC829" w14:textId="77777777" w:rsidR="005F54E2" w:rsidRDefault="005F54E2" w:rsidP="003C219E">
      <w:pPr>
        <w:jc w:val="right"/>
        <w:rPr>
          <w:rFonts w:cs="Arial"/>
          <w:b/>
          <w:highlight w:val="yellow"/>
        </w:rPr>
      </w:pPr>
    </w:p>
    <w:p w14:paraId="599C7374" w14:textId="77777777" w:rsidR="005F54E2" w:rsidRDefault="005F54E2" w:rsidP="003C219E">
      <w:pPr>
        <w:jc w:val="right"/>
        <w:rPr>
          <w:rFonts w:cs="Arial"/>
          <w:b/>
          <w:highlight w:val="yellow"/>
        </w:rPr>
      </w:pPr>
    </w:p>
    <w:p w14:paraId="1BEF45E2" w14:textId="77777777" w:rsidR="005F54E2" w:rsidRDefault="005F54E2" w:rsidP="003C219E">
      <w:pPr>
        <w:jc w:val="right"/>
        <w:rPr>
          <w:rFonts w:cs="Arial"/>
          <w:b/>
          <w:highlight w:val="yellow"/>
        </w:rPr>
      </w:pPr>
    </w:p>
    <w:p w14:paraId="775B972A" w14:textId="77777777" w:rsidR="005F54E2" w:rsidRDefault="005F54E2" w:rsidP="003C219E">
      <w:pPr>
        <w:jc w:val="right"/>
        <w:rPr>
          <w:rFonts w:cs="Arial"/>
          <w:b/>
          <w:highlight w:val="yellow"/>
        </w:rPr>
      </w:pPr>
    </w:p>
    <w:p w14:paraId="49E70E60" w14:textId="77777777" w:rsidR="005F54E2" w:rsidRDefault="005F54E2" w:rsidP="003C219E">
      <w:pPr>
        <w:jc w:val="right"/>
        <w:rPr>
          <w:rFonts w:cs="Arial"/>
          <w:b/>
          <w:highlight w:val="yellow"/>
        </w:rPr>
      </w:pPr>
    </w:p>
    <w:p w14:paraId="0ACF3E03" w14:textId="77777777" w:rsidR="005F54E2" w:rsidRDefault="005F54E2" w:rsidP="003C219E">
      <w:pPr>
        <w:jc w:val="right"/>
        <w:rPr>
          <w:rFonts w:cs="Arial"/>
          <w:b/>
          <w:highlight w:val="yellow"/>
        </w:rPr>
      </w:pPr>
    </w:p>
    <w:p w14:paraId="22DCDEE9" w14:textId="77777777" w:rsidR="005F54E2" w:rsidRDefault="005F54E2" w:rsidP="003C219E">
      <w:pPr>
        <w:jc w:val="right"/>
        <w:rPr>
          <w:rFonts w:cs="Arial"/>
          <w:b/>
          <w:highlight w:val="yellow"/>
        </w:rPr>
      </w:pPr>
    </w:p>
    <w:p w14:paraId="1EF9C13D" w14:textId="77777777" w:rsidR="005F54E2" w:rsidRDefault="005F54E2" w:rsidP="003C219E">
      <w:pPr>
        <w:jc w:val="right"/>
        <w:rPr>
          <w:rFonts w:cs="Arial"/>
          <w:b/>
          <w:highlight w:val="yellow"/>
        </w:rPr>
      </w:pPr>
    </w:p>
    <w:p w14:paraId="642F4769" w14:textId="77777777" w:rsidR="005F54E2" w:rsidRDefault="005F54E2" w:rsidP="003C219E">
      <w:pPr>
        <w:jc w:val="right"/>
        <w:rPr>
          <w:rFonts w:cs="Arial"/>
          <w:b/>
          <w:highlight w:val="yellow"/>
        </w:rPr>
      </w:pPr>
    </w:p>
    <w:p w14:paraId="408C438F" w14:textId="77777777" w:rsidR="005F54E2" w:rsidRDefault="005F54E2" w:rsidP="003C219E">
      <w:pPr>
        <w:jc w:val="right"/>
        <w:rPr>
          <w:rFonts w:cs="Arial"/>
          <w:b/>
          <w:highlight w:val="yellow"/>
        </w:rPr>
      </w:pPr>
    </w:p>
    <w:p w14:paraId="443F4E62" w14:textId="77777777" w:rsidR="005F54E2" w:rsidRDefault="005F54E2" w:rsidP="003C219E">
      <w:pPr>
        <w:jc w:val="right"/>
        <w:rPr>
          <w:rFonts w:cs="Arial"/>
          <w:b/>
          <w:highlight w:val="yellow"/>
        </w:rPr>
      </w:pPr>
    </w:p>
    <w:p w14:paraId="10F22A61" w14:textId="77777777" w:rsidR="005F54E2" w:rsidRDefault="005F54E2" w:rsidP="003C219E">
      <w:pPr>
        <w:jc w:val="right"/>
        <w:rPr>
          <w:rFonts w:cs="Arial"/>
          <w:b/>
          <w:highlight w:val="yellow"/>
        </w:rPr>
      </w:pPr>
    </w:p>
    <w:p w14:paraId="6BB8488C" w14:textId="77777777" w:rsidR="005F54E2" w:rsidRDefault="005F54E2" w:rsidP="003C219E">
      <w:pPr>
        <w:jc w:val="right"/>
        <w:rPr>
          <w:rFonts w:cs="Arial"/>
          <w:b/>
          <w:highlight w:val="yellow"/>
        </w:rPr>
      </w:pPr>
    </w:p>
    <w:p w14:paraId="5871065B" w14:textId="77777777" w:rsidR="005F54E2" w:rsidRDefault="005F54E2" w:rsidP="003C219E">
      <w:pPr>
        <w:jc w:val="right"/>
        <w:rPr>
          <w:rFonts w:cs="Arial"/>
          <w:b/>
          <w:highlight w:val="yellow"/>
        </w:rPr>
      </w:pPr>
    </w:p>
    <w:p w14:paraId="3E032F7F" w14:textId="77777777" w:rsidR="005F54E2" w:rsidRDefault="005F54E2" w:rsidP="003C219E">
      <w:pPr>
        <w:jc w:val="right"/>
        <w:rPr>
          <w:rFonts w:cs="Arial"/>
          <w:b/>
          <w:highlight w:val="yellow"/>
        </w:rPr>
      </w:pPr>
    </w:p>
    <w:p w14:paraId="49B10267" w14:textId="77777777" w:rsidR="005F54E2" w:rsidRDefault="005F54E2" w:rsidP="003C219E">
      <w:pPr>
        <w:jc w:val="right"/>
        <w:rPr>
          <w:rFonts w:cs="Arial"/>
          <w:b/>
          <w:highlight w:val="yellow"/>
        </w:rPr>
      </w:pPr>
    </w:p>
    <w:p w14:paraId="321A7075" w14:textId="77777777" w:rsidR="005F54E2" w:rsidRDefault="005F54E2" w:rsidP="003C219E">
      <w:pPr>
        <w:jc w:val="right"/>
        <w:rPr>
          <w:rFonts w:cs="Arial"/>
          <w:b/>
          <w:highlight w:val="yellow"/>
        </w:rPr>
      </w:pPr>
    </w:p>
    <w:p w14:paraId="60A92817" w14:textId="77777777" w:rsidR="005F54E2" w:rsidRDefault="005F54E2" w:rsidP="003C219E">
      <w:pPr>
        <w:jc w:val="right"/>
        <w:rPr>
          <w:rFonts w:cs="Arial"/>
          <w:b/>
          <w:highlight w:val="yellow"/>
        </w:rPr>
      </w:pPr>
    </w:p>
    <w:p w14:paraId="7E326AB5" w14:textId="77777777" w:rsidR="005F54E2" w:rsidRDefault="005F54E2" w:rsidP="003C219E">
      <w:pPr>
        <w:jc w:val="right"/>
        <w:rPr>
          <w:rFonts w:cs="Arial"/>
          <w:b/>
          <w:highlight w:val="yellow"/>
        </w:rPr>
      </w:pPr>
    </w:p>
    <w:p w14:paraId="50391121" w14:textId="77777777" w:rsidR="005F54E2" w:rsidRDefault="005F54E2" w:rsidP="003C219E">
      <w:pPr>
        <w:jc w:val="right"/>
        <w:rPr>
          <w:rFonts w:cs="Arial"/>
          <w:b/>
          <w:highlight w:val="yellow"/>
        </w:rPr>
      </w:pPr>
    </w:p>
    <w:p w14:paraId="65B8854D" w14:textId="77777777" w:rsidR="005F54E2" w:rsidRDefault="005F54E2" w:rsidP="003C219E">
      <w:pPr>
        <w:jc w:val="right"/>
        <w:rPr>
          <w:rFonts w:cs="Arial"/>
          <w:b/>
          <w:highlight w:val="yellow"/>
        </w:rPr>
      </w:pPr>
    </w:p>
    <w:p w14:paraId="6851F8A0" w14:textId="77777777" w:rsidR="005F54E2" w:rsidRDefault="005F54E2" w:rsidP="003C219E">
      <w:pPr>
        <w:jc w:val="right"/>
        <w:rPr>
          <w:rFonts w:cs="Arial"/>
          <w:b/>
          <w:highlight w:val="yellow"/>
        </w:rPr>
      </w:pPr>
    </w:p>
    <w:p w14:paraId="64D3A354" w14:textId="77777777" w:rsidR="005F54E2" w:rsidRDefault="005F54E2" w:rsidP="003C219E">
      <w:pPr>
        <w:jc w:val="right"/>
        <w:rPr>
          <w:rFonts w:cs="Arial"/>
          <w:b/>
          <w:highlight w:val="yellow"/>
        </w:rPr>
      </w:pPr>
    </w:p>
    <w:p w14:paraId="45202A31" w14:textId="77777777" w:rsidR="005F54E2" w:rsidRDefault="005F54E2" w:rsidP="003C219E">
      <w:pPr>
        <w:jc w:val="right"/>
        <w:rPr>
          <w:rFonts w:cs="Arial"/>
          <w:b/>
          <w:highlight w:val="yellow"/>
        </w:rPr>
      </w:pPr>
    </w:p>
    <w:p w14:paraId="493B4C53" w14:textId="77777777" w:rsidR="005F54E2" w:rsidRDefault="005F54E2" w:rsidP="003C219E">
      <w:pPr>
        <w:jc w:val="right"/>
        <w:rPr>
          <w:rFonts w:cs="Arial"/>
          <w:b/>
          <w:highlight w:val="yellow"/>
        </w:rPr>
      </w:pPr>
    </w:p>
    <w:p w14:paraId="2CC6AB43" w14:textId="77777777" w:rsidR="005F54E2" w:rsidRDefault="005F54E2" w:rsidP="003C219E">
      <w:pPr>
        <w:jc w:val="right"/>
        <w:rPr>
          <w:rFonts w:cs="Arial"/>
          <w:b/>
          <w:highlight w:val="yellow"/>
        </w:rPr>
      </w:pPr>
    </w:p>
    <w:p w14:paraId="3CC65A72" w14:textId="77777777" w:rsidR="005F54E2" w:rsidRDefault="005F54E2" w:rsidP="003C219E">
      <w:pPr>
        <w:jc w:val="right"/>
        <w:rPr>
          <w:rFonts w:cs="Arial"/>
          <w:b/>
          <w:highlight w:val="yellow"/>
        </w:rPr>
      </w:pPr>
    </w:p>
    <w:p w14:paraId="32A2432D" w14:textId="77777777" w:rsidR="005F54E2" w:rsidRDefault="005F54E2" w:rsidP="003C219E">
      <w:pPr>
        <w:jc w:val="right"/>
        <w:rPr>
          <w:rFonts w:cs="Arial"/>
          <w:b/>
          <w:highlight w:val="yellow"/>
        </w:rPr>
      </w:pPr>
    </w:p>
    <w:p w14:paraId="63A2B5FA" w14:textId="77777777" w:rsidR="005F54E2" w:rsidRDefault="005F54E2" w:rsidP="003C219E">
      <w:pPr>
        <w:jc w:val="right"/>
        <w:rPr>
          <w:rFonts w:cs="Arial"/>
          <w:b/>
          <w:highlight w:val="yellow"/>
        </w:rPr>
      </w:pPr>
    </w:p>
    <w:p w14:paraId="5EBEB7BD" w14:textId="77777777" w:rsidR="005F54E2" w:rsidRDefault="005F54E2" w:rsidP="003C219E">
      <w:pPr>
        <w:jc w:val="right"/>
        <w:rPr>
          <w:rFonts w:cs="Arial"/>
          <w:b/>
          <w:highlight w:val="yellow"/>
        </w:rPr>
      </w:pPr>
    </w:p>
    <w:p w14:paraId="5294C738" w14:textId="77777777" w:rsidR="005F54E2" w:rsidRDefault="005F54E2" w:rsidP="003C219E">
      <w:pPr>
        <w:jc w:val="right"/>
        <w:rPr>
          <w:rFonts w:cs="Arial"/>
          <w:b/>
          <w:highlight w:val="yellow"/>
        </w:rPr>
      </w:pPr>
    </w:p>
    <w:p w14:paraId="40729978" w14:textId="77777777" w:rsidR="005F54E2" w:rsidRDefault="005F54E2" w:rsidP="003C219E">
      <w:pPr>
        <w:jc w:val="right"/>
        <w:rPr>
          <w:rFonts w:cs="Arial"/>
          <w:b/>
          <w:highlight w:val="yellow"/>
        </w:rPr>
      </w:pPr>
    </w:p>
    <w:p w14:paraId="6584AE7E" w14:textId="77777777" w:rsidR="005F54E2" w:rsidRDefault="005F54E2" w:rsidP="003C219E">
      <w:pPr>
        <w:jc w:val="right"/>
        <w:rPr>
          <w:rFonts w:cs="Arial"/>
          <w:b/>
          <w:highlight w:val="yellow"/>
        </w:rPr>
      </w:pPr>
    </w:p>
    <w:p w14:paraId="2B6B3388" w14:textId="77777777" w:rsidR="005F54E2" w:rsidRDefault="005F54E2" w:rsidP="003C219E">
      <w:pPr>
        <w:jc w:val="right"/>
        <w:rPr>
          <w:rFonts w:cs="Arial"/>
          <w:b/>
          <w:highlight w:val="yellow"/>
        </w:rPr>
      </w:pPr>
    </w:p>
    <w:p w14:paraId="29C32A57" w14:textId="77777777" w:rsidR="005F54E2" w:rsidRDefault="005F54E2" w:rsidP="003C219E">
      <w:pPr>
        <w:jc w:val="right"/>
        <w:rPr>
          <w:rFonts w:cs="Arial"/>
          <w:b/>
          <w:highlight w:val="yellow"/>
        </w:rPr>
      </w:pPr>
    </w:p>
    <w:p w14:paraId="018C570E" w14:textId="77777777" w:rsidR="005F54E2" w:rsidRDefault="005F54E2" w:rsidP="003C219E">
      <w:pPr>
        <w:jc w:val="right"/>
        <w:rPr>
          <w:rFonts w:cs="Arial"/>
          <w:b/>
          <w:highlight w:val="yellow"/>
        </w:rPr>
      </w:pPr>
    </w:p>
    <w:p w14:paraId="5EF38873" w14:textId="77777777" w:rsidR="005F54E2" w:rsidRDefault="005F54E2" w:rsidP="003C219E">
      <w:pPr>
        <w:jc w:val="right"/>
        <w:rPr>
          <w:rFonts w:cs="Arial"/>
          <w:b/>
          <w:highlight w:val="yellow"/>
        </w:rPr>
      </w:pPr>
    </w:p>
    <w:p w14:paraId="3DF31AE1" w14:textId="77777777" w:rsidR="005F54E2" w:rsidRDefault="005F54E2" w:rsidP="003C219E">
      <w:pPr>
        <w:jc w:val="right"/>
        <w:rPr>
          <w:rFonts w:cs="Arial"/>
          <w:b/>
          <w:highlight w:val="yellow"/>
        </w:rPr>
      </w:pPr>
    </w:p>
    <w:p w14:paraId="68D3145E" w14:textId="77777777" w:rsidR="005F54E2" w:rsidRDefault="005F54E2" w:rsidP="003C219E">
      <w:pPr>
        <w:jc w:val="right"/>
        <w:rPr>
          <w:rFonts w:cs="Arial"/>
          <w:b/>
          <w:highlight w:val="yellow"/>
        </w:rPr>
      </w:pPr>
    </w:p>
    <w:p w14:paraId="0480F0BD" w14:textId="77777777" w:rsidR="005F54E2" w:rsidRDefault="005F54E2" w:rsidP="003C219E">
      <w:pPr>
        <w:jc w:val="right"/>
        <w:rPr>
          <w:rFonts w:cs="Arial"/>
          <w:b/>
          <w:highlight w:val="yellow"/>
        </w:rPr>
      </w:pPr>
    </w:p>
    <w:p w14:paraId="5B3B2386" w14:textId="77777777" w:rsidR="005F54E2" w:rsidRDefault="005F54E2" w:rsidP="003C219E">
      <w:pPr>
        <w:jc w:val="right"/>
        <w:rPr>
          <w:rFonts w:cs="Arial"/>
          <w:b/>
          <w:highlight w:val="yellow"/>
        </w:rPr>
      </w:pPr>
    </w:p>
    <w:p w14:paraId="407CF351" w14:textId="77777777" w:rsidR="005F54E2" w:rsidRDefault="005F54E2" w:rsidP="003C219E">
      <w:pPr>
        <w:jc w:val="right"/>
        <w:rPr>
          <w:rFonts w:cs="Arial"/>
          <w:b/>
          <w:highlight w:val="yellow"/>
        </w:rPr>
      </w:pPr>
    </w:p>
    <w:p w14:paraId="56C7BB8C" w14:textId="77777777" w:rsidR="005F54E2" w:rsidRDefault="005F54E2" w:rsidP="003C219E">
      <w:pPr>
        <w:jc w:val="right"/>
        <w:rPr>
          <w:rFonts w:cs="Arial"/>
          <w:b/>
          <w:highlight w:val="yellow"/>
        </w:rPr>
      </w:pPr>
    </w:p>
    <w:p w14:paraId="1A6E28D2" w14:textId="77777777" w:rsidR="005F54E2" w:rsidRDefault="005F54E2" w:rsidP="003C219E">
      <w:pPr>
        <w:jc w:val="right"/>
        <w:rPr>
          <w:rFonts w:cs="Arial"/>
          <w:b/>
          <w:highlight w:val="yellow"/>
        </w:rPr>
      </w:pPr>
    </w:p>
    <w:p w14:paraId="765DA3B2" w14:textId="77777777" w:rsidR="005F54E2" w:rsidRDefault="005F54E2" w:rsidP="003C219E">
      <w:pPr>
        <w:jc w:val="right"/>
        <w:rPr>
          <w:rFonts w:cs="Arial"/>
          <w:b/>
          <w:highlight w:val="yellow"/>
        </w:rPr>
      </w:pPr>
    </w:p>
    <w:p w14:paraId="0B4EBE23" w14:textId="77777777" w:rsidR="005F54E2" w:rsidRDefault="005F54E2" w:rsidP="003C219E">
      <w:pPr>
        <w:jc w:val="right"/>
        <w:rPr>
          <w:rFonts w:cs="Arial"/>
          <w:b/>
          <w:highlight w:val="yellow"/>
        </w:rPr>
      </w:pPr>
    </w:p>
    <w:p w14:paraId="62758C41" w14:textId="77777777" w:rsidR="005F54E2" w:rsidRDefault="005F54E2" w:rsidP="003C219E">
      <w:pPr>
        <w:jc w:val="right"/>
        <w:rPr>
          <w:rFonts w:cs="Arial"/>
          <w:b/>
          <w:highlight w:val="yellow"/>
        </w:rPr>
      </w:pPr>
    </w:p>
    <w:p w14:paraId="58808E02" w14:textId="77777777" w:rsidR="005F54E2" w:rsidRDefault="005F54E2" w:rsidP="003C219E">
      <w:pPr>
        <w:jc w:val="right"/>
        <w:rPr>
          <w:rFonts w:cs="Arial"/>
          <w:b/>
          <w:highlight w:val="yellow"/>
        </w:rPr>
      </w:pPr>
    </w:p>
    <w:p w14:paraId="3C5B20F1" w14:textId="77777777" w:rsidR="005F54E2" w:rsidRDefault="005F54E2" w:rsidP="003C219E">
      <w:pPr>
        <w:jc w:val="right"/>
        <w:rPr>
          <w:rFonts w:cs="Arial"/>
          <w:b/>
          <w:highlight w:val="yellow"/>
        </w:rPr>
      </w:pPr>
    </w:p>
    <w:p w14:paraId="481DE722" w14:textId="77777777" w:rsidR="005F54E2" w:rsidRDefault="005F54E2" w:rsidP="003C219E">
      <w:pPr>
        <w:jc w:val="right"/>
        <w:rPr>
          <w:rFonts w:cs="Arial"/>
          <w:b/>
          <w:highlight w:val="yellow"/>
        </w:rPr>
      </w:pPr>
    </w:p>
    <w:p w14:paraId="0E06F7A4" w14:textId="77777777" w:rsidR="005F54E2" w:rsidRDefault="005F54E2" w:rsidP="003C219E">
      <w:pPr>
        <w:jc w:val="right"/>
        <w:rPr>
          <w:rFonts w:cs="Arial"/>
          <w:b/>
          <w:highlight w:val="yellow"/>
        </w:rPr>
      </w:pPr>
    </w:p>
    <w:p w14:paraId="3B71BFE9" w14:textId="77777777" w:rsidR="005F54E2" w:rsidRDefault="005F54E2" w:rsidP="003C219E">
      <w:pPr>
        <w:jc w:val="right"/>
        <w:rPr>
          <w:rFonts w:cs="Arial"/>
          <w:b/>
          <w:highlight w:val="yellow"/>
        </w:rPr>
      </w:pPr>
    </w:p>
    <w:sectPr w:rsidR="005F54E2" w:rsidSect="008C18B1">
      <w:headerReference w:type="even" r:id="rId27"/>
      <w:headerReference w:type="default" r:id="rId28"/>
      <w:footerReference w:type="even" r:id="rId29"/>
      <w:footerReference w:type="default" r:id="rId30"/>
      <w:headerReference w:type="first" r:id="rId31"/>
      <w:footerReference w:type="first" r:id="rId32"/>
      <w:pgSz w:w="11906" w:h="16838" w:code="9"/>
      <w:pgMar w:top="1134" w:right="1418" w:bottom="1134" w:left="1418" w:header="284" w:footer="709" w:gutter="0"/>
      <w:cols w:space="708"/>
      <w:titlePg/>
      <w:docGrid w:linePitch="60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E0175" w14:textId="77777777" w:rsidR="0094137F" w:rsidRDefault="0094137F">
      <w:r>
        <w:separator/>
      </w:r>
    </w:p>
  </w:endnote>
  <w:endnote w:type="continuationSeparator" w:id="0">
    <w:p w14:paraId="36EAC2E7" w14:textId="77777777" w:rsidR="0094137F" w:rsidRDefault="0094137F">
      <w:r>
        <w:continuationSeparator/>
      </w:r>
    </w:p>
  </w:endnote>
  <w:endnote w:type="continuationNotice" w:id="1">
    <w:p w14:paraId="355668DF" w14:textId="77777777" w:rsidR="0094137F" w:rsidRDefault="00941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libri Light">
    <w:panose1 w:val="020F0302020204030204"/>
    <w:charset w:val="EE"/>
    <w:family w:val="swiss"/>
    <w:pitch w:val="variable"/>
    <w:sig w:usb0="E4002EFF" w:usb1="C200247B" w:usb2="00000009" w:usb3="00000000" w:csb0="000001FF" w:csb1="00000000"/>
  </w:font>
  <w:font w:name="font1294">
    <w:charset w:val="EE"/>
    <w:family w:val="auto"/>
    <w:pitch w:val="variable"/>
  </w:font>
  <w:font w:name="Aptos Narrow">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6E49CE" w:rsidRDefault="006E49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6E49CE" w:rsidRDefault="006E49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0C443A2" w:rsidR="006E49CE" w:rsidRPr="00554764" w:rsidRDefault="006E49CE"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6E49CE" w:rsidRDefault="006E49CE"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6E49CE" w:rsidRDefault="006E49CE"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5371B362" w:rsidR="006E49CE" w:rsidRPr="004C5CD6" w:rsidRDefault="006E49CE" w:rsidP="00850F7F">
    <w:pPr>
      <w:pStyle w:val="Stopka"/>
      <w:jc w:val="right"/>
      <w:rPr>
        <w:rStyle w:val="Numerstrony"/>
        <w:rFonts w:cs="Arial"/>
        <w:i/>
        <w:sz w:val="16"/>
        <w:szCs w:val="16"/>
      </w:rPr>
    </w:pPr>
  </w:p>
  <w:p w14:paraId="3CD6F068" w14:textId="77777777" w:rsidR="006E49CE" w:rsidRDefault="006E49C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6E49CE" w:rsidRDefault="006E49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6E49CE" w:rsidRDefault="006E49CE">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u w:val="single"/>
      </w:rPr>
      <w:id w:val="-82837205"/>
      <w:docPartObj>
        <w:docPartGallery w:val="Page Numbers (Bottom of Page)"/>
        <w:docPartUnique/>
      </w:docPartObj>
    </w:sdtPr>
    <w:sdtEndPr/>
    <w:sdtContent>
      <w:p w14:paraId="7E6FB05F" w14:textId="0EAF235B" w:rsidR="006E49CE" w:rsidRPr="00273D70" w:rsidRDefault="006E49CE">
        <w:pPr>
          <w:pStyle w:val="Stopka"/>
          <w:jc w:val="right"/>
          <w:rPr>
            <w:u w:val="single"/>
          </w:rPr>
        </w:pPr>
        <w:r w:rsidRPr="00273D70">
          <w:rPr>
            <w:u w:val="single"/>
          </w:rPr>
          <w:fldChar w:fldCharType="begin"/>
        </w:r>
        <w:r w:rsidRPr="00273D70">
          <w:rPr>
            <w:u w:val="single"/>
          </w:rPr>
          <w:instrText>PAGE   \* MERGEFORMAT</w:instrText>
        </w:r>
        <w:r w:rsidRPr="00273D70">
          <w:rPr>
            <w:u w:val="single"/>
          </w:rPr>
          <w:fldChar w:fldCharType="separate"/>
        </w:r>
        <w:r w:rsidR="00F81016" w:rsidRPr="00273D70">
          <w:rPr>
            <w:noProof/>
            <w:sz w:val="18"/>
            <w:u w:val="single"/>
          </w:rPr>
          <w:t>2</w:t>
        </w:r>
        <w:r w:rsidRPr="00273D70">
          <w:rPr>
            <w:u w:val="single"/>
          </w:rPr>
          <w:fldChar w:fldCharType="end"/>
        </w:r>
      </w:p>
    </w:sdtContent>
  </w:sdt>
  <w:p w14:paraId="1972472C" w14:textId="5A956D8D" w:rsidR="00C36B78" w:rsidRPr="00C36B78" w:rsidRDefault="006E49CE" w:rsidP="000C7A3F">
    <w:pPr>
      <w:pStyle w:val="Nagwek"/>
      <w:jc w:val="both"/>
      <w:rPr>
        <w:rFonts w:ascii="Verdana" w:hAnsi="Verdana" w:cs="Arial"/>
        <w:b/>
        <w:color w:val="808080"/>
        <w:sz w:val="16"/>
        <w:szCs w:val="16"/>
        <w:u w:val="single"/>
      </w:rPr>
    </w:pPr>
    <w:r w:rsidRPr="006075FA">
      <w:rPr>
        <w:rFonts w:ascii="Verdana" w:hAnsi="Verdana" w:cs="Arial"/>
        <w:b/>
        <w:color w:val="808080"/>
        <w:sz w:val="16"/>
        <w:szCs w:val="16"/>
        <w:u w:val="single"/>
      </w:rPr>
      <w:t xml:space="preserve">Nr Postępowania </w:t>
    </w:r>
    <w:r w:rsidR="00E95C30">
      <w:rPr>
        <w:rFonts w:ascii="Verdana" w:hAnsi="Verdana" w:cs="Arial"/>
        <w:b/>
        <w:bCs/>
        <w:color w:val="808080"/>
        <w:sz w:val="16"/>
        <w:szCs w:val="16"/>
        <w:u w:val="single"/>
      </w:rPr>
      <w:t>PNP</w:t>
    </w:r>
    <w:r w:rsidR="00E95C30" w:rsidRPr="00E95C30">
      <w:rPr>
        <w:rFonts w:ascii="Verdana" w:hAnsi="Verdana" w:cs="Arial"/>
        <w:b/>
        <w:bCs/>
        <w:color w:val="808080"/>
        <w:sz w:val="16"/>
        <w:szCs w:val="16"/>
        <w:u w:val="single"/>
      </w:rPr>
      <w:t>/TNT/12168/2025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6E49CE" w:rsidRPr="004C5CD6" w:rsidRDefault="006E49CE"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6E49CE" w:rsidRDefault="006E49CE">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A9D3" w14:textId="77777777" w:rsidR="006E49CE" w:rsidRDefault="006E49CE">
    <w:pPr>
      <w:pStyle w:val="Stopka"/>
    </w:pPr>
  </w:p>
  <w:p w14:paraId="4FE8B68D" w14:textId="77777777" w:rsidR="006E49CE" w:rsidRDefault="006E49C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53796" w14:textId="02D9B1E6" w:rsidR="006E49CE" w:rsidRPr="006C4CE1" w:rsidRDefault="006E49CE">
    <w:pPr>
      <w:pStyle w:val="Stopka"/>
      <w:jc w:val="right"/>
      <w:rPr>
        <w:rFonts w:cs="Arial"/>
        <w:color w:val="808080"/>
        <w:sz w:val="16"/>
        <w:szCs w:val="16"/>
      </w:rPr>
    </w:pPr>
    <w:r w:rsidRPr="00B950DC">
      <w:rPr>
        <w:rFonts w:cs="Arial"/>
        <w:color w:val="808080"/>
        <w:sz w:val="18"/>
        <w:szCs w:val="16"/>
      </w:rPr>
      <w:fldChar w:fldCharType="begin"/>
    </w:r>
    <w:r w:rsidRPr="00B950DC">
      <w:rPr>
        <w:rFonts w:cs="Arial"/>
        <w:color w:val="808080"/>
        <w:sz w:val="18"/>
        <w:szCs w:val="16"/>
      </w:rPr>
      <w:instrText>PAGE   \* MERGEFORMAT</w:instrText>
    </w:r>
    <w:r w:rsidRPr="00B950DC">
      <w:rPr>
        <w:rFonts w:cs="Arial"/>
        <w:color w:val="808080"/>
        <w:sz w:val="18"/>
        <w:szCs w:val="16"/>
      </w:rPr>
      <w:fldChar w:fldCharType="separate"/>
    </w:r>
    <w:r w:rsidR="00FD56DF">
      <w:rPr>
        <w:rFonts w:cs="Arial"/>
        <w:noProof/>
        <w:color w:val="808080"/>
        <w:sz w:val="18"/>
        <w:szCs w:val="16"/>
      </w:rPr>
      <w:t>63</w:t>
    </w:r>
    <w:r w:rsidRPr="00B950DC">
      <w:rPr>
        <w:rFonts w:cs="Arial"/>
        <w:color w:val="808080"/>
        <w:sz w:val="18"/>
        <w:szCs w:val="16"/>
      </w:rPr>
      <w:fldChar w:fldCharType="end"/>
    </w:r>
  </w:p>
  <w:p w14:paraId="223DBA8B" w14:textId="352A3B64" w:rsidR="005D77A5" w:rsidRPr="005D77A5" w:rsidRDefault="00700BD0" w:rsidP="00635E62">
    <w:pPr>
      <w:pStyle w:val="Nagwek"/>
      <w:jc w:val="both"/>
      <w:rPr>
        <w:rFonts w:ascii="Verdana" w:hAnsi="Verdana" w:cs="Arial"/>
        <w:b/>
        <w:bCs/>
        <w:sz w:val="16"/>
        <w:szCs w:val="16"/>
        <w:u w:val="single"/>
      </w:rPr>
    </w:pPr>
    <w:r w:rsidRPr="002D653F">
      <w:rPr>
        <w:rFonts w:ascii="Verdana" w:hAnsi="Verdana" w:cs="Arial"/>
        <w:b/>
        <w:sz w:val="16"/>
        <w:szCs w:val="16"/>
        <w:u w:val="single"/>
      </w:rPr>
      <w:t xml:space="preserve">Nr Postępowania </w:t>
    </w:r>
    <w:r w:rsidR="005D77A5">
      <w:rPr>
        <w:rFonts w:ascii="Verdana" w:hAnsi="Verdana" w:cs="Arial"/>
        <w:b/>
        <w:sz w:val="16"/>
        <w:szCs w:val="16"/>
        <w:u w:val="single"/>
      </w:rPr>
      <w:t>PNP/TNT/</w:t>
    </w:r>
    <w:r w:rsidR="005D77A5" w:rsidRPr="005D77A5">
      <w:rPr>
        <w:rFonts w:ascii="Verdana" w:hAnsi="Verdana" w:cs="Arial"/>
        <w:b/>
        <w:bCs/>
        <w:sz w:val="16"/>
        <w:szCs w:val="16"/>
        <w:u w:val="single"/>
      </w:rPr>
      <w:t xml:space="preserve">12168/2025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3BDD4" w14:textId="77777777" w:rsidR="006E49CE" w:rsidRDefault="006E4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46D5E" w14:textId="77777777" w:rsidR="0094137F" w:rsidRDefault="0094137F">
      <w:r>
        <w:separator/>
      </w:r>
    </w:p>
  </w:footnote>
  <w:footnote w:type="continuationSeparator" w:id="0">
    <w:p w14:paraId="5F843A66" w14:textId="77777777" w:rsidR="0094137F" w:rsidRDefault="0094137F">
      <w:r>
        <w:continuationSeparator/>
      </w:r>
    </w:p>
  </w:footnote>
  <w:footnote w:type="continuationNotice" w:id="1">
    <w:p w14:paraId="072ACEF1" w14:textId="77777777" w:rsidR="0094137F" w:rsidRDefault="00941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C1EE4" w14:textId="77777777" w:rsidR="006E49CE" w:rsidRDefault="006E49CE">
    <w:pPr>
      <w:pStyle w:val="Nagwek"/>
    </w:pPr>
  </w:p>
  <w:p w14:paraId="24A484C7" w14:textId="77777777" w:rsidR="006E49CE" w:rsidRDefault="006E49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4A6A" w14:textId="77777777" w:rsidR="006E49CE" w:rsidRDefault="006E49CE">
    <w:pPr>
      <w:pStyle w:val="Nagwek"/>
    </w:pPr>
  </w:p>
  <w:p w14:paraId="1696669B" w14:textId="77777777" w:rsidR="006E49CE" w:rsidRDefault="006E49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06FE" w14:textId="77777777" w:rsidR="006E49CE" w:rsidRDefault="006E49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20189420"/>
    <w:name w:val="WW8Num33"/>
    <w:lvl w:ilvl="0">
      <w:start w:val="1"/>
      <w:numFmt w:val="decimal"/>
      <w:lvlText w:val="%1."/>
      <w:lvlJc w:val="left"/>
      <w:pPr>
        <w:tabs>
          <w:tab w:val="num" w:pos="360"/>
        </w:tabs>
        <w:ind w:left="360" w:hanging="360"/>
      </w:pPr>
      <w:rPr>
        <w:rFonts w:ascii="Arial" w:hAnsi="Arial" w:cs="Arial" w:hint="default"/>
        <w:sz w:val="22"/>
        <w:szCs w:val="22"/>
      </w:rPr>
    </w:lvl>
  </w:abstractNum>
  <w:abstractNum w:abstractNumId="1" w15:restartNumberingAfterBreak="0">
    <w:nsid w:val="00000007"/>
    <w:multiLevelType w:val="multilevel"/>
    <w:tmpl w:val="00000007"/>
    <w:name w:val="WW8Num7"/>
    <w:lvl w:ilvl="0">
      <w:start w:val="1"/>
      <w:numFmt w:val="bullet"/>
      <w:lvlText w:val=""/>
      <w:lvlJc w:val="left"/>
      <w:pPr>
        <w:tabs>
          <w:tab w:val="num" w:pos="731"/>
        </w:tabs>
        <w:ind w:left="731" w:hanging="360"/>
      </w:pPr>
      <w:rPr>
        <w:rFonts w:ascii="Symbol" w:hAnsi="Symbol"/>
      </w:rPr>
    </w:lvl>
    <w:lvl w:ilvl="1">
      <w:start w:val="1"/>
      <w:numFmt w:val="bullet"/>
      <w:lvlText w:val="◦"/>
      <w:lvlJc w:val="left"/>
      <w:pPr>
        <w:tabs>
          <w:tab w:val="num" w:pos="1091"/>
        </w:tabs>
        <w:ind w:left="1091" w:hanging="360"/>
      </w:pPr>
      <w:rPr>
        <w:rFonts w:ascii="OpenSymbol" w:hAnsi="OpenSymbol"/>
      </w:rPr>
    </w:lvl>
    <w:lvl w:ilvl="2">
      <w:start w:val="1"/>
      <w:numFmt w:val="bullet"/>
      <w:lvlText w:val="▪"/>
      <w:lvlJc w:val="left"/>
      <w:pPr>
        <w:tabs>
          <w:tab w:val="num" w:pos="1451"/>
        </w:tabs>
        <w:ind w:left="1451" w:hanging="360"/>
      </w:pPr>
      <w:rPr>
        <w:rFonts w:ascii="OpenSymbol" w:hAnsi="OpenSymbol"/>
      </w:rPr>
    </w:lvl>
    <w:lvl w:ilvl="3">
      <w:start w:val="1"/>
      <w:numFmt w:val="bullet"/>
      <w:lvlText w:val=""/>
      <w:lvlJc w:val="left"/>
      <w:pPr>
        <w:tabs>
          <w:tab w:val="num" w:pos="1811"/>
        </w:tabs>
        <w:ind w:left="1811" w:hanging="360"/>
      </w:pPr>
      <w:rPr>
        <w:rFonts w:ascii="Symbol" w:hAnsi="Symbol"/>
      </w:rPr>
    </w:lvl>
    <w:lvl w:ilvl="4">
      <w:start w:val="1"/>
      <w:numFmt w:val="bullet"/>
      <w:lvlText w:val="◦"/>
      <w:lvlJc w:val="left"/>
      <w:pPr>
        <w:tabs>
          <w:tab w:val="num" w:pos="2171"/>
        </w:tabs>
        <w:ind w:left="2171" w:hanging="360"/>
      </w:pPr>
      <w:rPr>
        <w:rFonts w:ascii="OpenSymbol" w:hAnsi="OpenSymbol"/>
      </w:rPr>
    </w:lvl>
    <w:lvl w:ilvl="5">
      <w:start w:val="1"/>
      <w:numFmt w:val="bullet"/>
      <w:lvlText w:val="▪"/>
      <w:lvlJc w:val="left"/>
      <w:pPr>
        <w:tabs>
          <w:tab w:val="num" w:pos="2531"/>
        </w:tabs>
        <w:ind w:left="2531" w:hanging="360"/>
      </w:pPr>
      <w:rPr>
        <w:rFonts w:ascii="OpenSymbol" w:hAnsi="OpenSymbol"/>
      </w:rPr>
    </w:lvl>
    <w:lvl w:ilvl="6">
      <w:start w:val="1"/>
      <w:numFmt w:val="bullet"/>
      <w:lvlText w:val=""/>
      <w:lvlJc w:val="left"/>
      <w:pPr>
        <w:tabs>
          <w:tab w:val="num" w:pos="2891"/>
        </w:tabs>
        <w:ind w:left="2891" w:hanging="360"/>
      </w:pPr>
      <w:rPr>
        <w:rFonts w:ascii="Symbol" w:hAnsi="Symbol"/>
      </w:rPr>
    </w:lvl>
    <w:lvl w:ilvl="7">
      <w:start w:val="1"/>
      <w:numFmt w:val="bullet"/>
      <w:lvlText w:val="◦"/>
      <w:lvlJc w:val="left"/>
      <w:pPr>
        <w:tabs>
          <w:tab w:val="num" w:pos="3251"/>
        </w:tabs>
        <w:ind w:left="3251" w:hanging="360"/>
      </w:pPr>
      <w:rPr>
        <w:rFonts w:ascii="OpenSymbol" w:hAnsi="OpenSymbol"/>
      </w:rPr>
    </w:lvl>
    <w:lvl w:ilvl="8">
      <w:start w:val="1"/>
      <w:numFmt w:val="bullet"/>
      <w:lvlText w:val="▪"/>
      <w:lvlJc w:val="left"/>
      <w:pPr>
        <w:tabs>
          <w:tab w:val="num" w:pos="3611"/>
        </w:tabs>
        <w:ind w:left="3611" w:hanging="360"/>
      </w:pPr>
      <w:rPr>
        <w:rFonts w:ascii="OpenSymbol" w:hAnsi="OpenSymbol"/>
      </w:rPr>
    </w:lvl>
  </w:abstractNum>
  <w:abstractNum w:abstractNumId="2" w15:restartNumberingAfterBreak="0">
    <w:nsid w:val="00000008"/>
    <w:multiLevelType w:val="multilevel"/>
    <w:tmpl w:val="5C9666CE"/>
    <w:name w:val="WWNum10"/>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i w:val="0"/>
        <w:strike w:val="0"/>
        <w:dstrike w:val="0"/>
        <w:sz w:val="22"/>
        <w:szCs w:val="22"/>
      </w:rPr>
    </w:lvl>
    <w:lvl w:ilvl="3">
      <w:start w:val="1"/>
      <w:numFmt w:val="lowerLetter"/>
      <w:lvlText w:val="%4)"/>
      <w:lvlJc w:val="left"/>
      <w:pPr>
        <w:ind w:left="2880" w:hanging="360"/>
      </w:pPr>
      <w:rPr>
        <w:rFonts w:cs="Times New Roman"/>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D"/>
    <w:multiLevelType w:val="singleLevel"/>
    <w:tmpl w:val="0000000D"/>
    <w:name w:val="WW8Num17"/>
    <w:lvl w:ilvl="0">
      <w:start w:val="1"/>
      <w:numFmt w:val="lowerLetter"/>
      <w:lvlText w:val="%1)"/>
      <w:lvlJc w:val="left"/>
      <w:pPr>
        <w:tabs>
          <w:tab w:val="num" w:pos="0"/>
        </w:tabs>
        <w:ind w:left="720" w:hanging="360"/>
      </w:pPr>
      <w:rPr>
        <w:rFonts w:ascii="Trebuchet MS" w:hAnsi="Trebuchet MS"/>
        <w:b w:val="0"/>
        <w:i w:val="0"/>
        <w:sz w:val="22"/>
        <w:szCs w:val="22"/>
      </w:rPr>
    </w:lvl>
  </w:abstractNum>
  <w:abstractNum w:abstractNumId="4" w15:restartNumberingAfterBreak="0">
    <w:nsid w:val="0000000E"/>
    <w:multiLevelType w:val="singleLevel"/>
    <w:tmpl w:val="0000000E"/>
    <w:name w:val="WW8Num18"/>
    <w:lvl w:ilvl="0">
      <w:start w:val="1"/>
      <w:numFmt w:val="lowerLetter"/>
      <w:lvlText w:val="%1)"/>
      <w:lvlJc w:val="left"/>
      <w:pPr>
        <w:tabs>
          <w:tab w:val="num" w:pos="0"/>
        </w:tabs>
        <w:ind w:left="900" w:hanging="360"/>
      </w:pPr>
      <w:rPr>
        <w:rFonts w:ascii="Arial" w:hAnsi="Arial"/>
        <w:b w:val="0"/>
        <w:i w:val="0"/>
        <w:sz w:val="22"/>
      </w:rPr>
    </w:lvl>
  </w:abstractNum>
  <w:abstractNum w:abstractNumId="5" w15:restartNumberingAfterBreak="0">
    <w:nsid w:val="00000012"/>
    <w:multiLevelType w:val="singleLevel"/>
    <w:tmpl w:val="00000012"/>
    <w:name w:val="WW8Num23"/>
    <w:lvl w:ilvl="0">
      <w:start w:val="1"/>
      <w:numFmt w:val="lowerLetter"/>
      <w:lvlText w:val="%1)"/>
      <w:lvlJc w:val="left"/>
      <w:pPr>
        <w:tabs>
          <w:tab w:val="num" w:pos="0"/>
        </w:tabs>
        <w:ind w:left="720" w:hanging="360"/>
      </w:pPr>
      <w:rPr>
        <w:rFonts w:ascii="Arial" w:hAnsi="Arial"/>
        <w:b w:val="0"/>
        <w:i w:val="0"/>
        <w:sz w:val="22"/>
      </w:rPr>
    </w:lvl>
  </w:abstractNum>
  <w:abstractNum w:abstractNumId="6" w15:restartNumberingAfterBreak="0">
    <w:nsid w:val="00000013"/>
    <w:multiLevelType w:val="multilevel"/>
    <w:tmpl w:val="2D80E9C8"/>
    <w:name w:val="WW8Num24"/>
    <w:lvl w:ilvl="0">
      <w:start w:val="1"/>
      <w:numFmt w:val="decimal"/>
      <w:lvlText w:val="%1)"/>
      <w:lvlJc w:val="left"/>
      <w:pPr>
        <w:tabs>
          <w:tab w:val="num" w:pos="0"/>
        </w:tabs>
        <w:ind w:left="720" w:hanging="360"/>
      </w:pPr>
      <w:rPr>
        <w:rFonts w:ascii="Arial" w:hAnsi="Arial" w:cs="Arial" w:hint="default"/>
        <w:b w:val="0"/>
        <w:i w:val="0"/>
        <w:sz w:val="22"/>
        <w:szCs w:val="22"/>
      </w:rPr>
    </w:lvl>
    <w:lvl w:ilvl="1">
      <w:start w:val="1"/>
      <w:numFmt w:val="lowerLetter"/>
      <w:lvlText w:val="%2)"/>
      <w:lvlJc w:val="left"/>
      <w:pPr>
        <w:tabs>
          <w:tab w:val="num" w:pos="0"/>
        </w:tabs>
        <w:ind w:left="1455" w:hanging="375"/>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19"/>
    <w:multiLevelType w:val="multilevel"/>
    <w:tmpl w:val="00000019"/>
    <w:lvl w:ilvl="0">
      <w:start w:val="1"/>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A"/>
    <w:multiLevelType w:val="multilevel"/>
    <w:tmpl w:val="0000001A"/>
    <w:name w:val="WW8Num31"/>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0000001B"/>
    <w:multiLevelType w:val="multilevel"/>
    <w:tmpl w:val="0000001B"/>
    <w:name w:val="WW8Num34"/>
    <w:lvl w:ilvl="0">
      <w:start w:val="1"/>
      <w:numFmt w:val="decimal"/>
      <w:lvlText w:val="%1."/>
      <w:lvlJc w:val="left"/>
      <w:pPr>
        <w:tabs>
          <w:tab w:val="num" w:pos="0"/>
        </w:tabs>
        <w:ind w:left="420" w:hanging="420"/>
      </w:pPr>
    </w:lvl>
    <w:lvl w:ilvl="1">
      <w:start w:val="2"/>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1E"/>
    <w:multiLevelType w:val="multilevel"/>
    <w:tmpl w:val="0000001E"/>
    <w:name w:val="WWNum43"/>
    <w:lvl w:ilvl="0">
      <w:start w:val="1"/>
      <w:numFmt w:val="decimal"/>
      <w:lvlText w:val="%1."/>
      <w:lvlJc w:val="left"/>
      <w:pPr>
        <w:tabs>
          <w:tab w:val="num" w:pos="1920"/>
        </w:tabs>
        <w:ind w:left="19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0"/>
    <w:multiLevelType w:val="multilevel"/>
    <w:tmpl w:val="00000020"/>
    <w:name w:val="WWNum45"/>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3" w15:restartNumberingAfterBreak="0">
    <w:nsid w:val="01A70839"/>
    <w:multiLevelType w:val="multilevel"/>
    <w:tmpl w:val="9B161F42"/>
    <w:lvl w:ilvl="0">
      <w:start w:val="1"/>
      <w:numFmt w:val="decimal"/>
      <w:lvlText w:val="%1."/>
      <w:lvlJc w:val="left"/>
      <w:pPr>
        <w:tabs>
          <w:tab w:val="num" w:pos="360"/>
        </w:tabs>
        <w:ind w:left="360" w:hanging="360"/>
      </w:pPr>
      <w:rPr>
        <w:b w:val="0"/>
        <w:bCs w:val="0"/>
        <w:i w:val="0"/>
        <w:iCs w:val="0"/>
      </w:rPr>
    </w:lvl>
    <w:lvl w:ilvl="1">
      <w:start w:val="1"/>
      <w:numFmt w:val="lowerLetter"/>
      <w:lvlText w:val="%2)"/>
      <w:lvlJc w:val="left"/>
      <w:pPr>
        <w:ind w:left="36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ind w:left="360" w:hanging="360"/>
      </w:pPr>
    </w:lvl>
    <w:lvl w:ilvl="6">
      <w:start w:val="1"/>
      <w:numFmt w:val="lowerLetter"/>
      <w:lvlText w:val="%7)"/>
      <w:lvlJc w:val="left"/>
      <w:pPr>
        <w:ind w:left="360" w:hanging="360"/>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14" w15:restartNumberingAfterBreak="0">
    <w:nsid w:val="040D2432"/>
    <w:multiLevelType w:val="multilevel"/>
    <w:tmpl w:val="B484A982"/>
    <w:lvl w:ilvl="0">
      <w:start w:val="1"/>
      <w:numFmt w:val="decimal"/>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15"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075A35CD"/>
    <w:multiLevelType w:val="hybridMultilevel"/>
    <w:tmpl w:val="6E1A3AF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C1582D"/>
    <w:multiLevelType w:val="multilevel"/>
    <w:tmpl w:val="0415001D"/>
    <w:styleLink w:val="Styl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C2C2897"/>
    <w:multiLevelType w:val="hybridMultilevel"/>
    <w:tmpl w:val="D5EC3692"/>
    <w:lvl w:ilvl="0" w:tplc="DEAE77D0">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0E5D2B24"/>
    <w:multiLevelType w:val="hybridMultilevel"/>
    <w:tmpl w:val="8828D81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1" w15:restartNumberingAfterBreak="0">
    <w:nsid w:val="126314AF"/>
    <w:multiLevelType w:val="hybridMultilevel"/>
    <w:tmpl w:val="65A257B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145C5293"/>
    <w:multiLevelType w:val="hybridMultilevel"/>
    <w:tmpl w:val="47A4B8AE"/>
    <w:styleLink w:val="1111111"/>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175F3D58"/>
    <w:multiLevelType w:val="hybridMultilevel"/>
    <w:tmpl w:val="79FC19F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0415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208D7FF0"/>
    <w:multiLevelType w:val="hybridMultilevel"/>
    <w:tmpl w:val="E7400C42"/>
    <w:styleLink w:val="11111184"/>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0" w15:restartNumberingAfterBreak="0">
    <w:nsid w:val="23192689"/>
    <w:multiLevelType w:val="hybridMultilevel"/>
    <w:tmpl w:val="220A390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24632ED2"/>
    <w:multiLevelType w:val="multilevel"/>
    <w:tmpl w:val="C4A81BB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lowerLetter"/>
      <w:lvlText w:val="%3)"/>
      <w:lvlJc w:val="left"/>
      <w:pPr>
        <w:ind w:left="786" w:hanging="360"/>
      </w:p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6C6C4D"/>
    <w:multiLevelType w:val="multilevel"/>
    <w:tmpl w:val="797ACDB6"/>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68574E8"/>
    <w:multiLevelType w:val="hybridMultilevel"/>
    <w:tmpl w:val="DB1C469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62115B"/>
    <w:multiLevelType w:val="hybridMultilevel"/>
    <w:tmpl w:val="F7BC98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2C0C714F"/>
    <w:multiLevelType w:val="hybridMultilevel"/>
    <w:tmpl w:val="EB64F32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C586956"/>
    <w:multiLevelType w:val="hybridMultilevel"/>
    <w:tmpl w:val="039CEC9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D18378D"/>
    <w:multiLevelType w:val="hybridMultilevel"/>
    <w:tmpl w:val="9F946C9C"/>
    <w:styleLink w:val="1111116"/>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1"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309F0161"/>
    <w:multiLevelType w:val="hybridMultilevel"/>
    <w:tmpl w:val="7326D344"/>
    <w:lvl w:ilvl="0" w:tplc="04150017">
      <w:start w:val="1"/>
      <w:numFmt w:val="lowerLetter"/>
      <w:lvlText w:val="%1)"/>
      <w:lvlJc w:val="left"/>
      <w:pPr>
        <w:ind w:left="1069" w:hanging="360"/>
      </w:pPr>
    </w:lvl>
    <w:lvl w:ilvl="1" w:tplc="04150011">
      <w:start w:val="1"/>
      <w:numFmt w:val="decimal"/>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32D97131"/>
    <w:multiLevelType w:val="hybridMultilevel"/>
    <w:tmpl w:val="EF0889C6"/>
    <w:lvl w:ilvl="0" w:tplc="9E26A2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364A6696"/>
    <w:multiLevelType w:val="hybridMultilevel"/>
    <w:tmpl w:val="9CB07772"/>
    <w:styleLink w:val="1111118"/>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5" w15:restartNumberingAfterBreak="0">
    <w:nsid w:val="368F4A21"/>
    <w:multiLevelType w:val="multilevel"/>
    <w:tmpl w:val="F18655C4"/>
    <w:lvl w:ilvl="0">
      <w:start w:val="1"/>
      <w:numFmt w:val="decimal"/>
      <w:lvlText w:val="%1."/>
      <w:lvlJc w:val="left"/>
      <w:pPr>
        <w:tabs>
          <w:tab w:val="num" w:pos="720"/>
        </w:tabs>
        <w:ind w:left="720" w:hanging="360"/>
      </w:pPr>
      <w:rPr>
        <w:rFonts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38FF4723"/>
    <w:multiLevelType w:val="multilevel"/>
    <w:tmpl w:val="797ACDB6"/>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39151D94"/>
    <w:multiLevelType w:val="hybridMultilevel"/>
    <w:tmpl w:val="13003DC6"/>
    <w:lvl w:ilvl="0" w:tplc="5CDE27DC">
      <w:start w:val="1"/>
      <w:numFmt w:val="decimal"/>
      <w:lvlText w:val="%1."/>
      <w:lvlJc w:val="left"/>
      <w:pPr>
        <w:tabs>
          <w:tab w:val="num" w:pos="360"/>
        </w:tabs>
        <w:ind w:left="360" w:hanging="360"/>
      </w:pPr>
      <w:rPr>
        <w:rFonts w:hint="default"/>
        <w:b/>
        <w:i w:val="0"/>
      </w:rPr>
    </w:lvl>
    <w:lvl w:ilvl="1" w:tplc="A62A4CAC">
      <w:start w:val="2"/>
      <w:numFmt w:val="lowerLetter"/>
      <w:lvlText w:val="%2)"/>
      <w:lvlJc w:val="left"/>
      <w:pPr>
        <w:ind w:left="1440" w:hanging="360"/>
      </w:pPr>
      <w:rPr>
        <w:rFonts w:hint="default"/>
      </w:rPr>
    </w:lvl>
    <w:lvl w:ilvl="2" w:tplc="21BCA9A4">
      <w:start w:val="1"/>
      <w:numFmt w:val="decimal"/>
      <w:lvlText w:val="%3)"/>
      <w:lvlJc w:val="left"/>
      <w:pPr>
        <w:ind w:left="2340" w:hanging="360"/>
      </w:pPr>
      <w:rPr>
        <w:rFonts w:ascii="Arial" w:hAnsi="Arial" w:cs="Arial" w:hint="default"/>
      </w:rPr>
    </w:lvl>
    <w:lvl w:ilvl="3" w:tplc="B360F7E0">
      <w:start w:val="1"/>
      <w:numFmt w:val="lowerLetter"/>
      <w:lvlText w:val="%4)"/>
      <w:lvlJc w:val="left"/>
      <w:pPr>
        <w:tabs>
          <w:tab w:val="num" w:pos="1495"/>
        </w:tabs>
        <w:ind w:left="1495" w:hanging="360"/>
      </w:pPr>
      <w:rPr>
        <w:b w:val="0"/>
        <w:sz w:val="22"/>
        <w:szCs w:val="22"/>
      </w:r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76D67202">
      <w:start w:val="1"/>
      <w:numFmt w:val="decimal"/>
      <w:lvlText w:val="%7."/>
      <w:lvlJc w:val="left"/>
      <w:pPr>
        <w:tabs>
          <w:tab w:val="num" w:pos="5040"/>
        </w:tabs>
        <w:ind w:left="5040"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48" w15:restartNumberingAfterBreak="0">
    <w:nsid w:val="3BD80181"/>
    <w:multiLevelType w:val="hybridMultilevel"/>
    <w:tmpl w:val="A06AB528"/>
    <w:styleLink w:val="11111142"/>
    <w:lvl w:ilvl="0" w:tplc="6C509902">
      <w:start w:val="1"/>
      <w:numFmt w:val="lowerLetter"/>
      <w:pStyle w:val="Heading1PL"/>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49" w15:restartNumberingAfterBreak="0">
    <w:nsid w:val="3DBB71BD"/>
    <w:multiLevelType w:val="hybridMultilevel"/>
    <w:tmpl w:val="4426FA94"/>
    <w:lvl w:ilvl="0" w:tplc="A4FE1DA2">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00004E9"/>
    <w:multiLevelType w:val="hybridMultilevel"/>
    <w:tmpl w:val="1DD02F26"/>
    <w:name w:val="WW8Num63"/>
    <w:lvl w:ilvl="0" w:tplc="68DC3610">
      <w:start w:val="7"/>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0C33187"/>
    <w:multiLevelType w:val="hybridMultilevel"/>
    <w:tmpl w:val="FE8E4CD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0F66B95"/>
    <w:multiLevelType w:val="hybridMultilevel"/>
    <w:tmpl w:val="C4187860"/>
    <w:styleLink w:val="Styl32"/>
    <w:lvl w:ilvl="0" w:tplc="04150011">
      <w:start w:val="1"/>
      <w:numFmt w:val="decimal"/>
      <w:lvlText w:val="%1)"/>
      <w:lvlJc w:val="left"/>
      <w:pPr>
        <w:ind w:left="2060" w:hanging="360"/>
      </w:p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53" w15:restartNumberingAfterBreak="0">
    <w:nsid w:val="411C1819"/>
    <w:multiLevelType w:val="hybridMultilevel"/>
    <w:tmpl w:val="616A90EE"/>
    <w:styleLink w:val="11111132"/>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54" w15:restartNumberingAfterBreak="0">
    <w:nsid w:val="446C2C33"/>
    <w:multiLevelType w:val="hybridMultilevel"/>
    <w:tmpl w:val="DEB8D4B8"/>
    <w:lvl w:ilvl="0" w:tplc="F43C65CC">
      <w:start w:val="1"/>
      <w:numFmt w:val="lowerLetter"/>
      <w:lvlText w:val="%1)"/>
      <w:lvlJc w:val="left"/>
      <w:pPr>
        <w:ind w:left="720" w:hanging="360"/>
      </w:pPr>
      <w:rPr>
        <w:rFonts w:cs="Times New Roman" w:hint="default"/>
        <w:color w:val="11111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B96BF1"/>
    <w:multiLevelType w:val="hybridMultilevel"/>
    <w:tmpl w:val="DC5E9636"/>
    <w:lvl w:ilvl="0" w:tplc="FFFFFFFF">
      <w:start w:val="1"/>
      <w:numFmt w:val="decimal"/>
      <w:lvlText w:val="%1."/>
      <w:lvlJc w:val="left"/>
      <w:pPr>
        <w:ind w:left="360" w:hanging="360"/>
      </w:pPr>
    </w:lvl>
    <w:lvl w:ilvl="1" w:tplc="FFFFFFFF">
      <w:start w:val="1"/>
      <w:numFmt w:val="decimal"/>
      <w:lvlText w:val="%2)"/>
      <w:lvlJc w:val="left"/>
      <w:pPr>
        <w:ind w:left="360" w:hanging="360"/>
      </w:pPr>
    </w:lvl>
    <w:lvl w:ilvl="2" w:tplc="FFFFFFFF">
      <w:start w:val="1"/>
      <w:numFmt w:val="lowerLetter"/>
      <w:lvlText w:val="%3)"/>
      <w:lvlJc w:val="left"/>
      <w:pPr>
        <w:ind w:left="10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lowerLetter"/>
      <w:lvlText w:val="%7)"/>
      <w:lvlJc w:val="left"/>
      <w:pPr>
        <w:ind w:left="0" w:hanging="360"/>
      </w:pPr>
      <w:rPr>
        <w:rFonts w:hint="default"/>
      </w:rPr>
    </w:lvl>
    <w:lvl w:ilvl="7" w:tplc="FEC8E198">
      <w:start w:val="1"/>
      <w:numFmt w:val="lowerLetter"/>
      <w:lvlText w:val="%8)"/>
      <w:lvlJc w:val="left"/>
      <w:pPr>
        <w:ind w:left="1440" w:hanging="360"/>
      </w:pPr>
      <w:rPr>
        <w:color w:val="auto"/>
      </w:rPr>
    </w:lvl>
    <w:lvl w:ilvl="8" w:tplc="FFFFFFFF" w:tentative="1">
      <w:start w:val="1"/>
      <w:numFmt w:val="lowerRoman"/>
      <w:lvlText w:val="%9."/>
      <w:lvlJc w:val="right"/>
      <w:pPr>
        <w:ind w:left="6120" w:hanging="180"/>
      </w:pPr>
    </w:lvl>
  </w:abstractNum>
  <w:abstractNum w:abstractNumId="5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7" w15:restartNumberingAfterBreak="0">
    <w:nsid w:val="49DC3FEE"/>
    <w:multiLevelType w:val="multilevel"/>
    <w:tmpl w:val="8B68775C"/>
    <w:lvl w:ilvl="0">
      <w:start w:val="1"/>
      <w:numFmt w:val="decimal"/>
      <w:lvlText w:val="%1."/>
      <w:lvlJc w:val="left"/>
      <w:pPr>
        <w:tabs>
          <w:tab w:val="num" w:pos="360"/>
        </w:tabs>
        <w:ind w:left="360" w:hanging="360"/>
      </w:pPr>
      <w:rPr>
        <w:b w:val="0"/>
        <w:bCs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5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C203DEF"/>
    <w:multiLevelType w:val="hybridMultilevel"/>
    <w:tmpl w:val="A4F018E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DC7090E"/>
    <w:multiLevelType w:val="hybridMultilevel"/>
    <w:tmpl w:val="A7FC131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E4B4E3E"/>
    <w:multiLevelType w:val="multilevel"/>
    <w:tmpl w:val="375ACFD6"/>
    <w:lvl w:ilvl="0">
      <w:start w:val="1"/>
      <w:numFmt w:val="decimal"/>
      <w:pStyle w:val="AOHead1"/>
      <w:lvlText w:val="%1."/>
      <w:lvlJc w:val="left"/>
      <w:pPr>
        <w:tabs>
          <w:tab w:val="num" w:pos="720"/>
        </w:tabs>
        <w:ind w:left="720" w:hanging="720"/>
      </w:pPr>
      <w:rPr>
        <w:rFonts w:cs="Times New Roman"/>
        <w:spacing w:val="0"/>
      </w:rPr>
    </w:lvl>
    <w:lvl w:ilvl="1">
      <w:start w:val="1"/>
      <w:numFmt w:val="decimal"/>
      <w:pStyle w:val="AOHead1"/>
      <w:lvlText w:val="%1.%2"/>
      <w:lvlJc w:val="left"/>
      <w:pPr>
        <w:tabs>
          <w:tab w:val="num" w:pos="1004"/>
        </w:tabs>
        <w:ind w:left="1004" w:hanging="720"/>
      </w:pPr>
      <w:rPr>
        <w:rFonts w:cs="Times New Roman"/>
        <w:spacing w:val="0"/>
        <w:sz w:val="22"/>
        <w:szCs w:val="22"/>
      </w:rPr>
    </w:lvl>
    <w:lvl w:ilvl="2">
      <w:start w:val="1"/>
      <w:numFmt w:val="lowerLetter"/>
      <w:lvlText w:val="(%3)"/>
      <w:lvlJc w:val="left"/>
      <w:pPr>
        <w:tabs>
          <w:tab w:val="num" w:pos="1430"/>
        </w:tabs>
        <w:ind w:left="1430" w:hanging="720"/>
      </w:pPr>
      <w:rPr>
        <w:rFonts w:cs="Times New Roman"/>
        <w:spacing w:val="0"/>
      </w:rPr>
    </w:lvl>
    <w:lvl w:ilvl="3">
      <w:start w:val="1"/>
      <w:numFmt w:val="lowerRoman"/>
      <w:lvlText w:val="(%4)"/>
      <w:lvlJc w:val="left"/>
      <w:pPr>
        <w:tabs>
          <w:tab w:val="num" w:pos="2160"/>
        </w:tabs>
        <w:ind w:left="2160" w:hanging="720"/>
      </w:pPr>
      <w:rPr>
        <w:rFonts w:cs="Times New Roman"/>
        <w:spacing w:val="0"/>
      </w:rPr>
    </w:lvl>
    <w:lvl w:ilvl="4">
      <w:start w:val="1"/>
      <w:numFmt w:val="upperLetter"/>
      <w:lvlText w:val="(%5)"/>
      <w:lvlJc w:val="left"/>
      <w:pPr>
        <w:tabs>
          <w:tab w:val="num" w:pos="2880"/>
        </w:tabs>
        <w:ind w:left="2880" w:hanging="720"/>
      </w:pPr>
      <w:rPr>
        <w:rFonts w:cs="Times New Roman"/>
        <w:spacing w:val="0"/>
      </w:rPr>
    </w:lvl>
    <w:lvl w:ilvl="5">
      <w:start w:val="1"/>
      <w:numFmt w:val="upperRoman"/>
      <w:lvlText w:val="%6."/>
      <w:lvlJc w:val="left"/>
      <w:pPr>
        <w:tabs>
          <w:tab w:val="num" w:pos="3600"/>
        </w:tabs>
        <w:ind w:left="3600" w:hanging="720"/>
      </w:pPr>
      <w:rPr>
        <w:rFonts w:cs="Times New Roman"/>
        <w:spacing w:val="0"/>
      </w:rPr>
    </w:lvl>
    <w:lvl w:ilvl="6">
      <w:start w:val="1"/>
      <w:numFmt w:val="none"/>
      <w:lvlRestart w:val="0"/>
      <w:suff w:val="nothing"/>
      <w:lvlText w:val=""/>
      <w:lvlJc w:val="left"/>
      <w:rPr>
        <w:rFonts w:cs="Times New Roman"/>
        <w:spacing w:val="0"/>
      </w:rPr>
    </w:lvl>
    <w:lvl w:ilvl="7">
      <w:start w:val="1"/>
      <w:numFmt w:val="none"/>
      <w:lvlRestart w:val="0"/>
      <w:suff w:val="nothing"/>
      <w:lvlText w:val=""/>
      <w:lvlJc w:val="left"/>
      <w:rPr>
        <w:rFonts w:cs="Times New Roman"/>
        <w:spacing w:val="0"/>
      </w:rPr>
    </w:lvl>
    <w:lvl w:ilvl="8">
      <w:start w:val="1"/>
      <w:numFmt w:val="none"/>
      <w:lvlRestart w:val="0"/>
      <w:suff w:val="nothing"/>
      <w:lvlText w:val=""/>
      <w:lvlJc w:val="left"/>
      <w:rPr>
        <w:rFonts w:cs="Times New Roman"/>
        <w:spacing w:val="0"/>
      </w:rPr>
    </w:lvl>
  </w:abstractNum>
  <w:abstractNum w:abstractNumId="63" w15:restartNumberingAfterBreak="0">
    <w:nsid w:val="4EA13DF7"/>
    <w:multiLevelType w:val="hybridMultilevel"/>
    <w:tmpl w:val="DC3436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ADFA056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F484779"/>
    <w:multiLevelType w:val="hybridMultilevel"/>
    <w:tmpl w:val="790C5DA0"/>
    <w:name w:val="WW8Num64"/>
    <w:lvl w:ilvl="0" w:tplc="DA688A10">
      <w:start w:val="6"/>
      <w:numFmt w:val="decimal"/>
      <w:lvlText w:val="%1."/>
      <w:lvlJc w:val="left"/>
      <w:pPr>
        <w:ind w:left="78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4FD84BA5"/>
    <w:multiLevelType w:val="multilevel"/>
    <w:tmpl w:val="36C0EC1E"/>
    <w:lvl w:ilvl="0">
      <w:start w:val="4"/>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hint="default"/>
      </w:rPr>
    </w:lvl>
    <w:lvl w:ilvl="2">
      <w:start w:val="1"/>
      <w:numFmt w:val="lowerRoman"/>
      <w:lvlText w:val="%3."/>
      <w:lvlJc w:val="right"/>
      <w:pPr>
        <w:ind w:left="1876" w:hanging="180"/>
      </w:pPr>
      <w:rPr>
        <w:rFonts w:cs="Times New Roman" w:hint="default"/>
      </w:rPr>
    </w:lvl>
    <w:lvl w:ilvl="3">
      <w:start w:val="1"/>
      <w:numFmt w:val="decimal"/>
      <w:lvlText w:val="%4."/>
      <w:lvlJc w:val="left"/>
      <w:pPr>
        <w:ind w:left="2596" w:hanging="360"/>
      </w:pPr>
      <w:rPr>
        <w:rFonts w:cs="Times New Roman" w:hint="default"/>
      </w:rPr>
    </w:lvl>
    <w:lvl w:ilvl="4">
      <w:start w:val="1"/>
      <w:numFmt w:val="lowerLetter"/>
      <w:lvlText w:val="%5."/>
      <w:lvlJc w:val="left"/>
      <w:pPr>
        <w:ind w:left="3316" w:hanging="360"/>
      </w:pPr>
      <w:rPr>
        <w:rFonts w:cs="Times New Roman" w:hint="default"/>
      </w:rPr>
    </w:lvl>
    <w:lvl w:ilvl="5">
      <w:start w:val="1"/>
      <w:numFmt w:val="lowerRoman"/>
      <w:lvlText w:val="%6."/>
      <w:lvlJc w:val="right"/>
      <w:pPr>
        <w:ind w:left="4036" w:hanging="180"/>
      </w:pPr>
      <w:rPr>
        <w:rFonts w:cs="Times New Roman" w:hint="default"/>
      </w:rPr>
    </w:lvl>
    <w:lvl w:ilvl="6">
      <w:start w:val="1"/>
      <w:numFmt w:val="decimal"/>
      <w:lvlText w:val="%7."/>
      <w:lvlJc w:val="left"/>
      <w:pPr>
        <w:ind w:left="4756" w:hanging="360"/>
      </w:pPr>
      <w:rPr>
        <w:rFonts w:cs="Times New Roman" w:hint="default"/>
      </w:rPr>
    </w:lvl>
    <w:lvl w:ilvl="7">
      <w:start w:val="1"/>
      <w:numFmt w:val="lowerLetter"/>
      <w:lvlText w:val="%8."/>
      <w:lvlJc w:val="left"/>
      <w:pPr>
        <w:ind w:left="5476" w:hanging="360"/>
      </w:pPr>
      <w:rPr>
        <w:rFonts w:cs="Times New Roman" w:hint="default"/>
      </w:rPr>
    </w:lvl>
    <w:lvl w:ilvl="8">
      <w:start w:val="1"/>
      <w:numFmt w:val="lowerRoman"/>
      <w:lvlText w:val="%9."/>
      <w:lvlJc w:val="right"/>
      <w:pPr>
        <w:ind w:left="6196" w:hanging="180"/>
      </w:pPr>
      <w:rPr>
        <w:rFonts w:cs="Times New Roman" w:hint="default"/>
      </w:rPr>
    </w:lvl>
  </w:abstractNum>
  <w:abstractNum w:abstractNumId="66" w15:restartNumberingAfterBreak="0">
    <w:nsid w:val="50BE42AE"/>
    <w:multiLevelType w:val="hybridMultilevel"/>
    <w:tmpl w:val="93F493B6"/>
    <w:lvl w:ilvl="0" w:tplc="1C66BCC2">
      <w:start w:val="3"/>
      <w:numFmt w:val="lowerLetter"/>
      <w:lvlText w:val="%1)"/>
      <w:lvlJc w:val="left"/>
      <w:pPr>
        <w:ind w:left="1582" w:hanging="360"/>
      </w:pPr>
      <w:rPr>
        <w:rFonts w:hint="default"/>
        <w:b w:val="0"/>
      </w:r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67"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8"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9"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53F933A4"/>
    <w:multiLevelType w:val="hybridMultilevel"/>
    <w:tmpl w:val="0B5C3B2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4213EB5"/>
    <w:multiLevelType w:val="hybridMultilevel"/>
    <w:tmpl w:val="B7920C10"/>
    <w:lvl w:ilvl="0" w:tplc="23CCCCAE">
      <w:start w:val="1"/>
      <w:numFmt w:val="decimal"/>
      <w:lvlText w:val="%1."/>
      <w:lvlJc w:val="left"/>
      <w:pPr>
        <w:ind w:left="835" w:firstLine="0"/>
      </w:pPr>
      <w:rPr>
        <w:rFonts w:asciiTheme="majorHAnsi" w:eastAsia="Arial" w:hAnsiTheme="majorHAnsi" w:cs="Arial" w:hint="default"/>
        <w:b w:val="0"/>
        <w:i w:val="0"/>
        <w:strike w:val="0"/>
        <w:dstrike w:val="0"/>
        <w:color w:val="000000"/>
        <w:sz w:val="22"/>
        <w:szCs w:val="22"/>
        <w:u w:val="none" w:color="000000"/>
        <w:effect w:val="none"/>
        <w:bdr w:val="none" w:sz="0" w:space="0" w:color="auto" w:frame="1"/>
        <w:vertAlign w:val="baseline"/>
      </w:rPr>
    </w:lvl>
    <w:lvl w:ilvl="1" w:tplc="B372A70E">
      <w:start w:val="1"/>
      <w:numFmt w:val="decimal"/>
      <w:lvlText w:val="%2)"/>
      <w:lvlJc w:val="left"/>
      <w:pPr>
        <w:ind w:left="11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42922D14">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E5A47698">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26A03A3A">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76AB9AE">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E3611DC">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1EAFCC2">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53B0180E">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2" w15:restartNumberingAfterBreak="0">
    <w:nsid w:val="56066293"/>
    <w:multiLevelType w:val="hybridMultilevel"/>
    <w:tmpl w:val="A38CB72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7B623F4"/>
    <w:multiLevelType w:val="hybridMultilevel"/>
    <w:tmpl w:val="1DD848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B77C20"/>
    <w:multiLevelType w:val="hybridMultilevel"/>
    <w:tmpl w:val="5204B85C"/>
    <w:name w:val="WW8Num62"/>
    <w:lvl w:ilvl="0" w:tplc="D2CEDA88">
      <w:start w:val="6"/>
      <w:numFmt w:val="decimal"/>
      <w:lvlText w:val="%1."/>
      <w:lvlJc w:val="left"/>
      <w:pPr>
        <w:ind w:left="64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5DDF78B7"/>
    <w:multiLevelType w:val="hybridMultilevel"/>
    <w:tmpl w:val="8DA8F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8" w15:restartNumberingAfterBreak="0">
    <w:nsid w:val="60957581"/>
    <w:multiLevelType w:val="hybridMultilevel"/>
    <w:tmpl w:val="F698E5F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0C05E39"/>
    <w:multiLevelType w:val="hybridMultilevel"/>
    <w:tmpl w:val="D1E4AC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4D20749"/>
    <w:multiLevelType w:val="hybridMultilevel"/>
    <w:tmpl w:val="21983884"/>
    <w:lvl w:ilvl="0" w:tplc="04150017">
      <w:start w:val="1"/>
      <w:numFmt w:val="lowerLetter"/>
      <w:pStyle w:val="Normalznaczki"/>
      <w:lvlText w:val="%1)"/>
      <w:lvlJc w:val="left"/>
      <w:pPr>
        <w:tabs>
          <w:tab w:val="num" w:pos="1559"/>
        </w:tabs>
        <w:ind w:left="1559" w:hanging="283"/>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86C4FD8"/>
    <w:multiLevelType w:val="hybridMultilevel"/>
    <w:tmpl w:val="B5923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BDB7661"/>
    <w:multiLevelType w:val="multilevel"/>
    <w:tmpl w:val="8DA6BE2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Theme="minorHAnsi" w:eastAsia="Times New Roman" w:hAnsiTheme="minorHAnsi"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6BF73DEB"/>
    <w:multiLevelType w:val="hybridMultilevel"/>
    <w:tmpl w:val="3EA0DD14"/>
    <w:lvl w:ilvl="0" w:tplc="70D28A1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09125F"/>
    <w:multiLevelType w:val="hybridMultilevel"/>
    <w:tmpl w:val="15E2BBF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EC00020"/>
    <w:multiLevelType w:val="hybridMultilevel"/>
    <w:tmpl w:val="49E2ECD2"/>
    <w:lvl w:ilvl="0" w:tplc="FFFFFFFF">
      <w:start w:val="1"/>
      <w:numFmt w:val="decimal"/>
      <w:lvlText w:val="%1."/>
      <w:lvlJc w:val="left"/>
      <w:pPr>
        <w:ind w:left="360" w:hanging="360"/>
      </w:pPr>
    </w:lvl>
    <w:lvl w:ilvl="1" w:tplc="FFFFFFFF">
      <w:start w:val="1"/>
      <w:numFmt w:val="decimal"/>
      <w:lvlText w:val="%2)"/>
      <w:lvlJc w:val="left"/>
      <w:pPr>
        <w:ind w:left="360" w:hanging="360"/>
      </w:pPr>
    </w:lvl>
    <w:lvl w:ilvl="2" w:tplc="04150017">
      <w:start w:val="1"/>
      <w:numFmt w:val="lowerLetter"/>
      <w:lvlText w:val="%3)"/>
      <w:lvlJc w:val="left"/>
      <w:pPr>
        <w:ind w:left="10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0" w:hanging="360"/>
      </w:pPr>
    </w:lvl>
    <w:lvl w:ilvl="7" w:tplc="989C2360">
      <w:start w:val="1"/>
      <w:numFmt w:val="lowerLetter"/>
      <w:lvlText w:val="%8)"/>
      <w:lvlJc w:val="left"/>
      <w:pPr>
        <w:ind w:left="5400" w:hanging="360"/>
      </w:pPr>
      <w:rPr>
        <w:rFonts w:hint="default"/>
      </w:rPr>
    </w:lvl>
    <w:lvl w:ilvl="8" w:tplc="FFFFFFFF" w:tentative="1">
      <w:start w:val="1"/>
      <w:numFmt w:val="lowerRoman"/>
      <w:lvlText w:val="%9."/>
      <w:lvlJc w:val="right"/>
      <w:pPr>
        <w:ind w:left="6120" w:hanging="180"/>
      </w:pPr>
    </w:lvl>
  </w:abstractNum>
  <w:abstractNum w:abstractNumId="88" w15:restartNumberingAfterBreak="0">
    <w:nsid w:val="6FD50E30"/>
    <w:multiLevelType w:val="multilevel"/>
    <w:tmpl w:val="7E68DAAA"/>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0" w15:restartNumberingAfterBreak="0">
    <w:nsid w:val="715068EB"/>
    <w:multiLevelType w:val="hybridMultilevel"/>
    <w:tmpl w:val="E264C4DA"/>
    <w:lvl w:ilvl="0" w:tplc="9E8AA8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9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3"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7C051423"/>
    <w:multiLevelType w:val="hybridMultilevel"/>
    <w:tmpl w:val="C882A17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8C3E32"/>
    <w:multiLevelType w:val="hybridMultilevel"/>
    <w:tmpl w:val="2AFA419A"/>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F327CEC"/>
    <w:multiLevelType w:val="hybridMultilevel"/>
    <w:tmpl w:val="73561004"/>
    <w:lvl w:ilvl="0" w:tplc="04150017">
      <w:start w:val="1"/>
      <w:numFmt w:val="lowerLetter"/>
      <w:pStyle w:val="Listapunktowana"/>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1385643178">
    <w:abstractNumId w:val="48"/>
  </w:num>
  <w:num w:numId="2" w16cid:durableId="1544488995">
    <w:abstractNumId w:val="53"/>
  </w:num>
  <w:num w:numId="3" w16cid:durableId="66732099">
    <w:abstractNumId w:val="27"/>
  </w:num>
  <w:num w:numId="4" w16cid:durableId="1048380516">
    <w:abstractNumId w:val="20"/>
  </w:num>
  <w:num w:numId="5" w16cid:durableId="1573009230">
    <w:abstractNumId w:val="32"/>
  </w:num>
  <w:num w:numId="6" w16cid:durableId="930896818">
    <w:abstractNumId w:val="75"/>
  </w:num>
  <w:num w:numId="7" w16cid:durableId="1236823335">
    <w:abstractNumId w:val="40"/>
  </w:num>
  <w:num w:numId="8" w16cid:durableId="861671533">
    <w:abstractNumId w:val="15"/>
  </w:num>
  <w:num w:numId="9" w16cid:durableId="1980568373">
    <w:abstractNumId w:val="67"/>
  </w:num>
  <w:num w:numId="10" w16cid:durableId="1813449319">
    <w:abstractNumId w:val="56"/>
  </w:num>
  <w:num w:numId="11" w16cid:durableId="1324773772">
    <w:abstractNumId w:val="77"/>
  </w:num>
  <w:num w:numId="12" w16cid:durableId="266011442">
    <w:abstractNumId w:val="44"/>
  </w:num>
  <w:num w:numId="13" w16cid:durableId="340355382">
    <w:abstractNumId w:val="91"/>
  </w:num>
  <w:num w:numId="14" w16cid:durableId="2085643439">
    <w:abstractNumId w:val="68"/>
  </w:num>
  <w:num w:numId="15" w16cid:durableId="1563370743">
    <w:abstractNumId w:val="81"/>
  </w:num>
  <w:num w:numId="16" w16cid:durableId="1800762246">
    <w:abstractNumId w:val="60"/>
  </w:num>
  <w:num w:numId="17" w16cid:durableId="1415398342">
    <w:abstractNumId w:val="92"/>
  </w:num>
  <w:num w:numId="18" w16cid:durableId="1823306161">
    <w:abstractNumId w:val="29"/>
  </w:num>
  <w:num w:numId="19" w16cid:durableId="1956717934">
    <w:abstractNumId w:val="28"/>
  </w:num>
  <w:num w:numId="20" w16cid:durableId="2082289299">
    <w:abstractNumId w:val="47"/>
  </w:num>
  <w:num w:numId="21" w16cid:durableId="494762897">
    <w:abstractNumId w:val="12"/>
  </w:num>
  <w:num w:numId="22" w16cid:durableId="1675181346">
    <w:abstractNumId w:val="31"/>
  </w:num>
  <w:num w:numId="23" w16cid:durableId="13611221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601452">
    <w:abstractNumId w:val="52"/>
  </w:num>
  <w:num w:numId="25" w16cid:durableId="1028721287">
    <w:abstractNumId w:val="80"/>
  </w:num>
  <w:num w:numId="26" w16cid:durableId="1680499143">
    <w:abstractNumId w:val="17"/>
  </w:num>
  <w:num w:numId="27" w16cid:durableId="2049185240">
    <w:abstractNumId w:val="96"/>
  </w:num>
  <w:num w:numId="28" w16cid:durableId="69338609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61964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90864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69501786">
    <w:abstractNumId w:val="26"/>
  </w:num>
  <w:num w:numId="32" w16cid:durableId="1241721459">
    <w:abstractNumId w:val="41"/>
  </w:num>
  <w:num w:numId="33" w16cid:durableId="929699690">
    <w:abstractNumId w:val="23"/>
  </w:num>
  <w:num w:numId="34" w16cid:durableId="417868657">
    <w:abstractNumId w:val="66"/>
  </w:num>
  <w:num w:numId="35" w16cid:durableId="1847018097">
    <w:abstractNumId w:val="2"/>
  </w:num>
  <w:num w:numId="36" w16cid:durableId="429591086">
    <w:abstractNumId w:val="5"/>
  </w:num>
  <w:num w:numId="37" w16cid:durableId="305746796">
    <w:abstractNumId w:val="7"/>
  </w:num>
  <w:num w:numId="38" w16cid:durableId="1756590165">
    <w:abstractNumId w:val="10"/>
  </w:num>
  <w:num w:numId="39" w16cid:durableId="1818107170">
    <w:abstractNumId w:val="11"/>
  </w:num>
  <w:num w:numId="40" w16cid:durableId="2040426018">
    <w:abstractNumId w:val="57"/>
  </w:num>
  <w:num w:numId="41" w16cid:durableId="1159538569">
    <w:abstractNumId w:val="13"/>
  </w:num>
  <w:num w:numId="42" w16cid:durableId="1800613113">
    <w:abstractNumId w:val="85"/>
  </w:num>
  <w:num w:numId="43" w16cid:durableId="940599771">
    <w:abstractNumId w:val="14"/>
  </w:num>
  <w:num w:numId="44" w16cid:durableId="1286348053">
    <w:abstractNumId w:val="70"/>
  </w:num>
  <w:num w:numId="45" w16cid:durableId="404497260">
    <w:abstractNumId w:val="30"/>
  </w:num>
  <w:num w:numId="46" w16cid:durableId="1566378073">
    <w:abstractNumId w:val="95"/>
  </w:num>
  <w:num w:numId="47" w16cid:durableId="1406218131">
    <w:abstractNumId w:val="72"/>
  </w:num>
  <w:num w:numId="48" w16cid:durableId="186215024">
    <w:abstractNumId w:val="78"/>
  </w:num>
  <w:num w:numId="49" w16cid:durableId="711005717">
    <w:abstractNumId w:val="45"/>
  </w:num>
  <w:num w:numId="50" w16cid:durableId="1162552029">
    <w:abstractNumId w:val="88"/>
  </w:num>
  <w:num w:numId="51" w16cid:durableId="2039355506">
    <w:abstractNumId w:val="94"/>
  </w:num>
  <w:num w:numId="52" w16cid:durableId="1920292231">
    <w:abstractNumId w:val="38"/>
  </w:num>
  <w:num w:numId="53" w16cid:durableId="1240947481">
    <w:abstractNumId w:val="82"/>
  </w:num>
  <w:num w:numId="54" w16cid:durableId="56129510">
    <w:abstractNumId w:val="58"/>
  </w:num>
  <w:num w:numId="55" w16cid:durableId="1461220801">
    <w:abstractNumId w:val="61"/>
  </w:num>
  <w:num w:numId="56" w16cid:durableId="984579958">
    <w:abstractNumId w:val="79"/>
  </w:num>
  <w:num w:numId="57" w16cid:durableId="663360748">
    <w:abstractNumId w:val="34"/>
  </w:num>
  <w:num w:numId="58" w16cid:durableId="536085198">
    <w:abstractNumId w:val="59"/>
  </w:num>
  <w:num w:numId="59" w16cid:durableId="1813253461">
    <w:abstractNumId w:val="84"/>
  </w:num>
  <w:num w:numId="60" w16cid:durableId="828330465">
    <w:abstractNumId w:val="93"/>
  </w:num>
  <w:num w:numId="61" w16cid:durableId="1627127931">
    <w:abstractNumId w:val="76"/>
  </w:num>
  <w:num w:numId="62" w16cid:durableId="419908559">
    <w:abstractNumId w:val="63"/>
  </w:num>
  <w:num w:numId="63" w16cid:durableId="146363952">
    <w:abstractNumId w:val="51"/>
  </w:num>
  <w:num w:numId="64" w16cid:durableId="1569732519">
    <w:abstractNumId w:val="39"/>
  </w:num>
  <w:num w:numId="65" w16cid:durableId="10688042">
    <w:abstractNumId w:val="16"/>
  </w:num>
  <w:num w:numId="66" w16cid:durableId="1648046969">
    <w:abstractNumId w:val="24"/>
  </w:num>
  <w:num w:numId="67" w16cid:durableId="2106148447">
    <w:abstractNumId w:val="87"/>
  </w:num>
  <w:num w:numId="68" w16cid:durableId="17456415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954040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402030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813565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75922598">
    <w:abstractNumId w:val="83"/>
  </w:num>
  <w:num w:numId="73" w16cid:durableId="1535657278">
    <w:abstractNumId w:val="90"/>
  </w:num>
  <w:num w:numId="74" w16cid:durableId="297885452">
    <w:abstractNumId w:val="19"/>
  </w:num>
  <w:num w:numId="75" w16cid:durableId="1049451552">
    <w:abstractNumId w:val="46"/>
  </w:num>
  <w:num w:numId="76" w16cid:durableId="146284132">
    <w:abstractNumId w:val="86"/>
  </w:num>
  <w:num w:numId="77" w16cid:durableId="284966540">
    <w:abstractNumId w:val="33"/>
  </w:num>
  <w:num w:numId="78" w16cid:durableId="284318160">
    <w:abstractNumId w:val="43"/>
  </w:num>
  <w:num w:numId="79" w16cid:durableId="671688256">
    <w:abstractNumId w:val="0"/>
    <w:lvlOverride w:ilvl="0">
      <w:startOverride w:val="1"/>
    </w:lvlOverride>
  </w:num>
  <w:num w:numId="80" w16cid:durableId="2007398653">
    <w:abstractNumId w:val="0"/>
    <w:lvlOverride w:ilvl="0">
      <w:startOverride w:val="1"/>
    </w:lvlOverride>
  </w:num>
  <w:num w:numId="81" w16cid:durableId="1006520945">
    <w:abstractNumId w:val="55"/>
  </w:num>
  <w:num w:numId="82" w16cid:durableId="1628316712">
    <w:abstractNumId w:val="49"/>
  </w:num>
  <w:num w:numId="83" w16cid:durableId="550385698">
    <w:abstractNumId w:val="35"/>
  </w:num>
  <w:num w:numId="84" w16cid:durableId="2134402018">
    <w:abstractNumId w:val="42"/>
  </w:num>
  <w:num w:numId="85" w16cid:durableId="307174822">
    <w:abstractNumId w:val="21"/>
  </w:num>
  <w:num w:numId="86" w16cid:durableId="691422059">
    <w:abstractNumId w:val="65"/>
  </w:num>
  <w:num w:numId="87" w16cid:durableId="799493388">
    <w:abstractNumId w:val="71"/>
  </w:num>
  <w:num w:numId="88" w16cid:durableId="1062485552">
    <w:abstractNumId w:val="54"/>
  </w:num>
  <w:num w:numId="89" w16cid:durableId="2095198891">
    <w:abstractNumId w:val="7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2FA"/>
    <w:rsid w:val="0000068B"/>
    <w:rsid w:val="0000079A"/>
    <w:rsid w:val="000011C6"/>
    <w:rsid w:val="00006874"/>
    <w:rsid w:val="0000750D"/>
    <w:rsid w:val="00007576"/>
    <w:rsid w:val="000078BA"/>
    <w:rsid w:val="00010015"/>
    <w:rsid w:val="00011207"/>
    <w:rsid w:val="00013665"/>
    <w:rsid w:val="00013AE6"/>
    <w:rsid w:val="000154C7"/>
    <w:rsid w:val="00015C19"/>
    <w:rsid w:val="00015D44"/>
    <w:rsid w:val="0001626D"/>
    <w:rsid w:val="00017C1C"/>
    <w:rsid w:val="00017D57"/>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3496"/>
    <w:rsid w:val="00044036"/>
    <w:rsid w:val="00044337"/>
    <w:rsid w:val="00044DCB"/>
    <w:rsid w:val="0004521F"/>
    <w:rsid w:val="00045460"/>
    <w:rsid w:val="00046901"/>
    <w:rsid w:val="000502CD"/>
    <w:rsid w:val="000505A1"/>
    <w:rsid w:val="0005128A"/>
    <w:rsid w:val="0005322B"/>
    <w:rsid w:val="0005345D"/>
    <w:rsid w:val="00054067"/>
    <w:rsid w:val="00054E22"/>
    <w:rsid w:val="00056041"/>
    <w:rsid w:val="00056560"/>
    <w:rsid w:val="000609C6"/>
    <w:rsid w:val="00061109"/>
    <w:rsid w:val="00061323"/>
    <w:rsid w:val="000624BE"/>
    <w:rsid w:val="00063124"/>
    <w:rsid w:val="00063A46"/>
    <w:rsid w:val="00063E6A"/>
    <w:rsid w:val="0006411C"/>
    <w:rsid w:val="000644F6"/>
    <w:rsid w:val="000653EB"/>
    <w:rsid w:val="00067586"/>
    <w:rsid w:val="00067BA8"/>
    <w:rsid w:val="00070260"/>
    <w:rsid w:val="00071B56"/>
    <w:rsid w:val="00073EE1"/>
    <w:rsid w:val="00076A00"/>
    <w:rsid w:val="00076F01"/>
    <w:rsid w:val="00077996"/>
    <w:rsid w:val="0008068F"/>
    <w:rsid w:val="00081B78"/>
    <w:rsid w:val="00082CF9"/>
    <w:rsid w:val="00083E11"/>
    <w:rsid w:val="00083EAC"/>
    <w:rsid w:val="00086B38"/>
    <w:rsid w:val="0008701A"/>
    <w:rsid w:val="00087919"/>
    <w:rsid w:val="00090643"/>
    <w:rsid w:val="000907A9"/>
    <w:rsid w:val="00090DF2"/>
    <w:rsid w:val="00090FD8"/>
    <w:rsid w:val="00092847"/>
    <w:rsid w:val="00092F12"/>
    <w:rsid w:val="000941E7"/>
    <w:rsid w:val="00094A4D"/>
    <w:rsid w:val="00095D97"/>
    <w:rsid w:val="00097F02"/>
    <w:rsid w:val="000A0B09"/>
    <w:rsid w:val="000A0FCD"/>
    <w:rsid w:val="000A2300"/>
    <w:rsid w:val="000A233F"/>
    <w:rsid w:val="000A27AF"/>
    <w:rsid w:val="000A3521"/>
    <w:rsid w:val="000A371B"/>
    <w:rsid w:val="000A3BC3"/>
    <w:rsid w:val="000A4F29"/>
    <w:rsid w:val="000A52B9"/>
    <w:rsid w:val="000A5BE8"/>
    <w:rsid w:val="000A6A0A"/>
    <w:rsid w:val="000B2FDC"/>
    <w:rsid w:val="000B5ECE"/>
    <w:rsid w:val="000B5F26"/>
    <w:rsid w:val="000B7B98"/>
    <w:rsid w:val="000C1B2C"/>
    <w:rsid w:val="000C2265"/>
    <w:rsid w:val="000C3CB0"/>
    <w:rsid w:val="000C6C69"/>
    <w:rsid w:val="000C7A3F"/>
    <w:rsid w:val="000D036B"/>
    <w:rsid w:val="000D2AAC"/>
    <w:rsid w:val="000D3316"/>
    <w:rsid w:val="000D3D9B"/>
    <w:rsid w:val="000D3DDE"/>
    <w:rsid w:val="000D41EE"/>
    <w:rsid w:val="000D42FC"/>
    <w:rsid w:val="000D568F"/>
    <w:rsid w:val="000D78E3"/>
    <w:rsid w:val="000E1248"/>
    <w:rsid w:val="000E127A"/>
    <w:rsid w:val="000E288C"/>
    <w:rsid w:val="000E44C0"/>
    <w:rsid w:val="000E4ED9"/>
    <w:rsid w:val="000E5BBD"/>
    <w:rsid w:val="000E73F4"/>
    <w:rsid w:val="000E797E"/>
    <w:rsid w:val="000E7E6F"/>
    <w:rsid w:val="000F0A2C"/>
    <w:rsid w:val="000F0E86"/>
    <w:rsid w:val="000F34AA"/>
    <w:rsid w:val="000F4636"/>
    <w:rsid w:val="000F510A"/>
    <w:rsid w:val="000F5EEC"/>
    <w:rsid w:val="000F687C"/>
    <w:rsid w:val="000F73BF"/>
    <w:rsid w:val="000F7EBD"/>
    <w:rsid w:val="00104F5F"/>
    <w:rsid w:val="001051AB"/>
    <w:rsid w:val="00105E68"/>
    <w:rsid w:val="00106197"/>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17EAC"/>
    <w:rsid w:val="0012088F"/>
    <w:rsid w:val="00120C9B"/>
    <w:rsid w:val="00121EB6"/>
    <w:rsid w:val="0012444A"/>
    <w:rsid w:val="00124850"/>
    <w:rsid w:val="00124908"/>
    <w:rsid w:val="00125A2C"/>
    <w:rsid w:val="00127051"/>
    <w:rsid w:val="001276D3"/>
    <w:rsid w:val="00127B18"/>
    <w:rsid w:val="00127EA2"/>
    <w:rsid w:val="0013005E"/>
    <w:rsid w:val="00131670"/>
    <w:rsid w:val="00131793"/>
    <w:rsid w:val="00131CA7"/>
    <w:rsid w:val="00131E55"/>
    <w:rsid w:val="00132219"/>
    <w:rsid w:val="0013564F"/>
    <w:rsid w:val="00135822"/>
    <w:rsid w:val="00135979"/>
    <w:rsid w:val="0013698A"/>
    <w:rsid w:val="001373A1"/>
    <w:rsid w:val="0014178D"/>
    <w:rsid w:val="001433B7"/>
    <w:rsid w:val="0014363F"/>
    <w:rsid w:val="0014383E"/>
    <w:rsid w:val="0014420D"/>
    <w:rsid w:val="00144D2E"/>
    <w:rsid w:val="001462B3"/>
    <w:rsid w:val="001475B5"/>
    <w:rsid w:val="00147AD0"/>
    <w:rsid w:val="00151456"/>
    <w:rsid w:val="00153DA1"/>
    <w:rsid w:val="001551D6"/>
    <w:rsid w:val="00155425"/>
    <w:rsid w:val="001570E4"/>
    <w:rsid w:val="00160E1F"/>
    <w:rsid w:val="0016320F"/>
    <w:rsid w:val="00163307"/>
    <w:rsid w:val="00163806"/>
    <w:rsid w:val="00163877"/>
    <w:rsid w:val="00166681"/>
    <w:rsid w:val="0016682D"/>
    <w:rsid w:val="00170CA1"/>
    <w:rsid w:val="001723DD"/>
    <w:rsid w:val="00172815"/>
    <w:rsid w:val="0017314A"/>
    <w:rsid w:val="001731F1"/>
    <w:rsid w:val="00173768"/>
    <w:rsid w:val="00175936"/>
    <w:rsid w:val="00176028"/>
    <w:rsid w:val="00176B51"/>
    <w:rsid w:val="00177078"/>
    <w:rsid w:val="00180E04"/>
    <w:rsid w:val="00180E15"/>
    <w:rsid w:val="00182108"/>
    <w:rsid w:val="00183195"/>
    <w:rsid w:val="00183669"/>
    <w:rsid w:val="00183DB0"/>
    <w:rsid w:val="00184A8E"/>
    <w:rsid w:val="001866CE"/>
    <w:rsid w:val="00186854"/>
    <w:rsid w:val="00187E40"/>
    <w:rsid w:val="001905DF"/>
    <w:rsid w:val="001917C1"/>
    <w:rsid w:val="00192358"/>
    <w:rsid w:val="00193853"/>
    <w:rsid w:val="00193F7B"/>
    <w:rsid w:val="00195DAA"/>
    <w:rsid w:val="00195EE7"/>
    <w:rsid w:val="001A2F4D"/>
    <w:rsid w:val="001A4310"/>
    <w:rsid w:val="001A4F09"/>
    <w:rsid w:val="001A6625"/>
    <w:rsid w:val="001A6992"/>
    <w:rsid w:val="001B0036"/>
    <w:rsid w:val="001B1D4A"/>
    <w:rsid w:val="001B2D9B"/>
    <w:rsid w:val="001B33BA"/>
    <w:rsid w:val="001B4058"/>
    <w:rsid w:val="001B4277"/>
    <w:rsid w:val="001B52D0"/>
    <w:rsid w:val="001B5323"/>
    <w:rsid w:val="001B54D9"/>
    <w:rsid w:val="001C0624"/>
    <w:rsid w:val="001C11BF"/>
    <w:rsid w:val="001C2146"/>
    <w:rsid w:val="001C40BE"/>
    <w:rsid w:val="001C44D2"/>
    <w:rsid w:val="001C573C"/>
    <w:rsid w:val="001D09DD"/>
    <w:rsid w:val="001D0EE6"/>
    <w:rsid w:val="001D0F40"/>
    <w:rsid w:val="001D1908"/>
    <w:rsid w:val="001D56F8"/>
    <w:rsid w:val="001D5E5D"/>
    <w:rsid w:val="001D5ED1"/>
    <w:rsid w:val="001D6BA7"/>
    <w:rsid w:val="001D7EB2"/>
    <w:rsid w:val="001E07F0"/>
    <w:rsid w:val="001E0BA7"/>
    <w:rsid w:val="001E0D45"/>
    <w:rsid w:val="001E0E18"/>
    <w:rsid w:val="001E1A03"/>
    <w:rsid w:val="001E1D90"/>
    <w:rsid w:val="001E2215"/>
    <w:rsid w:val="001E272B"/>
    <w:rsid w:val="001E75EC"/>
    <w:rsid w:val="001E7F79"/>
    <w:rsid w:val="001F003D"/>
    <w:rsid w:val="001F02AE"/>
    <w:rsid w:val="001F1A3A"/>
    <w:rsid w:val="001F2EC1"/>
    <w:rsid w:val="001F50D3"/>
    <w:rsid w:val="001F5C86"/>
    <w:rsid w:val="001F6418"/>
    <w:rsid w:val="001F7735"/>
    <w:rsid w:val="002014B1"/>
    <w:rsid w:val="002024B6"/>
    <w:rsid w:val="00202BB4"/>
    <w:rsid w:val="0020340C"/>
    <w:rsid w:val="0020430B"/>
    <w:rsid w:val="002044A2"/>
    <w:rsid w:val="002045C3"/>
    <w:rsid w:val="00204C49"/>
    <w:rsid w:val="00206444"/>
    <w:rsid w:val="00206BC1"/>
    <w:rsid w:val="00210787"/>
    <w:rsid w:val="002117A0"/>
    <w:rsid w:val="00211FF6"/>
    <w:rsid w:val="002132AD"/>
    <w:rsid w:val="00213BD5"/>
    <w:rsid w:val="00215893"/>
    <w:rsid w:val="00215AC7"/>
    <w:rsid w:val="002160C7"/>
    <w:rsid w:val="00217503"/>
    <w:rsid w:val="002178D1"/>
    <w:rsid w:val="002212BF"/>
    <w:rsid w:val="00221F3F"/>
    <w:rsid w:val="00221FD6"/>
    <w:rsid w:val="002223BD"/>
    <w:rsid w:val="002223E6"/>
    <w:rsid w:val="0022396D"/>
    <w:rsid w:val="0022398E"/>
    <w:rsid w:val="00223F1C"/>
    <w:rsid w:val="002244BC"/>
    <w:rsid w:val="002247E0"/>
    <w:rsid w:val="00224AD0"/>
    <w:rsid w:val="00225EF2"/>
    <w:rsid w:val="0022706E"/>
    <w:rsid w:val="002305CB"/>
    <w:rsid w:val="0023219A"/>
    <w:rsid w:val="00234A56"/>
    <w:rsid w:val="002353AC"/>
    <w:rsid w:val="00235C4C"/>
    <w:rsid w:val="00236A1F"/>
    <w:rsid w:val="00236A8F"/>
    <w:rsid w:val="002375E8"/>
    <w:rsid w:val="002401F0"/>
    <w:rsid w:val="0024069E"/>
    <w:rsid w:val="002422C8"/>
    <w:rsid w:val="00242C3E"/>
    <w:rsid w:val="0024378C"/>
    <w:rsid w:val="002448BF"/>
    <w:rsid w:val="0024495B"/>
    <w:rsid w:val="00245B81"/>
    <w:rsid w:val="00245F83"/>
    <w:rsid w:val="0024612A"/>
    <w:rsid w:val="00250981"/>
    <w:rsid w:val="00250B1A"/>
    <w:rsid w:val="00251C99"/>
    <w:rsid w:val="00251F1C"/>
    <w:rsid w:val="00251F9F"/>
    <w:rsid w:val="00253C63"/>
    <w:rsid w:val="00255B88"/>
    <w:rsid w:val="002605AD"/>
    <w:rsid w:val="00261AAF"/>
    <w:rsid w:val="00262E2F"/>
    <w:rsid w:val="002643D2"/>
    <w:rsid w:val="002646C2"/>
    <w:rsid w:val="00265AEA"/>
    <w:rsid w:val="0026777D"/>
    <w:rsid w:val="00267EE8"/>
    <w:rsid w:val="002712F3"/>
    <w:rsid w:val="0027185A"/>
    <w:rsid w:val="002720B7"/>
    <w:rsid w:val="00272A44"/>
    <w:rsid w:val="00273325"/>
    <w:rsid w:val="002736B0"/>
    <w:rsid w:val="00273D70"/>
    <w:rsid w:val="002742D8"/>
    <w:rsid w:val="00274C19"/>
    <w:rsid w:val="00275400"/>
    <w:rsid w:val="002807C2"/>
    <w:rsid w:val="0028083F"/>
    <w:rsid w:val="00283613"/>
    <w:rsid w:val="00283872"/>
    <w:rsid w:val="002845BB"/>
    <w:rsid w:val="00284CD1"/>
    <w:rsid w:val="002879DD"/>
    <w:rsid w:val="00290602"/>
    <w:rsid w:val="002908E2"/>
    <w:rsid w:val="00291A5E"/>
    <w:rsid w:val="00293C2C"/>
    <w:rsid w:val="0029545F"/>
    <w:rsid w:val="00295749"/>
    <w:rsid w:val="00295DFF"/>
    <w:rsid w:val="00297676"/>
    <w:rsid w:val="002979DE"/>
    <w:rsid w:val="002A17D7"/>
    <w:rsid w:val="002A2A20"/>
    <w:rsid w:val="002A37CD"/>
    <w:rsid w:val="002A40BD"/>
    <w:rsid w:val="002A46E7"/>
    <w:rsid w:val="002A5689"/>
    <w:rsid w:val="002A5DA1"/>
    <w:rsid w:val="002A60E9"/>
    <w:rsid w:val="002A701C"/>
    <w:rsid w:val="002B19E1"/>
    <w:rsid w:val="002B21AC"/>
    <w:rsid w:val="002B3DC3"/>
    <w:rsid w:val="002C0215"/>
    <w:rsid w:val="002C0302"/>
    <w:rsid w:val="002C043F"/>
    <w:rsid w:val="002C0934"/>
    <w:rsid w:val="002C116E"/>
    <w:rsid w:val="002C141F"/>
    <w:rsid w:val="002C20F6"/>
    <w:rsid w:val="002C20FD"/>
    <w:rsid w:val="002C3516"/>
    <w:rsid w:val="002C522A"/>
    <w:rsid w:val="002C544E"/>
    <w:rsid w:val="002C5702"/>
    <w:rsid w:val="002C7E23"/>
    <w:rsid w:val="002D0787"/>
    <w:rsid w:val="002D1354"/>
    <w:rsid w:val="002D16C2"/>
    <w:rsid w:val="002D29DD"/>
    <w:rsid w:val="002D6533"/>
    <w:rsid w:val="002D653F"/>
    <w:rsid w:val="002E0A2A"/>
    <w:rsid w:val="002E0A4E"/>
    <w:rsid w:val="002E1D35"/>
    <w:rsid w:val="002E20F9"/>
    <w:rsid w:val="002E2441"/>
    <w:rsid w:val="002E279A"/>
    <w:rsid w:val="002E48B3"/>
    <w:rsid w:val="002E512C"/>
    <w:rsid w:val="002E5F91"/>
    <w:rsid w:val="002E61FB"/>
    <w:rsid w:val="002E6293"/>
    <w:rsid w:val="002E7A30"/>
    <w:rsid w:val="002E7B01"/>
    <w:rsid w:val="002F0B5A"/>
    <w:rsid w:val="002F12F5"/>
    <w:rsid w:val="002F1682"/>
    <w:rsid w:val="002F2F7C"/>
    <w:rsid w:val="002F308A"/>
    <w:rsid w:val="002F53A8"/>
    <w:rsid w:val="00300EB6"/>
    <w:rsid w:val="00301559"/>
    <w:rsid w:val="003015BA"/>
    <w:rsid w:val="003020BA"/>
    <w:rsid w:val="00302A75"/>
    <w:rsid w:val="003033AF"/>
    <w:rsid w:val="00306A9E"/>
    <w:rsid w:val="003070A0"/>
    <w:rsid w:val="0030778C"/>
    <w:rsid w:val="00311921"/>
    <w:rsid w:val="00312C5F"/>
    <w:rsid w:val="00312DAE"/>
    <w:rsid w:val="00313C18"/>
    <w:rsid w:val="00314E02"/>
    <w:rsid w:val="003159C6"/>
    <w:rsid w:val="0031668C"/>
    <w:rsid w:val="00316853"/>
    <w:rsid w:val="003175A1"/>
    <w:rsid w:val="003179A9"/>
    <w:rsid w:val="00317E21"/>
    <w:rsid w:val="003212FB"/>
    <w:rsid w:val="003219F5"/>
    <w:rsid w:val="00322853"/>
    <w:rsid w:val="00322AAE"/>
    <w:rsid w:val="00323A08"/>
    <w:rsid w:val="00324256"/>
    <w:rsid w:val="00324F47"/>
    <w:rsid w:val="00326380"/>
    <w:rsid w:val="003265A4"/>
    <w:rsid w:val="00326BC4"/>
    <w:rsid w:val="00327225"/>
    <w:rsid w:val="003277B5"/>
    <w:rsid w:val="0033051B"/>
    <w:rsid w:val="003310EF"/>
    <w:rsid w:val="003312A5"/>
    <w:rsid w:val="0033288B"/>
    <w:rsid w:val="00332E00"/>
    <w:rsid w:val="00333584"/>
    <w:rsid w:val="003347A9"/>
    <w:rsid w:val="00334E2D"/>
    <w:rsid w:val="00334FBD"/>
    <w:rsid w:val="003352EF"/>
    <w:rsid w:val="00335D1A"/>
    <w:rsid w:val="00336485"/>
    <w:rsid w:val="0033677D"/>
    <w:rsid w:val="00337468"/>
    <w:rsid w:val="00341D0F"/>
    <w:rsid w:val="0034239D"/>
    <w:rsid w:val="00346003"/>
    <w:rsid w:val="00351653"/>
    <w:rsid w:val="00351EB2"/>
    <w:rsid w:val="003535E2"/>
    <w:rsid w:val="00354022"/>
    <w:rsid w:val="00354203"/>
    <w:rsid w:val="00354E18"/>
    <w:rsid w:val="00355BA1"/>
    <w:rsid w:val="0035765F"/>
    <w:rsid w:val="00357C41"/>
    <w:rsid w:val="003650F1"/>
    <w:rsid w:val="00366CB9"/>
    <w:rsid w:val="00366CFB"/>
    <w:rsid w:val="00366D33"/>
    <w:rsid w:val="003672AF"/>
    <w:rsid w:val="0037024C"/>
    <w:rsid w:val="003707B1"/>
    <w:rsid w:val="00370C89"/>
    <w:rsid w:val="00372147"/>
    <w:rsid w:val="003744D5"/>
    <w:rsid w:val="003746F6"/>
    <w:rsid w:val="00374A08"/>
    <w:rsid w:val="00375732"/>
    <w:rsid w:val="0037585A"/>
    <w:rsid w:val="003761C7"/>
    <w:rsid w:val="00380A6D"/>
    <w:rsid w:val="00381F38"/>
    <w:rsid w:val="003822DB"/>
    <w:rsid w:val="00382FA1"/>
    <w:rsid w:val="00384075"/>
    <w:rsid w:val="00384405"/>
    <w:rsid w:val="00384A79"/>
    <w:rsid w:val="00384AF5"/>
    <w:rsid w:val="00385812"/>
    <w:rsid w:val="00386075"/>
    <w:rsid w:val="00386996"/>
    <w:rsid w:val="003916DF"/>
    <w:rsid w:val="003918E7"/>
    <w:rsid w:val="0039284B"/>
    <w:rsid w:val="00393CF8"/>
    <w:rsid w:val="00393FEB"/>
    <w:rsid w:val="00395175"/>
    <w:rsid w:val="00395275"/>
    <w:rsid w:val="003957C4"/>
    <w:rsid w:val="003961F9"/>
    <w:rsid w:val="0039702A"/>
    <w:rsid w:val="00397A87"/>
    <w:rsid w:val="00397F86"/>
    <w:rsid w:val="003A08B7"/>
    <w:rsid w:val="003A2956"/>
    <w:rsid w:val="003A2ED5"/>
    <w:rsid w:val="003A2F5A"/>
    <w:rsid w:val="003A3C17"/>
    <w:rsid w:val="003A5ABC"/>
    <w:rsid w:val="003A6C8D"/>
    <w:rsid w:val="003B1570"/>
    <w:rsid w:val="003B15F7"/>
    <w:rsid w:val="003B28AE"/>
    <w:rsid w:val="003B2A0D"/>
    <w:rsid w:val="003B3210"/>
    <w:rsid w:val="003B3451"/>
    <w:rsid w:val="003B355E"/>
    <w:rsid w:val="003B4177"/>
    <w:rsid w:val="003B4C91"/>
    <w:rsid w:val="003B561D"/>
    <w:rsid w:val="003B59A5"/>
    <w:rsid w:val="003B5CA3"/>
    <w:rsid w:val="003B66EA"/>
    <w:rsid w:val="003C06F3"/>
    <w:rsid w:val="003C0B04"/>
    <w:rsid w:val="003C1896"/>
    <w:rsid w:val="003C1DC3"/>
    <w:rsid w:val="003C219E"/>
    <w:rsid w:val="003C7E7E"/>
    <w:rsid w:val="003D05D3"/>
    <w:rsid w:val="003D0AEC"/>
    <w:rsid w:val="003D1A41"/>
    <w:rsid w:val="003D32E3"/>
    <w:rsid w:val="003D4524"/>
    <w:rsid w:val="003D48E3"/>
    <w:rsid w:val="003D5439"/>
    <w:rsid w:val="003D5999"/>
    <w:rsid w:val="003D6119"/>
    <w:rsid w:val="003D70CF"/>
    <w:rsid w:val="003D73D3"/>
    <w:rsid w:val="003E0434"/>
    <w:rsid w:val="003E0577"/>
    <w:rsid w:val="003E180F"/>
    <w:rsid w:val="003E21C1"/>
    <w:rsid w:val="003E252B"/>
    <w:rsid w:val="003E25C2"/>
    <w:rsid w:val="003E2FA3"/>
    <w:rsid w:val="003E45FB"/>
    <w:rsid w:val="003E4D85"/>
    <w:rsid w:val="003E4EE3"/>
    <w:rsid w:val="003E619F"/>
    <w:rsid w:val="003F123F"/>
    <w:rsid w:val="003F1349"/>
    <w:rsid w:val="003F26D7"/>
    <w:rsid w:val="003F3CBA"/>
    <w:rsid w:val="003F4863"/>
    <w:rsid w:val="003F48BA"/>
    <w:rsid w:val="003F54CC"/>
    <w:rsid w:val="003F5AC0"/>
    <w:rsid w:val="003F5D33"/>
    <w:rsid w:val="003F660F"/>
    <w:rsid w:val="003F6767"/>
    <w:rsid w:val="004012DF"/>
    <w:rsid w:val="00401782"/>
    <w:rsid w:val="0040188B"/>
    <w:rsid w:val="0040222B"/>
    <w:rsid w:val="00402435"/>
    <w:rsid w:val="00402D51"/>
    <w:rsid w:val="00402F96"/>
    <w:rsid w:val="0040344A"/>
    <w:rsid w:val="00404960"/>
    <w:rsid w:val="004115B1"/>
    <w:rsid w:val="004119D0"/>
    <w:rsid w:val="004146B0"/>
    <w:rsid w:val="004153C3"/>
    <w:rsid w:val="00415E30"/>
    <w:rsid w:val="00416290"/>
    <w:rsid w:val="00417183"/>
    <w:rsid w:val="004202FE"/>
    <w:rsid w:val="00422548"/>
    <w:rsid w:val="004248D3"/>
    <w:rsid w:val="0042504F"/>
    <w:rsid w:val="00425230"/>
    <w:rsid w:val="004255FE"/>
    <w:rsid w:val="0042590E"/>
    <w:rsid w:val="00425BE0"/>
    <w:rsid w:val="0042666F"/>
    <w:rsid w:val="00427A6C"/>
    <w:rsid w:val="004306CF"/>
    <w:rsid w:val="00430EF8"/>
    <w:rsid w:val="00431A88"/>
    <w:rsid w:val="004338B1"/>
    <w:rsid w:val="00433B66"/>
    <w:rsid w:val="00436640"/>
    <w:rsid w:val="0043690A"/>
    <w:rsid w:val="004410B7"/>
    <w:rsid w:val="00441D88"/>
    <w:rsid w:val="00442007"/>
    <w:rsid w:val="004428F4"/>
    <w:rsid w:val="00442D80"/>
    <w:rsid w:val="00443FD8"/>
    <w:rsid w:val="00445934"/>
    <w:rsid w:val="004462C4"/>
    <w:rsid w:val="004464B8"/>
    <w:rsid w:val="004503C9"/>
    <w:rsid w:val="00450FE0"/>
    <w:rsid w:val="00451700"/>
    <w:rsid w:val="00451774"/>
    <w:rsid w:val="004522F5"/>
    <w:rsid w:val="00452C44"/>
    <w:rsid w:val="004533B3"/>
    <w:rsid w:val="004535A3"/>
    <w:rsid w:val="00453791"/>
    <w:rsid w:val="00457452"/>
    <w:rsid w:val="00462B7A"/>
    <w:rsid w:val="00462C2F"/>
    <w:rsid w:val="00463D6A"/>
    <w:rsid w:val="004646DD"/>
    <w:rsid w:val="00465789"/>
    <w:rsid w:val="00466A92"/>
    <w:rsid w:val="00467D13"/>
    <w:rsid w:val="00470796"/>
    <w:rsid w:val="00470B2D"/>
    <w:rsid w:val="00470BF4"/>
    <w:rsid w:val="00470FFB"/>
    <w:rsid w:val="004711EC"/>
    <w:rsid w:val="00471979"/>
    <w:rsid w:val="00471B18"/>
    <w:rsid w:val="00471B46"/>
    <w:rsid w:val="00472A5F"/>
    <w:rsid w:val="0047496B"/>
    <w:rsid w:val="004749E9"/>
    <w:rsid w:val="00474E18"/>
    <w:rsid w:val="00474F25"/>
    <w:rsid w:val="004769DA"/>
    <w:rsid w:val="00476A2F"/>
    <w:rsid w:val="00476C09"/>
    <w:rsid w:val="004823C8"/>
    <w:rsid w:val="00485A8A"/>
    <w:rsid w:val="00486955"/>
    <w:rsid w:val="00487E28"/>
    <w:rsid w:val="00491E9A"/>
    <w:rsid w:val="0049494B"/>
    <w:rsid w:val="004961A5"/>
    <w:rsid w:val="00496AEB"/>
    <w:rsid w:val="00496E5F"/>
    <w:rsid w:val="004A000F"/>
    <w:rsid w:val="004A052F"/>
    <w:rsid w:val="004A1D3C"/>
    <w:rsid w:val="004A3DF3"/>
    <w:rsid w:val="004A409A"/>
    <w:rsid w:val="004A4665"/>
    <w:rsid w:val="004A4C9A"/>
    <w:rsid w:val="004A5DAE"/>
    <w:rsid w:val="004A6CB6"/>
    <w:rsid w:val="004B10EA"/>
    <w:rsid w:val="004B11FF"/>
    <w:rsid w:val="004B2503"/>
    <w:rsid w:val="004B4284"/>
    <w:rsid w:val="004B5822"/>
    <w:rsid w:val="004B6F76"/>
    <w:rsid w:val="004B7173"/>
    <w:rsid w:val="004C0C79"/>
    <w:rsid w:val="004C26DD"/>
    <w:rsid w:val="004C5A05"/>
    <w:rsid w:val="004C5CD6"/>
    <w:rsid w:val="004D03A4"/>
    <w:rsid w:val="004D0C60"/>
    <w:rsid w:val="004D1C8F"/>
    <w:rsid w:val="004D23CC"/>
    <w:rsid w:val="004D26A5"/>
    <w:rsid w:val="004D4A26"/>
    <w:rsid w:val="004D5353"/>
    <w:rsid w:val="004D5388"/>
    <w:rsid w:val="004D67AA"/>
    <w:rsid w:val="004D7D2E"/>
    <w:rsid w:val="004E1065"/>
    <w:rsid w:val="004E1335"/>
    <w:rsid w:val="004E1528"/>
    <w:rsid w:val="004E340F"/>
    <w:rsid w:val="004E42E5"/>
    <w:rsid w:val="004E44BD"/>
    <w:rsid w:val="004E49FD"/>
    <w:rsid w:val="004E5E35"/>
    <w:rsid w:val="004E6104"/>
    <w:rsid w:val="004F04CA"/>
    <w:rsid w:val="004F1A63"/>
    <w:rsid w:val="004F3CDF"/>
    <w:rsid w:val="004F52D1"/>
    <w:rsid w:val="004F5D4F"/>
    <w:rsid w:val="004F5ECF"/>
    <w:rsid w:val="00503C70"/>
    <w:rsid w:val="005043F3"/>
    <w:rsid w:val="00504C13"/>
    <w:rsid w:val="005075F0"/>
    <w:rsid w:val="00507C26"/>
    <w:rsid w:val="005103E9"/>
    <w:rsid w:val="00510896"/>
    <w:rsid w:val="00510970"/>
    <w:rsid w:val="00511F6F"/>
    <w:rsid w:val="00512E76"/>
    <w:rsid w:val="00513AF7"/>
    <w:rsid w:val="00515F44"/>
    <w:rsid w:val="00516900"/>
    <w:rsid w:val="00516F3B"/>
    <w:rsid w:val="0052019A"/>
    <w:rsid w:val="00521691"/>
    <w:rsid w:val="005237CB"/>
    <w:rsid w:val="005238CE"/>
    <w:rsid w:val="00523FBE"/>
    <w:rsid w:val="005245B4"/>
    <w:rsid w:val="00527716"/>
    <w:rsid w:val="00530907"/>
    <w:rsid w:val="00531D1F"/>
    <w:rsid w:val="00533266"/>
    <w:rsid w:val="00533930"/>
    <w:rsid w:val="00533ACB"/>
    <w:rsid w:val="00533AED"/>
    <w:rsid w:val="00533E2C"/>
    <w:rsid w:val="0053572B"/>
    <w:rsid w:val="005370E0"/>
    <w:rsid w:val="005408F7"/>
    <w:rsid w:val="0054095A"/>
    <w:rsid w:val="00541631"/>
    <w:rsid w:val="00541EAA"/>
    <w:rsid w:val="0054408D"/>
    <w:rsid w:val="005440B1"/>
    <w:rsid w:val="00546513"/>
    <w:rsid w:val="00551F20"/>
    <w:rsid w:val="00552852"/>
    <w:rsid w:val="00554691"/>
    <w:rsid w:val="00554764"/>
    <w:rsid w:val="005566C4"/>
    <w:rsid w:val="00557B41"/>
    <w:rsid w:val="00561CAB"/>
    <w:rsid w:val="00561CF6"/>
    <w:rsid w:val="00562B96"/>
    <w:rsid w:val="0056352F"/>
    <w:rsid w:val="00563675"/>
    <w:rsid w:val="0056440C"/>
    <w:rsid w:val="005645C2"/>
    <w:rsid w:val="0056549A"/>
    <w:rsid w:val="00565872"/>
    <w:rsid w:val="0056608F"/>
    <w:rsid w:val="00570C21"/>
    <w:rsid w:val="0057258B"/>
    <w:rsid w:val="005740EA"/>
    <w:rsid w:val="00574792"/>
    <w:rsid w:val="00574A82"/>
    <w:rsid w:val="00575090"/>
    <w:rsid w:val="00576E68"/>
    <w:rsid w:val="0058111A"/>
    <w:rsid w:val="005815A9"/>
    <w:rsid w:val="00582478"/>
    <w:rsid w:val="00583794"/>
    <w:rsid w:val="00583F34"/>
    <w:rsid w:val="0058457D"/>
    <w:rsid w:val="00585C69"/>
    <w:rsid w:val="005867CC"/>
    <w:rsid w:val="005867D8"/>
    <w:rsid w:val="00586B34"/>
    <w:rsid w:val="00590CB4"/>
    <w:rsid w:val="005911E8"/>
    <w:rsid w:val="0059190A"/>
    <w:rsid w:val="005921E5"/>
    <w:rsid w:val="00592434"/>
    <w:rsid w:val="00593BD2"/>
    <w:rsid w:val="00594176"/>
    <w:rsid w:val="00597ACE"/>
    <w:rsid w:val="005A0981"/>
    <w:rsid w:val="005A1123"/>
    <w:rsid w:val="005A11CE"/>
    <w:rsid w:val="005A2750"/>
    <w:rsid w:val="005A3473"/>
    <w:rsid w:val="005A45DD"/>
    <w:rsid w:val="005A46A2"/>
    <w:rsid w:val="005A4F45"/>
    <w:rsid w:val="005A5259"/>
    <w:rsid w:val="005A5B40"/>
    <w:rsid w:val="005A6805"/>
    <w:rsid w:val="005B2AE3"/>
    <w:rsid w:val="005B3334"/>
    <w:rsid w:val="005B3533"/>
    <w:rsid w:val="005B5CE6"/>
    <w:rsid w:val="005B7297"/>
    <w:rsid w:val="005B76B4"/>
    <w:rsid w:val="005C0C1A"/>
    <w:rsid w:val="005C198C"/>
    <w:rsid w:val="005C2346"/>
    <w:rsid w:val="005C3169"/>
    <w:rsid w:val="005C4234"/>
    <w:rsid w:val="005C4C76"/>
    <w:rsid w:val="005C7A7F"/>
    <w:rsid w:val="005D1C21"/>
    <w:rsid w:val="005D26D0"/>
    <w:rsid w:val="005D2CC5"/>
    <w:rsid w:val="005D394A"/>
    <w:rsid w:val="005D638D"/>
    <w:rsid w:val="005D77A5"/>
    <w:rsid w:val="005D7DC3"/>
    <w:rsid w:val="005E3875"/>
    <w:rsid w:val="005E39BA"/>
    <w:rsid w:val="005E4642"/>
    <w:rsid w:val="005E5EDE"/>
    <w:rsid w:val="005E62C3"/>
    <w:rsid w:val="005E671D"/>
    <w:rsid w:val="005E7A52"/>
    <w:rsid w:val="005F0FE5"/>
    <w:rsid w:val="005F16B0"/>
    <w:rsid w:val="005F20B6"/>
    <w:rsid w:val="005F2BD6"/>
    <w:rsid w:val="005F3A44"/>
    <w:rsid w:val="005F4196"/>
    <w:rsid w:val="005F41C9"/>
    <w:rsid w:val="005F45A0"/>
    <w:rsid w:val="005F48D0"/>
    <w:rsid w:val="005F4EAA"/>
    <w:rsid w:val="005F54E2"/>
    <w:rsid w:val="005F5C79"/>
    <w:rsid w:val="005F5D72"/>
    <w:rsid w:val="005F68E3"/>
    <w:rsid w:val="005F6DE5"/>
    <w:rsid w:val="005F742C"/>
    <w:rsid w:val="006001E2"/>
    <w:rsid w:val="00600CC7"/>
    <w:rsid w:val="00601372"/>
    <w:rsid w:val="00602419"/>
    <w:rsid w:val="0060404E"/>
    <w:rsid w:val="0060593A"/>
    <w:rsid w:val="00605D30"/>
    <w:rsid w:val="00605FD2"/>
    <w:rsid w:val="00606CAA"/>
    <w:rsid w:val="00606EF9"/>
    <w:rsid w:val="006075FA"/>
    <w:rsid w:val="0060788A"/>
    <w:rsid w:val="0060799B"/>
    <w:rsid w:val="00610449"/>
    <w:rsid w:val="00611A5E"/>
    <w:rsid w:val="00611AF6"/>
    <w:rsid w:val="00611B63"/>
    <w:rsid w:val="00614227"/>
    <w:rsid w:val="00614613"/>
    <w:rsid w:val="0061477D"/>
    <w:rsid w:val="00614985"/>
    <w:rsid w:val="0061564C"/>
    <w:rsid w:val="00617BD1"/>
    <w:rsid w:val="0062040C"/>
    <w:rsid w:val="0062362D"/>
    <w:rsid w:val="00625599"/>
    <w:rsid w:val="006259D5"/>
    <w:rsid w:val="00627A29"/>
    <w:rsid w:val="00632DBB"/>
    <w:rsid w:val="00633392"/>
    <w:rsid w:val="0063345A"/>
    <w:rsid w:val="00635711"/>
    <w:rsid w:val="00635E62"/>
    <w:rsid w:val="00637444"/>
    <w:rsid w:val="00641D72"/>
    <w:rsid w:val="00642E03"/>
    <w:rsid w:val="00644957"/>
    <w:rsid w:val="00644A07"/>
    <w:rsid w:val="006453F9"/>
    <w:rsid w:val="0064547C"/>
    <w:rsid w:val="00646323"/>
    <w:rsid w:val="00647271"/>
    <w:rsid w:val="00647BC8"/>
    <w:rsid w:val="006500DF"/>
    <w:rsid w:val="0065010A"/>
    <w:rsid w:val="0065088C"/>
    <w:rsid w:val="00651638"/>
    <w:rsid w:val="00654904"/>
    <w:rsid w:val="00654D68"/>
    <w:rsid w:val="00660588"/>
    <w:rsid w:val="006609EF"/>
    <w:rsid w:val="00660E8B"/>
    <w:rsid w:val="006630CF"/>
    <w:rsid w:val="006642C9"/>
    <w:rsid w:val="00665CFB"/>
    <w:rsid w:val="00666A82"/>
    <w:rsid w:val="00670084"/>
    <w:rsid w:val="00670791"/>
    <w:rsid w:val="0067107E"/>
    <w:rsid w:val="00671F38"/>
    <w:rsid w:val="00672A8E"/>
    <w:rsid w:val="006761D1"/>
    <w:rsid w:val="00677B33"/>
    <w:rsid w:val="0068099A"/>
    <w:rsid w:val="00681C30"/>
    <w:rsid w:val="006823DA"/>
    <w:rsid w:val="00682BBD"/>
    <w:rsid w:val="0068577F"/>
    <w:rsid w:val="006862E1"/>
    <w:rsid w:val="006905DF"/>
    <w:rsid w:val="006910E3"/>
    <w:rsid w:val="00691F78"/>
    <w:rsid w:val="00692534"/>
    <w:rsid w:val="00692631"/>
    <w:rsid w:val="00693AA3"/>
    <w:rsid w:val="006944A9"/>
    <w:rsid w:val="00694531"/>
    <w:rsid w:val="006A06B2"/>
    <w:rsid w:val="006A19D7"/>
    <w:rsid w:val="006A2584"/>
    <w:rsid w:val="006A29C3"/>
    <w:rsid w:val="006A39B1"/>
    <w:rsid w:val="006A3D29"/>
    <w:rsid w:val="006A40B5"/>
    <w:rsid w:val="006A5AAD"/>
    <w:rsid w:val="006A5BD7"/>
    <w:rsid w:val="006A5C45"/>
    <w:rsid w:val="006A66FF"/>
    <w:rsid w:val="006A79EB"/>
    <w:rsid w:val="006B0641"/>
    <w:rsid w:val="006B1215"/>
    <w:rsid w:val="006B1D05"/>
    <w:rsid w:val="006B1D24"/>
    <w:rsid w:val="006B23B4"/>
    <w:rsid w:val="006B3DFC"/>
    <w:rsid w:val="006B4986"/>
    <w:rsid w:val="006B4B20"/>
    <w:rsid w:val="006C0093"/>
    <w:rsid w:val="006C0366"/>
    <w:rsid w:val="006C03F9"/>
    <w:rsid w:val="006C0E59"/>
    <w:rsid w:val="006C11E9"/>
    <w:rsid w:val="006C14D1"/>
    <w:rsid w:val="006C1BF1"/>
    <w:rsid w:val="006C2E25"/>
    <w:rsid w:val="006C5E23"/>
    <w:rsid w:val="006D0C23"/>
    <w:rsid w:val="006D127C"/>
    <w:rsid w:val="006D2176"/>
    <w:rsid w:val="006D2F20"/>
    <w:rsid w:val="006D3A06"/>
    <w:rsid w:val="006D3D9B"/>
    <w:rsid w:val="006D52A8"/>
    <w:rsid w:val="006D5705"/>
    <w:rsid w:val="006D6E2C"/>
    <w:rsid w:val="006D73D8"/>
    <w:rsid w:val="006D7E0E"/>
    <w:rsid w:val="006D7F3D"/>
    <w:rsid w:val="006E18A6"/>
    <w:rsid w:val="006E1C98"/>
    <w:rsid w:val="006E4283"/>
    <w:rsid w:val="006E45B2"/>
    <w:rsid w:val="006E49CE"/>
    <w:rsid w:val="006E6FC0"/>
    <w:rsid w:val="006E768C"/>
    <w:rsid w:val="006E7708"/>
    <w:rsid w:val="006F13FC"/>
    <w:rsid w:val="006F14D8"/>
    <w:rsid w:val="006F36E1"/>
    <w:rsid w:val="006F3BE3"/>
    <w:rsid w:val="006F4A7A"/>
    <w:rsid w:val="006F62D9"/>
    <w:rsid w:val="006F65AA"/>
    <w:rsid w:val="006F7731"/>
    <w:rsid w:val="006F7BD9"/>
    <w:rsid w:val="007006CE"/>
    <w:rsid w:val="007009AD"/>
    <w:rsid w:val="00700BD0"/>
    <w:rsid w:val="007018EA"/>
    <w:rsid w:val="007028FC"/>
    <w:rsid w:val="00702D03"/>
    <w:rsid w:val="00703404"/>
    <w:rsid w:val="00703647"/>
    <w:rsid w:val="00703EFD"/>
    <w:rsid w:val="007047DB"/>
    <w:rsid w:val="007049FE"/>
    <w:rsid w:val="00704D92"/>
    <w:rsid w:val="007053A0"/>
    <w:rsid w:val="0070637A"/>
    <w:rsid w:val="00706780"/>
    <w:rsid w:val="0070688A"/>
    <w:rsid w:val="00706FC4"/>
    <w:rsid w:val="0070769F"/>
    <w:rsid w:val="00707E9C"/>
    <w:rsid w:val="00710190"/>
    <w:rsid w:val="00710D43"/>
    <w:rsid w:val="0071130C"/>
    <w:rsid w:val="00711CB7"/>
    <w:rsid w:val="0071552D"/>
    <w:rsid w:val="0071736E"/>
    <w:rsid w:val="00720004"/>
    <w:rsid w:val="00720283"/>
    <w:rsid w:val="0072095D"/>
    <w:rsid w:val="00720E4E"/>
    <w:rsid w:val="007215B9"/>
    <w:rsid w:val="00721AE8"/>
    <w:rsid w:val="00721B94"/>
    <w:rsid w:val="00721C45"/>
    <w:rsid w:val="00722038"/>
    <w:rsid w:val="00725B5F"/>
    <w:rsid w:val="00727D82"/>
    <w:rsid w:val="00727DB6"/>
    <w:rsid w:val="007312DD"/>
    <w:rsid w:val="00735AD8"/>
    <w:rsid w:val="007360D7"/>
    <w:rsid w:val="007360DB"/>
    <w:rsid w:val="0073617E"/>
    <w:rsid w:val="00736ADA"/>
    <w:rsid w:val="007378E0"/>
    <w:rsid w:val="00737C79"/>
    <w:rsid w:val="007411BC"/>
    <w:rsid w:val="007424BC"/>
    <w:rsid w:val="00742E15"/>
    <w:rsid w:val="0074319A"/>
    <w:rsid w:val="00744336"/>
    <w:rsid w:val="00745B61"/>
    <w:rsid w:val="00746C00"/>
    <w:rsid w:val="007505C2"/>
    <w:rsid w:val="00752C7C"/>
    <w:rsid w:val="007558D1"/>
    <w:rsid w:val="007563F6"/>
    <w:rsid w:val="007576BE"/>
    <w:rsid w:val="007579C5"/>
    <w:rsid w:val="00760FD2"/>
    <w:rsid w:val="0076179F"/>
    <w:rsid w:val="00762987"/>
    <w:rsid w:val="00762F82"/>
    <w:rsid w:val="0076341D"/>
    <w:rsid w:val="007641E0"/>
    <w:rsid w:val="00764F41"/>
    <w:rsid w:val="00766028"/>
    <w:rsid w:val="007673C3"/>
    <w:rsid w:val="007709CB"/>
    <w:rsid w:val="00771AB6"/>
    <w:rsid w:val="0077212F"/>
    <w:rsid w:val="00776ED3"/>
    <w:rsid w:val="00777E4B"/>
    <w:rsid w:val="00780243"/>
    <w:rsid w:val="00780E38"/>
    <w:rsid w:val="00782112"/>
    <w:rsid w:val="007830C9"/>
    <w:rsid w:val="00783FE0"/>
    <w:rsid w:val="0078418D"/>
    <w:rsid w:val="00786174"/>
    <w:rsid w:val="00786559"/>
    <w:rsid w:val="007865AA"/>
    <w:rsid w:val="007868B9"/>
    <w:rsid w:val="00787DDD"/>
    <w:rsid w:val="007911CE"/>
    <w:rsid w:val="007928BA"/>
    <w:rsid w:val="007952EA"/>
    <w:rsid w:val="00795A32"/>
    <w:rsid w:val="00796343"/>
    <w:rsid w:val="007974B3"/>
    <w:rsid w:val="007A0C03"/>
    <w:rsid w:val="007A10CE"/>
    <w:rsid w:val="007A15DC"/>
    <w:rsid w:val="007A1D2A"/>
    <w:rsid w:val="007A1F75"/>
    <w:rsid w:val="007A348B"/>
    <w:rsid w:val="007A36CF"/>
    <w:rsid w:val="007A37BB"/>
    <w:rsid w:val="007A54FC"/>
    <w:rsid w:val="007A63FB"/>
    <w:rsid w:val="007A694C"/>
    <w:rsid w:val="007B0919"/>
    <w:rsid w:val="007B12D2"/>
    <w:rsid w:val="007B19DF"/>
    <w:rsid w:val="007B19FD"/>
    <w:rsid w:val="007B1C52"/>
    <w:rsid w:val="007B2F8C"/>
    <w:rsid w:val="007B3BD7"/>
    <w:rsid w:val="007B521D"/>
    <w:rsid w:val="007B55BA"/>
    <w:rsid w:val="007B5B92"/>
    <w:rsid w:val="007B6ABF"/>
    <w:rsid w:val="007B7682"/>
    <w:rsid w:val="007B76B8"/>
    <w:rsid w:val="007B7730"/>
    <w:rsid w:val="007B7B38"/>
    <w:rsid w:val="007C099D"/>
    <w:rsid w:val="007C305D"/>
    <w:rsid w:val="007C4163"/>
    <w:rsid w:val="007C45CE"/>
    <w:rsid w:val="007C55EE"/>
    <w:rsid w:val="007C66B5"/>
    <w:rsid w:val="007C77B4"/>
    <w:rsid w:val="007C7BAC"/>
    <w:rsid w:val="007D0222"/>
    <w:rsid w:val="007D0500"/>
    <w:rsid w:val="007D0766"/>
    <w:rsid w:val="007D33C1"/>
    <w:rsid w:val="007D5A85"/>
    <w:rsid w:val="007D5F44"/>
    <w:rsid w:val="007D6ADF"/>
    <w:rsid w:val="007D6E25"/>
    <w:rsid w:val="007E18FA"/>
    <w:rsid w:val="007E1BF6"/>
    <w:rsid w:val="007E45CD"/>
    <w:rsid w:val="007E4F27"/>
    <w:rsid w:val="007E6A41"/>
    <w:rsid w:val="007E7A44"/>
    <w:rsid w:val="007E7ECC"/>
    <w:rsid w:val="007F0721"/>
    <w:rsid w:val="007F0D72"/>
    <w:rsid w:val="007F21E6"/>
    <w:rsid w:val="007F32E9"/>
    <w:rsid w:val="007F3A10"/>
    <w:rsid w:val="007F3B4E"/>
    <w:rsid w:val="007F4522"/>
    <w:rsid w:val="007F539B"/>
    <w:rsid w:val="007F686A"/>
    <w:rsid w:val="00800735"/>
    <w:rsid w:val="00800AB5"/>
    <w:rsid w:val="008013A0"/>
    <w:rsid w:val="008013CD"/>
    <w:rsid w:val="008014D3"/>
    <w:rsid w:val="008026AF"/>
    <w:rsid w:val="0080729A"/>
    <w:rsid w:val="008076AC"/>
    <w:rsid w:val="008106C7"/>
    <w:rsid w:val="00812BA7"/>
    <w:rsid w:val="00812E1E"/>
    <w:rsid w:val="00813C93"/>
    <w:rsid w:val="00814BEC"/>
    <w:rsid w:val="00817315"/>
    <w:rsid w:val="00817D42"/>
    <w:rsid w:val="00820687"/>
    <w:rsid w:val="00821405"/>
    <w:rsid w:val="00821AAF"/>
    <w:rsid w:val="00821E24"/>
    <w:rsid w:val="008222C9"/>
    <w:rsid w:val="0082335D"/>
    <w:rsid w:val="00823C9D"/>
    <w:rsid w:val="00823DB7"/>
    <w:rsid w:val="008246E9"/>
    <w:rsid w:val="00824857"/>
    <w:rsid w:val="00824CD7"/>
    <w:rsid w:val="0082700B"/>
    <w:rsid w:val="00830B9B"/>
    <w:rsid w:val="00830E34"/>
    <w:rsid w:val="00831976"/>
    <w:rsid w:val="008330FF"/>
    <w:rsid w:val="0083456B"/>
    <w:rsid w:val="0083489A"/>
    <w:rsid w:val="00834B95"/>
    <w:rsid w:val="00835EBA"/>
    <w:rsid w:val="00837820"/>
    <w:rsid w:val="00840026"/>
    <w:rsid w:val="008434E9"/>
    <w:rsid w:val="00843EFA"/>
    <w:rsid w:val="00844159"/>
    <w:rsid w:val="00846567"/>
    <w:rsid w:val="008473D5"/>
    <w:rsid w:val="00850161"/>
    <w:rsid w:val="0085053A"/>
    <w:rsid w:val="00850F7F"/>
    <w:rsid w:val="0085197B"/>
    <w:rsid w:val="008526B3"/>
    <w:rsid w:val="00852D77"/>
    <w:rsid w:val="008532E4"/>
    <w:rsid w:val="0085422B"/>
    <w:rsid w:val="008543F3"/>
    <w:rsid w:val="0085461A"/>
    <w:rsid w:val="008556DF"/>
    <w:rsid w:val="00855BBA"/>
    <w:rsid w:val="00856E88"/>
    <w:rsid w:val="008572C6"/>
    <w:rsid w:val="008604F4"/>
    <w:rsid w:val="00861949"/>
    <w:rsid w:val="00862A24"/>
    <w:rsid w:val="0086396B"/>
    <w:rsid w:val="00863A92"/>
    <w:rsid w:val="00864000"/>
    <w:rsid w:val="008648A0"/>
    <w:rsid w:val="00865FE3"/>
    <w:rsid w:val="00866C85"/>
    <w:rsid w:val="008679F3"/>
    <w:rsid w:val="00870551"/>
    <w:rsid w:val="0087069A"/>
    <w:rsid w:val="00873BAB"/>
    <w:rsid w:val="008741CE"/>
    <w:rsid w:val="008746BC"/>
    <w:rsid w:val="008763BE"/>
    <w:rsid w:val="008769D8"/>
    <w:rsid w:val="00876D53"/>
    <w:rsid w:val="00876EB0"/>
    <w:rsid w:val="00877464"/>
    <w:rsid w:val="0088081B"/>
    <w:rsid w:val="00880B02"/>
    <w:rsid w:val="00881690"/>
    <w:rsid w:val="00881862"/>
    <w:rsid w:val="00881890"/>
    <w:rsid w:val="00882D93"/>
    <w:rsid w:val="00883735"/>
    <w:rsid w:val="00883843"/>
    <w:rsid w:val="00883DD0"/>
    <w:rsid w:val="00883E5E"/>
    <w:rsid w:val="00885C84"/>
    <w:rsid w:val="00885D42"/>
    <w:rsid w:val="00886DC4"/>
    <w:rsid w:val="00887E5E"/>
    <w:rsid w:val="008928E0"/>
    <w:rsid w:val="00893F25"/>
    <w:rsid w:val="008940C2"/>
    <w:rsid w:val="008948FF"/>
    <w:rsid w:val="00895F9A"/>
    <w:rsid w:val="008969BD"/>
    <w:rsid w:val="00896BB7"/>
    <w:rsid w:val="00897710"/>
    <w:rsid w:val="008A1092"/>
    <w:rsid w:val="008A1B9E"/>
    <w:rsid w:val="008A3138"/>
    <w:rsid w:val="008A3752"/>
    <w:rsid w:val="008A3CBE"/>
    <w:rsid w:val="008A3D71"/>
    <w:rsid w:val="008A4E8D"/>
    <w:rsid w:val="008A75E5"/>
    <w:rsid w:val="008A7F31"/>
    <w:rsid w:val="008B3569"/>
    <w:rsid w:val="008B432E"/>
    <w:rsid w:val="008B474D"/>
    <w:rsid w:val="008B5C9F"/>
    <w:rsid w:val="008B67EE"/>
    <w:rsid w:val="008B7E63"/>
    <w:rsid w:val="008C18B1"/>
    <w:rsid w:val="008C1F46"/>
    <w:rsid w:val="008C4975"/>
    <w:rsid w:val="008C6046"/>
    <w:rsid w:val="008C7336"/>
    <w:rsid w:val="008C7425"/>
    <w:rsid w:val="008C76D0"/>
    <w:rsid w:val="008C7FC3"/>
    <w:rsid w:val="008D017C"/>
    <w:rsid w:val="008D144E"/>
    <w:rsid w:val="008D184F"/>
    <w:rsid w:val="008D35F6"/>
    <w:rsid w:val="008D36B0"/>
    <w:rsid w:val="008D3981"/>
    <w:rsid w:val="008D3C53"/>
    <w:rsid w:val="008D63A8"/>
    <w:rsid w:val="008D7347"/>
    <w:rsid w:val="008E2AFA"/>
    <w:rsid w:val="008E2DDB"/>
    <w:rsid w:val="008E5F26"/>
    <w:rsid w:val="008E78A0"/>
    <w:rsid w:val="008F0969"/>
    <w:rsid w:val="008F0BDE"/>
    <w:rsid w:val="008F118B"/>
    <w:rsid w:val="008F2435"/>
    <w:rsid w:val="008F2D9A"/>
    <w:rsid w:val="008F38CF"/>
    <w:rsid w:val="008F3D23"/>
    <w:rsid w:val="008F3F70"/>
    <w:rsid w:val="008F4919"/>
    <w:rsid w:val="008F4BB9"/>
    <w:rsid w:val="008F4D4B"/>
    <w:rsid w:val="008F66A7"/>
    <w:rsid w:val="009007CF"/>
    <w:rsid w:val="009009A0"/>
    <w:rsid w:val="00901F42"/>
    <w:rsid w:val="00901F90"/>
    <w:rsid w:val="009021CD"/>
    <w:rsid w:val="00903FFD"/>
    <w:rsid w:val="009058A0"/>
    <w:rsid w:val="00905A7D"/>
    <w:rsid w:val="00906449"/>
    <w:rsid w:val="00910122"/>
    <w:rsid w:val="00910394"/>
    <w:rsid w:val="009112C6"/>
    <w:rsid w:val="009112FD"/>
    <w:rsid w:val="00914B45"/>
    <w:rsid w:val="00914DE1"/>
    <w:rsid w:val="00915ED2"/>
    <w:rsid w:val="00917C96"/>
    <w:rsid w:val="00920BE6"/>
    <w:rsid w:val="00923682"/>
    <w:rsid w:val="00923FD0"/>
    <w:rsid w:val="00924E90"/>
    <w:rsid w:val="0092517B"/>
    <w:rsid w:val="00926676"/>
    <w:rsid w:val="00926904"/>
    <w:rsid w:val="0093006B"/>
    <w:rsid w:val="00931E45"/>
    <w:rsid w:val="00932EA6"/>
    <w:rsid w:val="009346CF"/>
    <w:rsid w:val="00936DC9"/>
    <w:rsid w:val="00937416"/>
    <w:rsid w:val="0094137F"/>
    <w:rsid w:val="00941B56"/>
    <w:rsid w:val="00942592"/>
    <w:rsid w:val="00943A7B"/>
    <w:rsid w:val="00944192"/>
    <w:rsid w:val="00951B78"/>
    <w:rsid w:val="009532D2"/>
    <w:rsid w:val="00954998"/>
    <w:rsid w:val="00956FE8"/>
    <w:rsid w:val="00957060"/>
    <w:rsid w:val="0095757A"/>
    <w:rsid w:val="009577B2"/>
    <w:rsid w:val="00960045"/>
    <w:rsid w:val="00960210"/>
    <w:rsid w:val="00960C6A"/>
    <w:rsid w:val="00960F2B"/>
    <w:rsid w:val="00961228"/>
    <w:rsid w:val="0096215C"/>
    <w:rsid w:val="009632D8"/>
    <w:rsid w:val="009639E1"/>
    <w:rsid w:val="009640D9"/>
    <w:rsid w:val="00964C08"/>
    <w:rsid w:val="0096530D"/>
    <w:rsid w:val="00965F9C"/>
    <w:rsid w:val="00966731"/>
    <w:rsid w:val="009673D9"/>
    <w:rsid w:val="00967B90"/>
    <w:rsid w:val="00970D2D"/>
    <w:rsid w:val="00971AEB"/>
    <w:rsid w:val="00972F84"/>
    <w:rsid w:val="009744E3"/>
    <w:rsid w:val="0098298B"/>
    <w:rsid w:val="00984493"/>
    <w:rsid w:val="0098643A"/>
    <w:rsid w:val="00986514"/>
    <w:rsid w:val="0099052F"/>
    <w:rsid w:val="00990A80"/>
    <w:rsid w:val="00990F77"/>
    <w:rsid w:val="00991026"/>
    <w:rsid w:val="00991557"/>
    <w:rsid w:val="009915B4"/>
    <w:rsid w:val="009916FF"/>
    <w:rsid w:val="00991898"/>
    <w:rsid w:val="0099296E"/>
    <w:rsid w:val="00992F4F"/>
    <w:rsid w:val="00993EEE"/>
    <w:rsid w:val="0099418F"/>
    <w:rsid w:val="00994991"/>
    <w:rsid w:val="00994BEF"/>
    <w:rsid w:val="009963D9"/>
    <w:rsid w:val="00996A56"/>
    <w:rsid w:val="00997EB6"/>
    <w:rsid w:val="009A112B"/>
    <w:rsid w:val="009A11EF"/>
    <w:rsid w:val="009A17D9"/>
    <w:rsid w:val="009A1BFB"/>
    <w:rsid w:val="009A1EA0"/>
    <w:rsid w:val="009A2460"/>
    <w:rsid w:val="009A36FD"/>
    <w:rsid w:val="009A4477"/>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B7567"/>
    <w:rsid w:val="009C0332"/>
    <w:rsid w:val="009C097D"/>
    <w:rsid w:val="009C0ABC"/>
    <w:rsid w:val="009C0AD2"/>
    <w:rsid w:val="009C1224"/>
    <w:rsid w:val="009C150B"/>
    <w:rsid w:val="009C1F93"/>
    <w:rsid w:val="009C2D77"/>
    <w:rsid w:val="009C46C2"/>
    <w:rsid w:val="009C54C0"/>
    <w:rsid w:val="009C631F"/>
    <w:rsid w:val="009C7529"/>
    <w:rsid w:val="009D1070"/>
    <w:rsid w:val="009D3C52"/>
    <w:rsid w:val="009D40A2"/>
    <w:rsid w:val="009D4A5E"/>
    <w:rsid w:val="009D4A69"/>
    <w:rsid w:val="009D50EB"/>
    <w:rsid w:val="009E0133"/>
    <w:rsid w:val="009E0792"/>
    <w:rsid w:val="009E0807"/>
    <w:rsid w:val="009E13CA"/>
    <w:rsid w:val="009E15AE"/>
    <w:rsid w:val="009E22D8"/>
    <w:rsid w:val="009E262D"/>
    <w:rsid w:val="009E3A3B"/>
    <w:rsid w:val="009E3A61"/>
    <w:rsid w:val="009E60A9"/>
    <w:rsid w:val="009E7A90"/>
    <w:rsid w:val="009F138C"/>
    <w:rsid w:val="009F17F7"/>
    <w:rsid w:val="009F1945"/>
    <w:rsid w:val="009F2E21"/>
    <w:rsid w:val="009F3BDC"/>
    <w:rsid w:val="009F4A6D"/>
    <w:rsid w:val="009F4E91"/>
    <w:rsid w:val="009F5315"/>
    <w:rsid w:val="009F569C"/>
    <w:rsid w:val="009F6E9F"/>
    <w:rsid w:val="009F70AC"/>
    <w:rsid w:val="00A00E4A"/>
    <w:rsid w:val="00A01B2B"/>
    <w:rsid w:val="00A01CF0"/>
    <w:rsid w:val="00A02333"/>
    <w:rsid w:val="00A0254D"/>
    <w:rsid w:val="00A02C53"/>
    <w:rsid w:val="00A03F00"/>
    <w:rsid w:val="00A0532B"/>
    <w:rsid w:val="00A05719"/>
    <w:rsid w:val="00A06252"/>
    <w:rsid w:val="00A06A22"/>
    <w:rsid w:val="00A06F27"/>
    <w:rsid w:val="00A10FA1"/>
    <w:rsid w:val="00A11E20"/>
    <w:rsid w:val="00A125A6"/>
    <w:rsid w:val="00A12882"/>
    <w:rsid w:val="00A12926"/>
    <w:rsid w:val="00A12A96"/>
    <w:rsid w:val="00A1396A"/>
    <w:rsid w:val="00A1459F"/>
    <w:rsid w:val="00A15F83"/>
    <w:rsid w:val="00A16523"/>
    <w:rsid w:val="00A20523"/>
    <w:rsid w:val="00A2134C"/>
    <w:rsid w:val="00A21900"/>
    <w:rsid w:val="00A2193C"/>
    <w:rsid w:val="00A222E4"/>
    <w:rsid w:val="00A23E80"/>
    <w:rsid w:val="00A2405A"/>
    <w:rsid w:val="00A24847"/>
    <w:rsid w:val="00A26079"/>
    <w:rsid w:val="00A26CAB"/>
    <w:rsid w:val="00A2766E"/>
    <w:rsid w:val="00A27A4E"/>
    <w:rsid w:val="00A27C53"/>
    <w:rsid w:val="00A304EC"/>
    <w:rsid w:val="00A30B15"/>
    <w:rsid w:val="00A3332E"/>
    <w:rsid w:val="00A34FAD"/>
    <w:rsid w:val="00A3734C"/>
    <w:rsid w:val="00A37F0C"/>
    <w:rsid w:val="00A418A9"/>
    <w:rsid w:val="00A4225F"/>
    <w:rsid w:val="00A43376"/>
    <w:rsid w:val="00A4627C"/>
    <w:rsid w:val="00A4766A"/>
    <w:rsid w:val="00A51214"/>
    <w:rsid w:val="00A517B8"/>
    <w:rsid w:val="00A519E0"/>
    <w:rsid w:val="00A53379"/>
    <w:rsid w:val="00A53A29"/>
    <w:rsid w:val="00A542D6"/>
    <w:rsid w:val="00A5442D"/>
    <w:rsid w:val="00A55573"/>
    <w:rsid w:val="00A55F3E"/>
    <w:rsid w:val="00A55F93"/>
    <w:rsid w:val="00A56C18"/>
    <w:rsid w:val="00A57104"/>
    <w:rsid w:val="00A57788"/>
    <w:rsid w:val="00A60B35"/>
    <w:rsid w:val="00A60FBA"/>
    <w:rsid w:val="00A64D82"/>
    <w:rsid w:val="00A70294"/>
    <w:rsid w:val="00A70420"/>
    <w:rsid w:val="00A70891"/>
    <w:rsid w:val="00A7172C"/>
    <w:rsid w:val="00A7357D"/>
    <w:rsid w:val="00A74163"/>
    <w:rsid w:val="00A7459D"/>
    <w:rsid w:val="00A7521B"/>
    <w:rsid w:val="00A775B9"/>
    <w:rsid w:val="00A80680"/>
    <w:rsid w:val="00A80B59"/>
    <w:rsid w:val="00A80EDD"/>
    <w:rsid w:val="00A81D95"/>
    <w:rsid w:val="00A835C2"/>
    <w:rsid w:val="00A84282"/>
    <w:rsid w:val="00A84E3E"/>
    <w:rsid w:val="00A85008"/>
    <w:rsid w:val="00A87E7B"/>
    <w:rsid w:val="00A9090F"/>
    <w:rsid w:val="00A913D1"/>
    <w:rsid w:val="00A92A55"/>
    <w:rsid w:val="00A934A3"/>
    <w:rsid w:val="00A93935"/>
    <w:rsid w:val="00A944A3"/>
    <w:rsid w:val="00A9484E"/>
    <w:rsid w:val="00A95618"/>
    <w:rsid w:val="00A958D9"/>
    <w:rsid w:val="00A9680C"/>
    <w:rsid w:val="00A97CBD"/>
    <w:rsid w:val="00AA0875"/>
    <w:rsid w:val="00AA1905"/>
    <w:rsid w:val="00AA1AE5"/>
    <w:rsid w:val="00AA251D"/>
    <w:rsid w:val="00AA319B"/>
    <w:rsid w:val="00AA4245"/>
    <w:rsid w:val="00AA5C2E"/>
    <w:rsid w:val="00AA5DCB"/>
    <w:rsid w:val="00AA68B6"/>
    <w:rsid w:val="00AB1BD7"/>
    <w:rsid w:val="00AB3120"/>
    <w:rsid w:val="00AB434A"/>
    <w:rsid w:val="00AB469F"/>
    <w:rsid w:val="00AB4938"/>
    <w:rsid w:val="00AB6B41"/>
    <w:rsid w:val="00AC0B80"/>
    <w:rsid w:val="00AC2AF9"/>
    <w:rsid w:val="00AC4380"/>
    <w:rsid w:val="00AC6430"/>
    <w:rsid w:val="00AD01C4"/>
    <w:rsid w:val="00AD0BFE"/>
    <w:rsid w:val="00AD142D"/>
    <w:rsid w:val="00AD16B7"/>
    <w:rsid w:val="00AD1C2D"/>
    <w:rsid w:val="00AD22F9"/>
    <w:rsid w:val="00AD2B07"/>
    <w:rsid w:val="00AD4E4E"/>
    <w:rsid w:val="00AD542E"/>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092B"/>
    <w:rsid w:val="00B1210D"/>
    <w:rsid w:val="00B12DFD"/>
    <w:rsid w:val="00B135FE"/>
    <w:rsid w:val="00B14223"/>
    <w:rsid w:val="00B145D5"/>
    <w:rsid w:val="00B158E0"/>
    <w:rsid w:val="00B15BC0"/>
    <w:rsid w:val="00B15FCE"/>
    <w:rsid w:val="00B16540"/>
    <w:rsid w:val="00B16862"/>
    <w:rsid w:val="00B202BC"/>
    <w:rsid w:val="00B20598"/>
    <w:rsid w:val="00B205DB"/>
    <w:rsid w:val="00B21224"/>
    <w:rsid w:val="00B24C21"/>
    <w:rsid w:val="00B26798"/>
    <w:rsid w:val="00B30EAA"/>
    <w:rsid w:val="00B317E2"/>
    <w:rsid w:val="00B324A9"/>
    <w:rsid w:val="00B335C4"/>
    <w:rsid w:val="00B33B74"/>
    <w:rsid w:val="00B3403C"/>
    <w:rsid w:val="00B35663"/>
    <w:rsid w:val="00B35A8F"/>
    <w:rsid w:val="00B35CB1"/>
    <w:rsid w:val="00B36965"/>
    <w:rsid w:val="00B40EC8"/>
    <w:rsid w:val="00B41A5A"/>
    <w:rsid w:val="00B421CC"/>
    <w:rsid w:val="00B42634"/>
    <w:rsid w:val="00B436F8"/>
    <w:rsid w:val="00B44189"/>
    <w:rsid w:val="00B45B93"/>
    <w:rsid w:val="00B4643E"/>
    <w:rsid w:val="00B47A58"/>
    <w:rsid w:val="00B55412"/>
    <w:rsid w:val="00B5583E"/>
    <w:rsid w:val="00B559B9"/>
    <w:rsid w:val="00B55E2E"/>
    <w:rsid w:val="00B571A4"/>
    <w:rsid w:val="00B57AF3"/>
    <w:rsid w:val="00B57DCF"/>
    <w:rsid w:val="00B60D2E"/>
    <w:rsid w:val="00B60DEF"/>
    <w:rsid w:val="00B61B87"/>
    <w:rsid w:val="00B61FBE"/>
    <w:rsid w:val="00B625D9"/>
    <w:rsid w:val="00B63B3D"/>
    <w:rsid w:val="00B66DEB"/>
    <w:rsid w:val="00B66E89"/>
    <w:rsid w:val="00B709FD"/>
    <w:rsid w:val="00B7310A"/>
    <w:rsid w:val="00B7389D"/>
    <w:rsid w:val="00B740F1"/>
    <w:rsid w:val="00B74336"/>
    <w:rsid w:val="00B7434D"/>
    <w:rsid w:val="00B74C0B"/>
    <w:rsid w:val="00B74FBD"/>
    <w:rsid w:val="00B75648"/>
    <w:rsid w:val="00B75E4D"/>
    <w:rsid w:val="00B766CB"/>
    <w:rsid w:val="00B81FE2"/>
    <w:rsid w:val="00B82040"/>
    <w:rsid w:val="00B82248"/>
    <w:rsid w:val="00B82BEA"/>
    <w:rsid w:val="00B82EFA"/>
    <w:rsid w:val="00B839A8"/>
    <w:rsid w:val="00B83DB4"/>
    <w:rsid w:val="00B855B8"/>
    <w:rsid w:val="00B91523"/>
    <w:rsid w:val="00B9202D"/>
    <w:rsid w:val="00B93782"/>
    <w:rsid w:val="00B9496F"/>
    <w:rsid w:val="00B950DC"/>
    <w:rsid w:val="00B95DB0"/>
    <w:rsid w:val="00B96A00"/>
    <w:rsid w:val="00B97A7D"/>
    <w:rsid w:val="00BA0478"/>
    <w:rsid w:val="00BA047D"/>
    <w:rsid w:val="00BA04C5"/>
    <w:rsid w:val="00BA14FD"/>
    <w:rsid w:val="00BA1DD1"/>
    <w:rsid w:val="00BA67EE"/>
    <w:rsid w:val="00BA71FF"/>
    <w:rsid w:val="00BB0272"/>
    <w:rsid w:val="00BB0E29"/>
    <w:rsid w:val="00BB1762"/>
    <w:rsid w:val="00BB2681"/>
    <w:rsid w:val="00BB2BFE"/>
    <w:rsid w:val="00BB4108"/>
    <w:rsid w:val="00BB4B53"/>
    <w:rsid w:val="00BB66C9"/>
    <w:rsid w:val="00BB7849"/>
    <w:rsid w:val="00BC0436"/>
    <w:rsid w:val="00BC1335"/>
    <w:rsid w:val="00BC22FE"/>
    <w:rsid w:val="00BC2FAF"/>
    <w:rsid w:val="00BC3468"/>
    <w:rsid w:val="00BC629C"/>
    <w:rsid w:val="00BD0100"/>
    <w:rsid w:val="00BD0B14"/>
    <w:rsid w:val="00BD2192"/>
    <w:rsid w:val="00BD2952"/>
    <w:rsid w:val="00BD2B43"/>
    <w:rsid w:val="00BD460A"/>
    <w:rsid w:val="00BD5333"/>
    <w:rsid w:val="00BD7399"/>
    <w:rsid w:val="00BD7950"/>
    <w:rsid w:val="00BD7A5B"/>
    <w:rsid w:val="00BE13C4"/>
    <w:rsid w:val="00BE2708"/>
    <w:rsid w:val="00BE4E61"/>
    <w:rsid w:val="00BE553F"/>
    <w:rsid w:val="00BE5C84"/>
    <w:rsid w:val="00BE5CB1"/>
    <w:rsid w:val="00BE70B3"/>
    <w:rsid w:val="00BE75AB"/>
    <w:rsid w:val="00BE7C02"/>
    <w:rsid w:val="00BE7C32"/>
    <w:rsid w:val="00BF1064"/>
    <w:rsid w:val="00BF1A72"/>
    <w:rsid w:val="00BF1D3D"/>
    <w:rsid w:val="00BF35CB"/>
    <w:rsid w:val="00BF41B3"/>
    <w:rsid w:val="00BF6175"/>
    <w:rsid w:val="00BF6FC3"/>
    <w:rsid w:val="00BF76A4"/>
    <w:rsid w:val="00BF76B0"/>
    <w:rsid w:val="00BF76F3"/>
    <w:rsid w:val="00C004F8"/>
    <w:rsid w:val="00C02127"/>
    <w:rsid w:val="00C02156"/>
    <w:rsid w:val="00C02F18"/>
    <w:rsid w:val="00C030BB"/>
    <w:rsid w:val="00C03862"/>
    <w:rsid w:val="00C03941"/>
    <w:rsid w:val="00C04355"/>
    <w:rsid w:val="00C04BDA"/>
    <w:rsid w:val="00C04E25"/>
    <w:rsid w:val="00C05F3C"/>
    <w:rsid w:val="00C0624B"/>
    <w:rsid w:val="00C071AC"/>
    <w:rsid w:val="00C0745E"/>
    <w:rsid w:val="00C07C37"/>
    <w:rsid w:val="00C07E01"/>
    <w:rsid w:val="00C103F5"/>
    <w:rsid w:val="00C1099D"/>
    <w:rsid w:val="00C1190F"/>
    <w:rsid w:val="00C11E82"/>
    <w:rsid w:val="00C12215"/>
    <w:rsid w:val="00C13F47"/>
    <w:rsid w:val="00C14B3A"/>
    <w:rsid w:val="00C1574F"/>
    <w:rsid w:val="00C16DFF"/>
    <w:rsid w:val="00C20106"/>
    <w:rsid w:val="00C206A0"/>
    <w:rsid w:val="00C20D4A"/>
    <w:rsid w:val="00C212B9"/>
    <w:rsid w:val="00C222C3"/>
    <w:rsid w:val="00C22A0D"/>
    <w:rsid w:val="00C22E99"/>
    <w:rsid w:val="00C230ED"/>
    <w:rsid w:val="00C23165"/>
    <w:rsid w:val="00C24ADF"/>
    <w:rsid w:val="00C26128"/>
    <w:rsid w:val="00C267D6"/>
    <w:rsid w:val="00C26987"/>
    <w:rsid w:val="00C26C73"/>
    <w:rsid w:val="00C26ED7"/>
    <w:rsid w:val="00C2746B"/>
    <w:rsid w:val="00C30734"/>
    <w:rsid w:val="00C313F2"/>
    <w:rsid w:val="00C32F27"/>
    <w:rsid w:val="00C339DF"/>
    <w:rsid w:val="00C34AD2"/>
    <w:rsid w:val="00C35EC4"/>
    <w:rsid w:val="00C36B78"/>
    <w:rsid w:val="00C37EB5"/>
    <w:rsid w:val="00C40E15"/>
    <w:rsid w:val="00C415EC"/>
    <w:rsid w:val="00C41C8E"/>
    <w:rsid w:val="00C4289F"/>
    <w:rsid w:val="00C43846"/>
    <w:rsid w:val="00C449DF"/>
    <w:rsid w:val="00C45976"/>
    <w:rsid w:val="00C47499"/>
    <w:rsid w:val="00C47739"/>
    <w:rsid w:val="00C54330"/>
    <w:rsid w:val="00C546E0"/>
    <w:rsid w:val="00C5484D"/>
    <w:rsid w:val="00C56680"/>
    <w:rsid w:val="00C57E27"/>
    <w:rsid w:val="00C6040C"/>
    <w:rsid w:val="00C6106C"/>
    <w:rsid w:val="00C611B7"/>
    <w:rsid w:val="00C61DDE"/>
    <w:rsid w:val="00C62B83"/>
    <w:rsid w:val="00C63839"/>
    <w:rsid w:val="00C66EE3"/>
    <w:rsid w:val="00C710DA"/>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44D5"/>
    <w:rsid w:val="00C95534"/>
    <w:rsid w:val="00C95E3E"/>
    <w:rsid w:val="00C96565"/>
    <w:rsid w:val="00C96CFE"/>
    <w:rsid w:val="00C9777D"/>
    <w:rsid w:val="00C977F0"/>
    <w:rsid w:val="00CA52AF"/>
    <w:rsid w:val="00CA568D"/>
    <w:rsid w:val="00CA5B9D"/>
    <w:rsid w:val="00CA5C03"/>
    <w:rsid w:val="00CA63C7"/>
    <w:rsid w:val="00CA67F3"/>
    <w:rsid w:val="00CB185C"/>
    <w:rsid w:val="00CB220B"/>
    <w:rsid w:val="00CB372C"/>
    <w:rsid w:val="00CB453B"/>
    <w:rsid w:val="00CB511A"/>
    <w:rsid w:val="00CB53CD"/>
    <w:rsid w:val="00CB5608"/>
    <w:rsid w:val="00CB5EB5"/>
    <w:rsid w:val="00CB62FC"/>
    <w:rsid w:val="00CB65F8"/>
    <w:rsid w:val="00CB7697"/>
    <w:rsid w:val="00CC036F"/>
    <w:rsid w:val="00CC3FBD"/>
    <w:rsid w:val="00CD15AC"/>
    <w:rsid w:val="00CD37BF"/>
    <w:rsid w:val="00CD40D2"/>
    <w:rsid w:val="00CD4E1E"/>
    <w:rsid w:val="00CD5363"/>
    <w:rsid w:val="00CD5B2C"/>
    <w:rsid w:val="00CD5E92"/>
    <w:rsid w:val="00CD6238"/>
    <w:rsid w:val="00CD6D97"/>
    <w:rsid w:val="00CE02CD"/>
    <w:rsid w:val="00CE065B"/>
    <w:rsid w:val="00CE1136"/>
    <w:rsid w:val="00CE2397"/>
    <w:rsid w:val="00CE2444"/>
    <w:rsid w:val="00CE2D93"/>
    <w:rsid w:val="00CE3AD1"/>
    <w:rsid w:val="00CE681F"/>
    <w:rsid w:val="00CE6B60"/>
    <w:rsid w:val="00CE6E69"/>
    <w:rsid w:val="00CF0F72"/>
    <w:rsid w:val="00CF137A"/>
    <w:rsid w:val="00CF2819"/>
    <w:rsid w:val="00CF2A97"/>
    <w:rsid w:val="00CF2E53"/>
    <w:rsid w:val="00CF31F9"/>
    <w:rsid w:val="00CF490E"/>
    <w:rsid w:val="00CF7B74"/>
    <w:rsid w:val="00D01BA3"/>
    <w:rsid w:val="00D037D6"/>
    <w:rsid w:val="00D03F1A"/>
    <w:rsid w:val="00D04A11"/>
    <w:rsid w:val="00D052E0"/>
    <w:rsid w:val="00D131B6"/>
    <w:rsid w:val="00D1328F"/>
    <w:rsid w:val="00D14A83"/>
    <w:rsid w:val="00D163C8"/>
    <w:rsid w:val="00D1733A"/>
    <w:rsid w:val="00D17FB5"/>
    <w:rsid w:val="00D2081C"/>
    <w:rsid w:val="00D21514"/>
    <w:rsid w:val="00D2166C"/>
    <w:rsid w:val="00D21FB6"/>
    <w:rsid w:val="00D225B5"/>
    <w:rsid w:val="00D228B9"/>
    <w:rsid w:val="00D2559F"/>
    <w:rsid w:val="00D256B5"/>
    <w:rsid w:val="00D27632"/>
    <w:rsid w:val="00D306C9"/>
    <w:rsid w:val="00D30FD7"/>
    <w:rsid w:val="00D31BF8"/>
    <w:rsid w:val="00D3386F"/>
    <w:rsid w:val="00D33B0A"/>
    <w:rsid w:val="00D33D90"/>
    <w:rsid w:val="00D34CF9"/>
    <w:rsid w:val="00D35AB0"/>
    <w:rsid w:val="00D37291"/>
    <w:rsid w:val="00D40AD9"/>
    <w:rsid w:val="00D40CCE"/>
    <w:rsid w:val="00D414C8"/>
    <w:rsid w:val="00D42038"/>
    <w:rsid w:val="00D424A9"/>
    <w:rsid w:val="00D43103"/>
    <w:rsid w:val="00D43954"/>
    <w:rsid w:val="00D43A57"/>
    <w:rsid w:val="00D44A37"/>
    <w:rsid w:val="00D44D71"/>
    <w:rsid w:val="00D46FDB"/>
    <w:rsid w:val="00D4728A"/>
    <w:rsid w:val="00D47488"/>
    <w:rsid w:val="00D50788"/>
    <w:rsid w:val="00D507D3"/>
    <w:rsid w:val="00D513DD"/>
    <w:rsid w:val="00D514AD"/>
    <w:rsid w:val="00D52A91"/>
    <w:rsid w:val="00D53571"/>
    <w:rsid w:val="00D53ABC"/>
    <w:rsid w:val="00D554CD"/>
    <w:rsid w:val="00D5590C"/>
    <w:rsid w:val="00D55D71"/>
    <w:rsid w:val="00D56291"/>
    <w:rsid w:val="00D5681C"/>
    <w:rsid w:val="00D56A17"/>
    <w:rsid w:val="00D56A27"/>
    <w:rsid w:val="00D61489"/>
    <w:rsid w:val="00D61A64"/>
    <w:rsid w:val="00D61ABA"/>
    <w:rsid w:val="00D622AA"/>
    <w:rsid w:val="00D62AD2"/>
    <w:rsid w:val="00D62D26"/>
    <w:rsid w:val="00D6389D"/>
    <w:rsid w:val="00D63C27"/>
    <w:rsid w:val="00D64D48"/>
    <w:rsid w:val="00D64ED0"/>
    <w:rsid w:val="00D65ADE"/>
    <w:rsid w:val="00D67A79"/>
    <w:rsid w:val="00D67EE7"/>
    <w:rsid w:val="00D7036E"/>
    <w:rsid w:val="00D70EEA"/>
    <w:rsid w:val="00D7213F"/>
    <w:rsid w:val="00D722C3"/>
    <w:rsid w:val="00D72715"/>
    <w:rsid w:val="00D7289D"/>
    <w:rsid w:val="00D72EAC"/>
    <w:rsid w:val="00D7321E"/>
    <w:rsid w:val="00D7330B"/>
    <w:rsid w:val="00D74264"/>
    <w:rsid w:val="00D757BC"/>
    <w:rsid w:val="00D766A4"/>
    <w:rsid w:val="00D774CE"/>
    <w:rsid w:val="00D77E74"/>
    <w:rsid w:val="00D81643"/>
    <w:rsid w:val="00D81C05"/>
    <w:rsid w:val="00D82D82"/>
    <w:rsid w:val="00D8378F"/>
    <w:rsid w:val="00D83B56"/>
    <w:rsid w:val="00D842EC"/>
    <w:rsid w:val="00D85B25"/>
    <w:rsid w:val="00D85B73"/>
    <w:rsid w:val="00D85E35"/>
    <w:rsid w:val="00D879D1"/>
    <w:rsid w:val="00D91611"/>
    <w:rsid w:val="00D916BD"/>
    <w:rsid w:val="00D933C3"/>
    <w:rsid w:val="00D93E5A"/>
    <w:rsid w:val="00D95CBB"/>
    <w:rsid w:val="00D95D97"/>
    <w:rsid w:val="00D96BBF"/>
    <w:rsid w:val="00D973EF"/>
    <w:rsid w:val="00DA0BA2"/>
    <w:rsid w:val="00DA22C4"/>
    <w:rsid w:val="00DA32F3"/>
    <w:rsid w:val="00DA42CE"/>
    <w:rsid w:val="00DA4FE5"/>
    <w:rsid w:val="00DA65E7"/>
    <w:rsid w:val="00DA7CD5"/>
    <w:rsid w:val="00DB07B1"/>
    <w:rsid w:val="00DB0966"/>
    <w:rsid w:val="00DB3D04"/>
    <w:rsid w:val="00DB41C1"/>
    <w:rsid w:val="00DB6CF8"/>
    <w:rsid w:val="00DC09BE"/>
    <w:rsid w:val="00DC10C8"/>
    <w:rsid w:val="00DC1B65"/>
    <w:rsid w:val="00DC2638"/>
    <w:rsid w:val="00DC4793"/>
    <w:rsid w:val="00DC4941"/>
    <w:rsid w:val="00DC70B0"/>
    <w:rsid w:val="00DC73AF"/>
    <w:rsid w:val="00DC7C7E"/>
    <w:rsid w:val="00DD0813"/>
    <w:rsid w:val="00DD1B12"/>
    <w:rsid w:val="00DD2946"/>
    <w:rsid w:val="00DD2A5E"/>
    <w:rsid w:val="00DD3169"/>
    <w:rsid w:val="00DD3C22"/>
    <w:rsid w:val="00DD5066"/>
    <w:rsid w:val="00DD5F87"/>
    <w:rsid w:val="00DD6B2B"/>
    <w:rsid w:val="00DD6E2B"/>
    <w:rsid w:val="00DD7F5B"/>
    <w:rsid w:val="00DE01D1"/>
    <w:rsid w:val="00DE0283"/>
    <w:rsid w:val="00DE0A4B"/>
    <w:rsid w:val="00DE0C66"/>
    <w:rsid w:val="00DE11F5"/>
    <w:rsid w:val="00DE12E8"/>
    <w:rsid w:val="00DE14C7"/>
    <w:rsid w:val="00DE1654"/>
    <w:rsid w:val="00DE1EC9"/>
    <w:rsid w:val="00DE24D9"/>
    <w:rsid w:val="00DE2A82"/>
    <w:rsid w:val="00DE351D"/>
    <w:rsid w:val="00DE47A4"/>
    <w:rsid w:val="00DE4DCF"/>
    <w:rsid w:val="00DE5CA6"/>
    <w:rsid w:val="00DE608A"/>
    <w:rsid w:val="00DE6460"/>
    <w:rsid w:val="00DE703B"/>
    <w:rsid w:val="00DF004B"/>
    <w:rsid w:val="00DF13F6"/>
    <w:rsid w:val="00DF14F3"/>
    <w:rsid w:val="00DF1CFA"/>
    <w:rsid w:val="00DF28B1"/>
    <w:rsid w:val="00DF6104"/>
    <w:rsid w:val="00DF7472"/>
    <w:rsid w:val="00DF7B66"/>
    <w:rsid w:val="00DF7CB8"/>
    <w:rsid w:val="00E0047E"/>
    <w:rsid w:val="00E00937"/>
    <w:rsid w:val="00E01E91"/>
    <w:rsid w:val="00E02F50"/>
    <w:rsid w:val="00E03F90"/>
    <w:rsid w:val="00E069F0"/>
    <w:rsid w:val="00E10AE2"/>
    <w:rsid w:val="00E11145"/>
    <w:rsid w:val="00E11316"/>
    <w:rsid w:val="00E12BDF"/>
    <w:rsid w:val="00E12E35"/>
    <w:rsid w:val="00E13750"/>
    <w:rsid w:val="00E151C4"/>
    <w:rsid w:val="00E15512"/>
    <w:rsid w:val="00E16615"/>
    <w:rsid w:val="00E168AA"/>
    <w:rsid w:val="00E169B9"/>
    <w:rsid w:val="00E17147"/>
    <w:rsid w:val="00E207F3"/>
    <w:rsid w:val="00E20B00"/>
    <w:rsid w:val="00E23139"/>
    <w:rsid w:val="00E25EFC"/>
    <w:rsid w:val="00E262A5"/>
    <w:rsid w:val="00E265E5"/>
    <w:rsid w:val="00E2661B"/>
    <w:rsid w:val="00E302FB"/>
    <w:rsid w:val="00E30D5B"/>
    <w:rsid w:val="00E31E3C"/>
    <w:rsid w:val="00E321AB"/>
    <w:rsid w:val="00E327E0"/>
    <w:rsid w:val="00E332AB"/>
    <w:rsid w:val="00E343B0"/>
    <w:rsid w:val="00E35660"/>
    <w:rsid w:val="00E357EE"/>
    <w:rsid w:val="00E35816"/>
    <w:rsid w:val="00E37D22"/>
    <w:rsid w:val="00E419BD"/>
    <w:rsid w:val="00E42441"/>
    <w:rsid w:val="00E4324F"/>
    <w:rsid w:val="00E44D74"/>
    <w:rsid w:val="00E454C1"/>
    <w:rsid w:val="00E45665"/>
    <w:rsid w:val="00E4569B"/>
    <w:rsid w:val="00E4587E"/>
    <w:rsid w:val="00E50BDD"/>
    <w:rsid w:val="00E524FE"/>
    <w:rsid w:val="00E535FD"/>
    <w:rsid w:val="00E545F0"/>
    <w:rsid w:val="00E570D5"/>
    <w:rsid w:val="00E60E1A"/>
    <w:rsid w:val="00E6206E"/>
    <w:rsid w:val="00E6293D"/>
    <w:rsid w:val="00E6364E"/>
    <w:rsid w:val="00E70125"/>
    <w:rsid w:val="00E72341"/>
    <w:rsid w:val="00E72CE0"/>
    <w:rsid w:val="00E73E9B"/>
    <w:rsid w:val="00E74B29"/>
    <w:rsid w:val="00E75263"/>
    <w:rsid w:val="00E77357"/>
    <w:rsid w:val="00E83CA2"/>
    <w:rsid w:val="00E84AD5"/>
    <w:rsid w:val="00E851F2"/>
    <w:rsid w:val="00E86EBF"/>
    <w:rsid w:val="00E87510"/>
    <w:rsid w:val="00E87C6C"/>
    <w:rsid w:val="00E90CEE"/>
    <w:rsid w:val="00E91243"/>
    <w:rsid w:val="00E916C7"/>
    <w:rsid w:val="00E92410"/>
    <w:rsid w:val="00E924CE"/>
    <w:rsid w:val="00E93096"/>
    <w:rsid w:val="00E9316D"/>
    <w:rsid w:val="00E95C30"/>
    <w:rsid w:val="00E96AEA"/>
    <w:rsid w:val="00EA051A"/>
    <w:rsid w:val="00EA0E7C"/>
    <w:rsid w:val="00EA15F5"/>
    <w:rsid w:val="00EA1F60"/>
    <w:rsid w:val="00EA3849"/>
    <w:rsid w:val="00EA3B6A"/>
    <w:rsid w:val="00EA5473"/>
    <w:rsid w:val="00EA5794"/>
    <w:rsid w:val="00EA7A27"/>
    <w:rsid w:val="00EA7C17"/>
    <w:rsid w:val="00EB2328"/>
    <w:rsid w:val="00EB3984"/>
    <w:rsid w:val="00EB4539"/>
    <w:rsid w:val="00EB53C8"/>
    <w:rsid w:val="00EB71EC"/>
    <w:rsid w:val="00EC0AC7"/>
    <w:rsid w:val="00EC1AEC"/>
    <w:rsid w:val="00EC22BB"/>
    <w:rsid w:val="00EC3522"/>
    <w:rsid w:val="00EC3540"/>
    <w:rsid w:val="00EC36BC"/>
    <w:rsid w:val="00EC5689"/>
    <w:rsid w:val="00EC5728"/>
    <w:rsid w:val="00EC5D3F"/>
    <w:rsid w:val="00ED04CF"/>
    <w:rsid w:val="00ED2134"/>
    <w:rsid w:val="00ED69D0"/>
    <w:rsid w:val="00EE1186"/>
    <w:rsid w:val="00EE17E2"/>
    <w:rsid w:val="00EE2FFC"/>
    <w:rsid w:val="00EE4743"/>
    <w:rsid w:val="00EE604E"/>
    <w:rsid w:val="00EE6826"/>
    <w:rsid w:val="00EF01B0"/>
    <w:rsid w:val="00EF3D86"/>
    <w:rsid w:val="00EF7111"/>
    <w:rsid w:val="00EF770B"/>
    <w:rsid w:val="00F005D6"/>
    <w:rsid w:val="00F031BB"/>
    <w:rsid w:val="00F03C35"/>
    <w:rsid w:val="00F0500A"/>
    <w:rsid w:val="00F065CE"/>
    <w:rsid w:val="00F0674D"/>
    <w:rsid w:val="00F10714"/>
    <w:rsid w:val="00F125F8"/>
    <w:rsid w:val="00F12EBC"/>
    <w:rsid w:val="00F13F03"/>
    <w:rsid w:val="00F14510"/>
    <w:rsid w:val="00F14E3C"/>
    <w:rsid w:val="00F16F33"/>
    <w:rsid w:val="00F17330"/>
    <w:rsid w:val="00F20892"/>
    <w:rsid w:val="00F2112C"/>
    <w:rsid w:val="00F214B1"/>
    <w:rsid w:val="00F2299E"/>
    <w:rsid w:val="00F22A3A"/>
    <w:rsid w:val="00F2302F"/>
    <w:rsid w:val="00F24256"/>
    <w:rsid w:val="00F2555A"/>
    <w:rsid w:val="00F25B52"/>
    <w:rsid w:val="00F27A77"/>
    <w:rsid w:val="00F30162"/>
    <w:rsid w:val="00F31AED"/>
    <w:rsid w:val="00F31BA8"/>
    <w:rsid w:val="00F333D6"/>
    <w:rsid w:val="00F3423A"/>
    <w:rsid w:val="00F354A3"/>
    <w:rsid w:val="00F35E53"/>
    <w:rsid w:val="00F36DD1"/>
    <w:rsid w:val="00F377EE"/>
    <w:rsid w:val="00F40257"/>
    <w:rsid w:val="00F40516"/>
    <w:rsid w:val="00F4075D"/>
    <w:rsid w:val="00F41E22"/>
    <w:rsid w:val="00F434A8"/>
    <w:rsid w:val="00F43C55"/>
    <w:rsid w:val="00F46B26"/>
    <w:rsid w:val="00F471D1"/>
    <w:rsid w:val="00F47507"/>
    <w:rsid w:val="00F47AC9"/>
    <w:rsid w:val="00F51734"/>
    <w:rsid w:val="00F51891"/>
    <w:rsid w:val="00F53505"/>
    <w:rsid w:val="00F535C0"/>
    <w:rsid w:val="00F54074"/>
    <w:rsid w:val="00F54383"/>
    <w:rsid w:val="00F54A22"/>
    <w:rsid w:val="00F5516F"/>
    <w:rsid w:val="00F55C43"/>
    <w:rsid w:val="00F579E6"/>
    <w:rsid w:val="00F57B2F"/>
    <w:rsid w:val="00F600AD"/>
    <w:rsid w:val="00F62634"/>
    <w:rsid w:val="00F62E38"/>
    <w:rsid w:val="00F64AA5"/>
    <w:rsid w:val="00F64EE2"/>
    <w:rsid w:val="00F67742"/>
    <w:rsid w:val="00F67E5C"/>
    <w:rsid w:val="00F709DB"/>
    <w:rsid w:val="00F709EB"/>
    <w:rsid w:val="00F7142B"/>
    <w:rsid w:val="00F71685"/>
    <w:rsid w:val="00F72CD9"/>
    <w:rsid w:val="00F731AD"/>
    <w:rsid w:val="00F7344B"/>
    <w:rsid w:val="00F74247"/>
    <w:rsid w:val="00F745AF"/>
    <w:rsid w:val="00F74B0B"/>
    <w:rsid w:val="00F7609B"/>
    <w:rsid w:val="00F778BB"/>
    <w:rsid w:val="00F779D0"/>
    <w:rsid w:val="00F80C69"/>
    <w:rsid w:val="00F80E93"/>
    <w:rsid w:val="00F81016"/>
    <w:rsid w:val="00F8240C"/>
    <w:rsid w:val="00F836C5"/>
    <w:rsid w:val="00F84E2F"/>
    <w:rsid w:val="00F84FC1"/>
    <w:rsid w:val="00F85446"/>
    <w:rsid w:val="00F861B1"/>
    <w:rsid w:val="00F922D7"/>
    <w:rsid w:val="00F9447C"/>
    <w:rsid w:val="00F9485B"/>
    <w:rsid w:val="00F95930"/>
    <w:rsid w:val="00F962D2"/>
    <w:rsid w:val="00F96664"/>
    <w:rsid w:val="00FA154E"/>
    <w:rsid w:val="00FA1C6C"/>
    <w:rsid w:val="00FA3880"/>
    <w:rsid w:val="00FA6951"/>
    <w:rsid w:val="00FA6D9C"/>
    <w:rsid w:val="00FB014B"/>
    <w:rsid w:val="00FB06A4"/>
    <w:rsid w:val="00FB22A0"/>
    <w:rsid w:val="00FB2914"/>
    <w:rsid w:val="00FB3B53"/>
    <w:rsid w:val="00FB5C0E"/>
    <w:rsid w:val="00FB627D"/>
    <w:rsid w:val="00FB7A01"/>
    <w:rsid w:val="00FB7A9D"/>
    <w:rsid w:val="00FC057C"/>
    <w:rsid w:val="00FC127E"/>
    <w:rsid w:val="00FC2AE7"/>
    <w:rsid w:val="00FC3E97"/>
    <w:rsid w:val="00FC4942"/>
    <w:rsid w:val="00FC4D0B"/>
    <w:rsid w:val="00FC5CCB"/>
    <w:rsid w:val="00FC66F3"/>
    <w:rsid w:val="00FC7908"/>
    <w:rsid w:val="00FD1A3F"/>
    <w:rsid w:val="00FD1F5F"/>
    <w:rsid w:val="00FD4132"/>
    <w:rsid w:val="00FD56DF"/>
    <w:rsid w:val="00FD5AF4"/>
    <w:rsid w:val="00FE0B24"/>
    <w:rsid w:val="00FE0B99"/>
    <w:rsid w:val="00FE3C6C"/>
    <w:rsid w:val="00FE449A"/>
    <w:rsid w:val="00FE450B"/>
    <w:rsid w:val="00FE45C0"/>
    <w:rsid w:val="00FE4DC8"/>
    <w:rsid w:val="00FE5EE5"/>
    <w:rsid w:val="00FE63FA"/>
    <w:rsid w:val="00FF1919"/>
    <w:rsid w:val="00FF1DD2"/>
    <w:rsid w:val="00FF1F7A"/>
    <w:rsid w:val="00FF23E7"/>
    <w:rsid w:val="00FF2545"/>
    <w:rsid w:val="00FF2FAC"/>
    <w:rsid w:val="00FF3692"/>
    <w:rsid w:val="00FF446B"/>
    <w:rsid w:val="00FF45DB"/>
    <w:rsid w:val="00FF6230"/>
    <w:rsid w:val="00FF7382"/>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99"/>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7C02"/>
    <w:rPr>
      <w:rFonts w:ascii="Arial" w:hAnsi="Arial"/>
      <w:sz w:val="22"/>
      <w:szCs w:val="24"/>
    </w:rPr>
  </w:style>
  <w:style w:type="paragraph" w:styleId="Nagwek1">
    <w:name w:val="heading 1"/>
    <w:aliases w:val="Moments,h1,H1,1st level,I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2"/>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8">
    <w:name w:val="heading 8"/>
    <w:basedOn w:val="Normalny"/>
    <w:next w:val="Normalny"/>
    <w:link w:val="Nagwek8Znak"/>
    <w:qFormat/>
    <w:rsid w:val="004F04CA"/>
    <w:pPr>
      <w:keepNext/>
      <w:outlineLvl w:val="7"/>
    </w:pPr>
    <w:rPr>
      <w:rFonts w:ascii="Times New Roman" w:hAnsi="Times New Roman"/>
      <w:b/>
      <w:sz w:val="28"/>
      <w:szCs w:val="28"/>
    </w:rPr>
  </w:style>
  <w:style w:type="paragraph" w:styleId="Nagwek9">
    <w:name w:val="heading 9"/>
    <w:basedOn w:val="Normalny"/>
    <w:next w:val="Normalny"/>
    <w:link w:val="Nagwek9Znak"/>
    <w:unhideWhenUsed/>
    <w:qFormat/>
    <w:rsid w:val="00C944D5"/>
    <w:pPr>
      <w:keepNext/>
      <w:keepLines/>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rsid w:val="006944A9"/>
    <w:pPr>
      <w:shd w:val="clear" w:color="auto" w:fill="000080"/>
    </w:pPr>
    <w:rPr>
      <w:rFonts w:ascii="Tahoma" w:hAnsi="Tahoma" w:cs="Tahoma"/>
    </w:rPr>
  </w:style>
  <w:style w:type="paragraph" w:styleId="Spistreci1">
    <w:name w:val="toc 1"/>
    <w:aliases w:val="sp1"/>
    <w:basedOn w:val="Normalny"/>
    <w:next w:val="Normalny"/>
    <w:autoRedefine/>
    <w:uiPriority w:val="39"/>
    <w:rsid w:val="00BE553F"/>
    <w:pPr>
      <w:tabs>
        <w:tab w:val="left" w:pos="360"/>
        <w:tab w:val="right" w:leader="dot" w:pos="9399"/>
      </w:tabs>
      <w:spacing w:before="120" w:after="120"/>
      <w:ind w:left="720" w:hanging="720"/>
    </w:pPr>
    <w:rPr>
      <w:bCs/>
      <w:noProof/>
    </w:rPr>
  </w:style>
  <w:style w:type="paragraph" w:styleId="Spistreci2">
    <w:name w:val="toc 2"/>
    <w:basedOn w:val="Normalny"/>
    <w:next w:val="Normalny"/>
    <w:autoRedefine/>
    <w:uiPriority w:val="39"/>
    <w:rsid w:val="007579C5"/>
    <w:pPr>
      <w:tabs>
        <w:tab w:val="left" w:pos="0"/>
        <w:tab w:val="right" w:leader="dot" w:pos="9399"/>
      </w:tabs>
      <w:spacing w:line="360" w:lineRule="auto"/>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List Paragraph,Preambuła,Lista num,Lista - poziom 1,Tabela - naglowek,SM-nagłówek2,CP-UC,Normalny2,Normalny3,Normalny11,Normalny4,Normalny5,Literowanie"/>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List Paragraph Znak,Preambuła Znak,Lista num Znak,Lista - poziom 1 Znak,Tabela - naglowek Znak,CP-UC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ormalnyWebZnak">
    <w:name w:val="Normalny (Web) Znak"/>
    <w:link w:val="NormalnyWeb"/>
    <w:locked/>
    <w:rsid w:val="009F2E21"/>
    <w:rPr>
      <w:rFonts w:ascii="Arial" w:hAnsi="Arial"/>
    </w:rPr>
  </w:style>
  <w:style w:type="character" w:customStyle="1" w:styleId="Nagwek1Znak1">
    <w:name w:val="Nagłówek 1 Znak1"/>
    <w:aliases w:val="Moments Znak,h1 Znak,H1 Znak,1st level Znak,I1 Znak,Chapter title Znak,l1 Znak,l1+toc 1 Znak,Level 1 Znak,Level 11 Znak,Head 1 Znak,Head 11 Znak,Head 12 Znak,Head 111 Znak,Head 13 Znak,Head 112 Znak,Head 14 Znak,Head 113 Znak"/>
    <w:link w:val="Nagwek1"/>
    <w:uiPriority w:val="9"/>
    <w:locked/>
    <w:rsid w:val="002C0215"/>
    <w:rPr>
      <w:rFonts w:ascii="Arial" w:hAnsi="Arial" w:cs="Arial"/>
      <w:b/>
      <w:bCs/>
      <w:kern w:val="32"/>
      <w:sz w:val="22"/>
      <w:szCs w:val="32"/>
    </w:rPr>
  </w:style>
  <w:style w:type="character" w:customStyle="1" w:styleId="Nagwek9Znak">
    <w:name w:val="Nagłówek 9 Znak"/>
    <w:basedOn w:val="Domylnaczcionkaakapitu"/>
    <w:link w:val="Nagwek9"/>
    <w:uiPriority w:val="9"/>
    <w:rsid w:val="00C944D5"/>
    <w:rPr>
      <w:rFonts w:asciiTheme="majorHAnsi" w:eastAsiaTheme="majorEastAsia" w:hAnsiTheme="majorHAnsi" w:cstheme="majorBidi"/>
      <w:i/>
      <w:iCs/>
      <w:color w:val="404040" w:themeColor="text1" w:themeTint="BF"/>
      <w:lang w:eastAsia="en-US"/>
    </w:rPr>
  </w:style>
  <w:style w:type="table" w:customStyle="1" w:styleId="Tabela-Siatka1">
    <w:name w:val="Tabela - Siatka1"/>
    <w:basedOn w:val="Standardowy"/>
    <w:next w:val="Tabela-Siatka"/>
    <w:uiPriority w:val="39"/>
    <w:rsid w:val="00C944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C944D5"/>
  </w:style>
  <w:style w:type="paragraph" w:styleId="Tekstprzypisukocowego">
    <w:name w:val="endnote text"/>
    <w:basedOn w:val="Normalny"/>
    <w:link w:val="TekstprzypisukocowegoZnak"/>
    <w:uiPriority w:val="99"/>
    <w:unhideWhenUsed/>
    <w:rsid w:val="00C944D5"/>
    <w:pPr>
      <w:jc w:val="both"/>
    </w:pPr>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rsid w:val="00C944D5"/>
    <w:rPr>
      <w:rFonts w:ascii="Calibri" w:eastAsia="Calibri" w:hAnsi="Calibri"/>
      <w:lang w:val="x-none" w:eastAsia="en-US"/>
    </w:rPr>
  </w:style>
  <w:style w:type="character" w:styleId="Odwoanieprzypisukocowego">
    <w:name w:val="endnote reference"/>
    <w:uiPriority w:val="99"/>
    <w:unhideWhenUsed/>
    <w:rsid w:val="00C944D5"/>
    <w:rPr>
      <w:vertAlign w:val="superscript"/>
    </w:rPr>
  </w:style>
  <w:style w:type="character" w:customStyle="1" w:styleId="TekstdymkaZnak">
    <w:name w:val="Tekst dymka Znak"/>
    <w:link w:val="Tekstdymka"/>
    <w:uiPriority w:val="99"/>
    <w:rsid w:val="00C944D5"/>
    <w:rPr>
      <w:rFonts w:ascii="Tahoma" w:hAnsi="Tahoma" w:cs="Tahoma"/>
      <w:sz w:val="16"/>
      <w:szCs w:val="16"/>
    </w:rPr>
  </w:style>
  <w:style w:type="table" w:customStyle="1" w:styleId="Tabela-Siatka2">
    <w:name w:val="Tabela - Siatka2"/>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1">
    <w:name w:val="Znak1"/>
    <w:basedOn w:val="Normalny"/>
    <w:rsid w:val="00C944D5"/>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C944D5"/>
    <w:rPr>
      <w:rFonts w:ascii="Arial" w:hAnsi="Arial" w:cs="Arial"/>
      <w:sz w:val="22"/>
      <w:szCs w:val="22"/>
    </w:rPr>
  </w:style>
  <w:style w:type="numbering" w:styleId="111111">
    <w:name w:val="Outline List 2"/>
    <w:basedOn w:val="Bezlisty"/>
    <w:rsid w:val="00C944D5"/>
    <w:pPr>
      <w:numPr>
        <w:numId w:val="21"/>
      </w:numPr>
    </w:pPr>
  </w:style>
  <w:style w:type="character" w:customStyle="1" w:styleId="NagwekZnak">
    <w:name w:val="Nagłówek Znak"/>
    <w:link w:val="Nagwek"/>
    <w:uiPriority w:val="99"/>
    <w:rsid w:val="00C944D5"/>
    <w:rPr>
      <w:rFonts w:ascii="Arial" w:hAnsi="Arial"/>
      <w:sz w:val="22"/>
      <w:szCs w:val="24"/>
    </w:rPr>
  </w:style>
  <w:style w:type="character" w:customStyle="1" w:styleId="TeksttreciPogrubienie">
    <w:name w:val="Tekst treści + Pogrubienie"/>
    <w:uiPriority w:val="99"/>
    <w:rsid w:val="00C944D5"/>
    <w:rPr>
      <w:rFonts w:ascii="Arial" w:eastAsia="Arial" w:hAnsi="Arial" w:cs="Arial"/>
      <w:b/>
      <w:bCs/>
      <w:i w:val="0"/>
      <w:iCs w:val="0"/>
      <w:smallCaps w:val="0"/>
      <w:strike w:val="0"/>
      <w:spacing w:val="0"/>
      <w:sz w:val="21"/>
      <w:szCs w:val="21"/>
    </w:rPr>
  </w:style>
  <w:style w:type="paragraph" w:styleId="Bezodstpw">
    <w:name w:val="No Spacing"/>
    <w:link w:val="BezodstpwZnak"/>
    <w:uiPriority w:val="1"/>
    <w:qFormat/>
    <w:rsid w:val="00C944D5"/>
    <w:pPr>
      <w:jc w:val="both"/>
    </w:pPr>
    <w:rPr>
      <w:rFonts w:ascii="Calibri" w:eastAsia="Calibri" w:hAnsi="Calibri"/>
      <w:sz w:val="22"/>
      <w:szCs w:val="22"/>
      <w:lang w:eastAsia="en-US"/>
    </w:rPr>
  </w:style>
  <w:style w:type="paragraph" w:styleId="Tytu">
    <w:name w:val="Title"/>
    <w:basedOn w:val="Normalny"/>
    <w:link w:val="TytuZnak"/>
    <w:qFormat/>
    <w:rsid w:val="00C944D5"/>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rsid w:val="00C944D5"/>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C944D5"/>
    <w:pPr>
      <w:spacing w:after="160" w:line="240" w:lineRule="exact"/>
      <w:jc w:val="both"/>
    </w:pPr>
    <w:rPr>
      <w:rFonts w:ascii="Verdana" w:hAnsi="Verdana"/>
      <w:sz w:val="20"/>
      <w:szCs w:val="20"/>
      <w:lang w:val="en-US" w:eastAsia="en-US"/>
    </w:rPr>
  </w:style>
  <w:style w:type="character" w:customStyle="1" w:styleId="Nagwek7Znak">
    <w:name w:val="Nagłówek 7 Znak"/>
    <w:link w:val="Nagwek7"/>
    <w:uiPriority w:val="9"/>
    <w:rsid w:val="00C944D5"/>
    <w:rPr>
      <w:rFonts w:ascii="Arial" w:hAnsi="Arial"/>
      <w:sz w:val="22"/>
      <w:szCs w:val="24"/>
    </w:rPr>
  </w:style>
  <w:style w:type="character" w:customStyle="1" w:styleId="Tekstpodstawowy2Znak">
    <w:name w:val="Tekst podstawowy 2 Znak"/>
    <w:link w:val="Tekstpodstawowy2"/>
    <w:rsid w:val="00C944D5"/>
    <w:rPr>
      <w:rFonts w:ascii="Arial" w:hAnsi="Arial"/>
      <w:sz w:val="22"/>
      <w:szCs w:val="24"/>
    </w:rPr>
  </w:style>
  <w:style w:type="paragraph" w:styleId="Lista">
    <w:name w:val="List"/>
    <w:basedOn w:val="Normalny"/>
    <w:rsid w:val="00C944D5"/>
    <w:pPr>
      <w:ind w:left="283" w:hanging="283"/>
      <w:jc w:val="both"/>
    </w:pPr>
    <w:rPr>
      <w:rFonts w:ascii="Times New Roman" w:hAnsi="Times New Roman"/>
      <w:sz w:val="24"/>
      <w:szCs w:val="20"/>
    </w:rPr>
  </w:style>
  <w:style w:type="paragraph" w:customStyle="1" w:styleId="Akapitzlist1">
    <w:name w:val="Akapit z listą1"/>
    <w:basedOn w:val="Normalny"/>
    <w:link w:val="ListParagraphChar"/>
    <w:rsid w:val="00C944D5"/>
    <w:pPr>
      <w:ind w:left="720"/>
      <w:jc w:val="both"/>
    </w:pPr>
    <w:rPr>
      <w:rFonts w:ascii="Calibri" w:hAnsi="Calibri" w:cs="Calibri"/>
      <w:szCs w:val="22"/>
      <w:lang w:eastAsia="en-US"/>
    </w:rPr>
  </w:style>
  <w:style w:type="character" w:customStyle="1" w:styleId="Nagwek3Znak">
    <w:name w:val="Nagłówek 3 Znak"/>
    <w:basedOn w:val="Domylnaczcionkaakapitu"/>
    <w:link w:val="Nagwek3"/>
    <w:uiPriority w:val="9"/>
    <w:rsid w:val="00C944D5"/>
    <w:rPr>
      <w:rFonts w:ascii="Arial" w:hAnsi="Arial" w:cs="Arial"/>
      <w:b/>
      <w:bCs/>
      <w:sz w:val="26"/>
      <w:szCs w:val="26"/>
    </w:rPr>
  </w:style>
  <w:style w:type="character" w:customStyle="1" w:styleId="Nagwek4Znak">
    <w:name w:val="Nagłówek 4 Znak"/>
    <w:basedOn w:val="Domylnaczcionkaakapitu"/>
    <w:link w:val="Nagwek4"/>
    <w:uiPriority w:val="9"/>
    <w:rsid w:val="00C944D5"/>
    <w:rPr>
      <w:rFonts w:ascii="Arial" w:hAnsi="Arial" w:cs="Arial"/>
      <w:b/>
      <w:bCs/>
      <w:sz w:val="16"/>
      <w:szCs w:val="16"/>
    </w:rPr>
  </w:style>
  <w:style w:type="character" w:customStyle="1" w:styleId="Nagwek5Znak">
    <w:name w:val="Nagłówek 5 Znak"/>
    <w:basedOn w:val="Domylnaczcionkaakapitu"/>
    <w:link w:val="Nagwek5"/>
    <w:uiPriority w:val="9"/>
    <w:rsid w:val="00C944D5"/>
    <w:rPr>
      <w:rFonts w:ascii="Arial" w:hAnsi="Arial" w:cs="Arial"/>
      <w:b/>
      <w:bCs/>
      <w:sz w:val="18"/>
      <w:szCs w:val="18"/>
    </w:rPr>
  </w:style>
  <w:style w:type="character" w:customStyle="1" w:styleId="Nagwek6Znak">
    <w:name w:val="Nagłówek 6 Znak"/>
    <w:basedOn w:val="Domylnaczcionkaakapitu"/>
    <w:link w:val="Nagwek6"/>
    <w:uiPriority w:val="9"/>
    <w:rsid w:val="00C944D5"/>
    <w:rPr>
      <w:rFonts w:ascii="Arial" w:hAnsi="Arial" w:cs="Arial"/>
      <w:b/>
      <w:bCs/>
      <w:szCs w:val="24"/>
    </w:rPr>
  </w:style>
  <w:style w:type="character" w:customStyle="1" w:styleId="Tekstpodstawowywcity2Znak">
    <w:name w:val="Tekst podstawowy wcięty 2 Znak"/>
    <w:basedOn w:val="Domylnaczcionkaakapitu"/>
    <w:link w:val="Tekstpodstawowywcity2"/>
    <w:rsid w:val="00C944D5"/>
    <w:rPr>
      <w:rFonts w:ascii="Arial" w:hAnsi="Arial"/>
      <w:sz w:val="22"/>
      <w:szCs w:val="24"/>
    </w:rPr>
  </w:style>
  <w:style w:type="paragraph" w:styleId="Podtytu">
    <w:name w:val="Subtitle"/>
    <w:basedOn w:val="Normalny"/>
    <w:link w:val="PodtytuZnak"/>
    <w:qFormat/>
    <w:rsid w:val="00C944D5"/>
    <w:pPr>
      <w:spacing w:line="312" w:lineRule="auto"/>
      <w:jc w:val="center"/>
    </w:pPr>
    <w:rPr>
      <w:rFonts w:ascii="Times New Roman" w:hAnsi="Times New Roman"/>
      <w:b/>
      <w:sz w:val="24"/>
    </w:rPr>
  </w:style>
  <w:style w:type="character" w:customStyle="1" w:styleId="PodtytuZnak">
    <w:name w:val="Podtytuł Znak"/>
    <w:basedOn w:val="Domylnaczcionkaakapitu"/>
    <w:link w:val="Podtytu"/>
    <w:rsid w:val="00C944D5"/>
    <w:rPr>
      <w:b/>
      <w:sz w:val="24"/>
      <w:szCs w:val="24"/>
    </w:rPr>
  </w:style>
  <w:style w:type="paragraph" w:styleId="Tekstpodstawowyzwciciem2">
    <w:name w:val="Body Text First Indent 2"/>
    <w:basedOn w:val="Tekstpodstawowywcity"/>
    <w:link w:val="Tekstpodstawowyzwciciem2Znak"/>
    <w:uiPriority w:val="99"/>
    <w:semiHidden/>
    <w:unhideWhenUsed/>
    <w:rsid w:val="00C944D5"/>
    <w:pPr>
      <w:spacing w:after="0"/>
      <w:ind w:left="360" w:firstLine="360"/>
    </w:pPr>
    <w:rPr>
      <w:rFonts w:ascii="Times New Roman" w:hAnsi="Times New Roman"/>
      <w:sz w:val="24"/>
      <w:szCs w:val="20"/>
      <w:lang w:eastAsia="en-US"/>
    </w:rPr>
  </w:style>
  <w:style w:type="character" w:customStyle="1" w:styleId="Tekstpodstawowyzwciciem2Znak">
    <w:name w:val="Tekst podstawowy z wcięciem 2 Znak"/>
    <w:basedOn w:val="TekstpodstawowywcityZnak"/>
    <w:link w:val="Tekstpodstawowyzwciciem2"/>
    <w:uiPriority w:val="99"/>
    <w:semiHidden/>
    <w:rsid w:val="00C944D5"/>
    <w:rPr>
      <w:rFonts w:ascii="Arial" w:hAnsi="Arial"/>
      <w:sz w:val="24"/>
      <w:szCs w:val="24"/>
      <w:lang w:eastAsia="en-US"/>
    </w:rPr>
  </w:style>
  <w:style w:type="paragraph" w:styleId="Legenda">
    <w:name w:val="caption"/>
    <w:basedOn w:val="Normalny"/>
    <w:next w:val="Normalny"/>
    <w:uiPriority w:val="99"/>
    <w:unhideWhenUsed/>
    <w:qFormat/>
    <w:rsid w:val="00C944D5"/>
    <w:pPr>
      <w:suppressAutoHyphens/>
      <w:autoSpaceDN w:val="0"/>
      <w:spacing w:after="200"/>
    </w:pPr>
    <w:rPr>
      <w:rFonts w:ascii="Times New Roman" w:hAnsi="Times New Roman"/>
      <w:b/>
      <w:bCs/>
      <w:color w:val="4F81BD"/>
      <w:sz w:val="18"/>
      <w:szCs w:val="18"/>
    </w:rPr>
  </w:style>
  <w:style w:type="paragraph" w:styleId="Lista2">
    <w:name w:val="List 2"/>
    <w:basedOn w:val="Normalny"/>
    <w:uiPriority w:val="99"/>
    <w:unhideWhenUsed/>
    <w:rsid w:val="00C944D5"/>
    <w:pPr>
      <w:suppressAutoHyphens/>
      <w:autoSpaceDN w:val="0"/>
      <w:ind w:left="566" w:hanging="283"/>
    </w:pPr>
    <w:rPr>
      <w:rFonts w:ascii="Times New Roman" w:hAnsi="Times New Roman"/>
      <w:sz w:val="24"/>
    </w:rPr>
  </w:style>
  <w:style w:type="paragraph" w:styleId="Lista3">
    <w:name w:val="List 3"/>
    <w:basedOn w:val="Normalny"/>
    <w:uiPriority w:val="99"/>
    <w:unhideWhenUsed/>
    <w:rsid w:val="00C944D5"/>
    <w:pPr>
      <w:suppressAutoHyphens/>
      <w:autoSpaceDN w:val="0"/>
      <w:ind w:left="849" w:hanging="283"/>
    </w:pPr>
    <w:rPr>
      <w:rFonts w:ascii="Times New Roman" w:hAnsi="Times New Roman"/>
      <w:sz w:val="24"/>
    </w:rPr>
  </w:style>
  <w:style w:type="paragraph" w:styleId="Tekstpodstawowyzwciciem">
    <w:name w:val="Body Text First Indent"/>
    <w:basedOn w:val="Tekstpodstawowy"/>
    <w:link w:val="TekstpodstawowyzwciciemZnak"/>
    <w:unhideWhenUsed/>
    <w:rsid w:val="00C944D5"/>
    <w:pPr>
      <w:suppressAutoHyphens/>
      <w:autoSpaceDN w:val="0"/>
      <w:spacing w:after="0"/>
      <w:ind w:firstLine="360"/>
    </w:pPr>
    <w:rPr>
      <w:rFonts w:ascii="Times New Roman" w:hAnsi="Times New Roman"/>
      <w:sz w:val="24"/>
    </w:rPr>
  </w:style>
  <w:style w:type="character" w:customStyle="1" w:styleId="TekstpodstawowyzwciciemZnak">
    <w:name w:val="Tekst podstawowy z wcięciem Znak"/>
    <w:basedOn w:val="TekstpodstawowyZnak"/>
    <w:link w:val="Tekstpodstawowyzwciciem"/>
    <w:rsid w:val="00C944D5"/>
    <w:rPr>
      <w:sz w:val="24"/>
      <w:szCs w:val="24"/>
    </w:rPr>
  </w:style>
  <w:style w:type="paragraph" w:customStyle="1" w:styleId="WW-Nagwekwykazurde">
    <w:name w:val="WW-Nagłówek wykazu źródeł"/>
    <w:basedOn w:val="Normalny"/>
    <w:next w:val="Normalny"/>
    <w:uiPriority w:val="99"/>
    <w:rsid w:val="00C944D5"/>
    <w:pPr>
      <w:tabs>
        <w:tab w:val="left" w:pos="9000"/>
        <w:tab w:val="right" w:pos="9360"/>
      </w:tabs>
      <w:suppressAutoHyphens/>
      <w:autoSpaceDN w:val="0"/>
      <w:jc w:val="both"/>
    </w:pPr>
    <w:rPr>
      <w:rFonts w:ascii="Times New Roman" w:hAnsi="Times New Roman"/>
      <w:sz w:val="24"/>
      <w:szCs w:val="20"/>
      <w:lang w:val="en-US" w:eastAsia="ar-SA"/>
    </w:rPr>
  </w:style>
  <w:style w:type="paragraph" w:styleId="Zwykytekst">
    <w:name w:val="Plain Text"/>
    <w:basedOn w:val="Normalny"/>
    <w:link w:val="ZwykytekstZnak"/>
    <w:unhideWhenUsed/>
    <w:rsid w:val="00C944D5"/>
    <w:pPr>
      <w:autoSpaceDN w:val="0"/>
    </w:pPr>
    <w:rPr>
      <w:rFonts w:ascii="Courier New" w:hAnsi="Courier New"/>
      <w:sz w:val="20"/>
      <w:szCs w:val="20"/>
    </w:rPr>
  </w:style>
  <w:style w:type="character" w:customStyle="1" w:styleId="ZwykytekstZnak">
    <w:name w:val="Zwykły tekst Znak"/>
    <w:basedOn w:val="Domylnaczcionkaakapitu"/>
    <w:link w:val="Zwykytekst"/>
    <w:rsid w:val="00C944D5"/>
    <w:rPr>
      <w:rFonts w:ascii="Courier New" w:hAnsi="Courier New"/>
    </w:rPr>
  </w:style>
  <w:style w:type="character" w:styleId="Tytuksiki">
    <w:name w:val="Book Title"/>
    <w:basedOn w:val="Domylnaczcionkaakapitu"/>
    <w:uiPriority w:val="33"/>
    <w:qFormat/>
    <w:rsid w:val="00C944D5"/>
    <w:rPr>
      <w:b/>
      <w:bCs/>
      <w:smallCaps/>
      <w:spacing w:val="5"/>
    </w:rPr>
  </w:style>
  <w:style w:type="character" w:customStyle="1" w:styleId="MapadokumentuZnak">
    <w:name w:val="Mapa dokumentu Znak"/>
    <w:basedOn w:val="Domylnaczcionkaakapitu"/>
    <w:link w:val="Mapadokumentu"/>
    <w:rsid w:val="00C944D5"/>
    <w:rPr>
      <w:rFonts w:ascii="Tahoma" w:hAnsi="Tahoma" w:cs="Tahoma"/>
      <w:sz w:val="22"/>
      <w:szCs w:val="24"/>
      <w:shd w:val="clear" w:color="auto" w:fill="000080"/>
    </w:rPr>
  </w:style>
  <w:style w:type="character" w:customStyle="1" w:styleId="MapadokumentuZnak1">
    <w:name w:val="Mapa dokumentu Znak1"/>
    <w:basedOn w:val="Domylnaczcionkaakapitu"/>
    <w:uiPriority w:val="99"/>
    <w:semiHidden/>
    <w:rsid w:val="00C944D5"/>
    <w:rPr>
      <w:rFonts w:ascii="Segoe UI" w:hAnsi="Segoe UI" w:cs="Segoe UI"/>
      <w:sz w:val="16"/>
      <w:szCs w:val="16"/>
      <w:lang w:eastAsia="en-US"/>
    </w:rPr>
  </w:style>
  <w:style w:type="paragraph" w:customStyle="1" w:styleId="Gwnytekstnagwka">
    <w:name w:val="Główny tekst nagłówka"/>
    <w:basedOn w:val="Tekstpodstawowy"/>
    <w:next w:val="Tekstpodstawowy"/>
    <w:rsid w:val="00C944D5"/>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C944D5"/>
    <w:pPr>
      <w:numPr>
        <w:numId w:val="22"/>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C944D5"/>
    <w:pPr>
      <w:tabs>
        <w:tab w:val="num" w:pos="720"/>
      </w:tabs>
      <w:suppressAutoHyphens/>
      <w:spacing w:before="120" w:after="240"/>
      <w:jc w:val="both"/>
    </w:pPr>
    <w:rPr>
      <w:rFonts w:ascii="Times New Roman" w:hAnsi="Times New Roman"/>
      <w:sz w:val="24"/>
      <w:lang w:eastAsia="ar-SA"/>
    </w:rPr>
  </w:style>
  <w:style w:type="paragraph" w:customStyle="1" w:styleId="Listapunktowana21">
    <w:name w:val="Lista punktowana 21"/>
    <w:basedOn w:val="Normalny"/>
    <w:rsid w:val="00C944D5"/>
    <w:pPr>
      <w:tabs>
        <w:tab w:val="num" w:pos="360"/>
      </w:tabs>
      <w:suppressAutoHyphens/>
      <w:ind w:left="-283"/>
    </w:pPr>
    <w:rPr>
      <w:rFonts w:ascii="Times New Roman" w:hAnsi="Times New Roman"/>
      <w:sz w:val="24"/>
      <w:lang w:eastAsia="ar-SA"/>
    </w:rPr>
  </w:style>
  <w:style w:type="character" w:customStyle="1" w:styleId="oznaczenie">
    <w:name w:val="oznaczenie"/>
    <w:basedOn w:val="Domylnaczcionkaakapitu"/>
    <w:uiPriority w:val="99"/>
    <w:rsid w:val="00C944D5"/>
  </w:style>
  <w:style w:type="paragraph" w:customStyle="1" w:styleId="Tekstblokowy1">
    <w:name w:val="Tekst blokowy1"/>
    <w:basedOn w:val="Normalny"/>
    <w:rsid w:val="00C944D5"/>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rsid w:val="00C944D5"/>
    <w:pPr>
      <w:numPr>
        <w:numId w:val="23"/>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C944D5"/>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C944D5"/>
    <w:rPr>
      <w:vertAlign w:val="superscript"/>
    </w:rPr>
  </w:style>
  <w:style w:type="paragraph" w:customStyle="1" w:styleId="Tekstpodstawowy21">
    <w:name w:val="Tekst podstawowy 21"/>
    <w:basedOn w:val="Normalny"/>
    <w:rsid w:val="00C944D5"/>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C944D5"/>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C944D5"/>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C944D5"/>
    <w:pPr>
      <w:spacing w:line="360" w:lineRule="auto"/>
      <w:jc w:val="both"/>
    </w:pPr>
    <w:rPr>
      <w:szCs w:val="20"/>
      <w:lang w:eastAsia="zh-CN"/>
    </w:rPr>
  </w:style>
  <w:style w:type="paragraph" w:customStyle="1" w:styleId="Standard">
    <w:name w:val="Standard"/>
    <w:uiPriority w:val="99"/>
    <w:rsid w:val="00C944D5"/>
    <w:pPr>
      <w:suppressAutoHyphens/>
      <w:autoSpaceDN w:val="0"/>
    </w:pPr>
    <w:rPr>
      <w:kern w:val="3"/>
      <w:sz w:val="24"/>
      <w:szCs w:val="24"/>
    </w:rPr>
  </w:style>
  <w:style w:type="paragraph" w:customStyle="1" w:styleId="Textbodyindent">
    <w:name w:val="Text body indent"/>
    <w:uiPriority w:val="99"/>
    <w:rsid w:val="00C944D5"/>
    <w:pPr>
      <w:widowControl w:val="0"/>
      <w:suppressAutoHyphens/>
      <w:autoSpaceDN w:val="0"/>
      <w:spacing w:after="120" w:line="276" w:lineRule="auto"/>
      <w:ind w:left="283"/>
    </w:pPr>
    <w:rPr>
      <w:rFonts w:ascii="Calibri" w:eastAsia="Calibri" w:hAnsi="Calibri" w:cs="Tahoma"/>
      <w:kern w:val="3"/>
      <w:sz w:val="22"/>
      <w:szCs w:val="22"/>
      <w:lang w:eastAsia="en-US"/>
    </w:rPr>
  </w:style>
  <w:style w:type="numbering" w:customStyle="1" w:styleId="Bezlisty2">
    <w:name w:val="Bez listy2"/>
    <w:next w:val="Bezlisty"/>
    <w:uiPriority w:val="99"/>
    <w:semiHidden/>
    <w:unhideWhenUsed/>
    <w:rsid w:val="00C944D5"/>
  </w:style>
  <w:style w:type="table" w:customStyle="1" w:styleId="Tabela-Siatka3">
    <w:name w:val="Tabela - Siatka3"/>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C944D5"/>
    <w:pPr>
      <w:numPr>
        <w:numId w:val="33"/>
      </w:numPr>
    </w:pPr>
  </w:style>
  <w:style w:type="character" w:customStyle="1" w:styleId="Nierozpoznanawzmianka1">
    <w:name w:val="Nierozpoznana wzmianka1"/>
    <w:basedOn w:val="Domylnaczcionkaakapitu"/>
    <w:uiPriority w:val="99"/>
    <w:semiHidden/>
    <w:unhideWhenUsed/>
    <w:rsid w:val="00C944D5"/>
    <w:rPr>
      <w:color w:val="605E5C"/>
      <w:shd w:val="clear" w:color="auto" w:fill="E1DFDD"/>
    </w:rPr>
  </w:style>
  <w:style w:type="numbering" w:customStyle="1" w:styleId="Bezlisty3">
    <w:name w:val="Bez listy3"/>
    <w:next w:val="Bezlisty"/>
    <w:uiPriority w:val="99"/>
    <w:semiHidden/>
    <w:unhideWhenUsed/>
    <w:rsid w:val="00C944D5"/>
  </w:style>
  <w:style w:type="table" w:customStyle="1" w:styleId="Tabela-Siatka4">
    <w:name w:val="Tabela - Siatka4"/>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C944D5"/>
  </w:style>
  <w:style w:type="numbering" w:customStyle="1" w:styleId="Bezlisty4">
    <w:name w:val="Bez listy4"/>
    <w:next w:val="Bezlisty"/>
    <w:uiPriority w:val="99"/>
    <w:semiHidden/>
    <w:unhideWhenUsed/>
    <w:rsid w:val="00C944D5"/>
  </w:style>
  <w:style w:type="table" w:customStyle="1" w:styleId="Tabela-Siatka5">
    <w:name w:val="Tabela - Siatka5"/>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C944D5"/>
  </w:style>
  <w:style w:type="numbering" w:customStyle="1" w:styleId="Bezlisty5">
    <w:name w:val="Bez listy5"/>
    <w:next w:val="Bezlisty"/>
    <w:uiPriority w:val="99"/>
    <w:semiHidden/>
    <w:unhideWhenUsed/>
    <w:rsid w:val="00C944D5"/>
  </w:style>
  <w:style w:type="table" w:customStyle="1" w:styleId="Tabela-Siatka6">
    <w:name w:val="Tabela - Siatka6"/>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C944D5"/>
  </w:style>
  <w:style w:type="character" w:customStyle="1" w:styleId="normaltextrun">
    <w:name w:val="normaltextrun"/>
    <w:basedOn w:val="Domylnaczcionkaakapitu"/>
    <w:rsid w:val="00C944D5"/>
  </w:style>
  <w:style w:type="character" w:customStyle="1" w:styleId="scxw240221960">
    <w:name w:val="scxw240221960"/>
    <w:basedOn w:val="Domylnaczcionkaakapitu"/>
    <w:rsid w:val="00C944D5"/>
  </w:style>
  <w:style w:type="paragraph" w:customStyle="1" w:styleId="paragraph">
    <w:name w:val="paragraph"/>
    <w:basedOn w:val="Normalny"/>
    <w:rsid w:val="00C944D5"/>
    <w:pPr>
      <w:spacing w:before="100" w:beforeAutospacing="1" w:after="100" w:afterAutospacing="1"/>
    </w:pPr>
    <w:rPr>
      <w:rFonts w:ascii="Times New Roman" w:hAnsi="Times New Roman"/>
      <w:sz w:val="24"/>
    </w:rPr>
  </w:style>
  <w:style w:type="character" w:customStyle="1" w:styleId="eop">
    <w:name w:val="eop"/>
    <w:basedOn w:val="Domylnaczcionkaakapitu"/>
    <w:rsid w:val="00C944D5"/>
  </w:style>
  <w:style w:type="character" w:customStyle="1" w:styleId="BezodstpwZnak">
    <w:name w:val="Bez odstępów Znak"/>
    <w:basedOn w:val="Domylnaczcionkaakapitu"/>
    <w:link w:val="Bezodstpw"/>
    <w:uiPriority w:val="1"/>
    <w:rsid w:val="00C944D5"/>
    <w:rPr>
      <w:rFonts w:ascii="Calibri" w:eastAsia="Calibri" w:hAnsi="Calibri"/>
      <w:sz w:val="22"/>
      <w:szCs w:val="22"/>
      <w:lang w:eastAsia="en-US"/>
    </w:rPr>
  </w:style>
  <w:style w:type="character" w:customStyle="1" w:styleId="Teksttreci2">
    <w:name w:val="Tekst treści (2)_"/>
    <w:basedOn w:val="Domylnaczcionkaakapitu"/>
    <w:link w:val="Teksttreci20"/>
    <w:rsid w:val="007F21E6"/>
    <w:rPr>
      <w:rFonts w:ascii="Arial" w:eastAsia="Arial" w:hAnsi="Arial" w:cs="Arial"/>
      <w:shd w:val="clear" w:color="auto" w:fill="FFFFFF"/>
    </w:rPr>
  </w:style>
  <w:style w:type="character" w:customStyle="1" w:styleId="Teksttreci6">
    <w:name w:val="Tekst treści (6)_"/>
    <w:basedOn w:val="Domylnaczcionkaakapitu"/>
    <w:link w:val="Teksttreci60"/>
    <w:rsid w:val="007F21E6"/>
    <w:rPr>
      <w:rFonts w:ascii="Arial" w:eastAsia="Arial" w:hAnsi="Arial" w:cs="Arial"/>
      <w:b/>
      <w:bCs/>
      <w:shd w:val="clear" w:color="auto" w:fill="FFFFFF"/>
    </w:rPr>
  </w:style>
  <w:style w:type="paragraph" w:customStyle="1" w:styleId="Teksttreci20">
    <w:name w:val="Tekst treści (2)"/>
    <w:basedOn w:val="Normalny"/>
    <w:link w:val="Teksttreci2"/>
    <w:rsid w:val="007F21E6"/>
    <w:pPr>
      <w:widowControl w:val="0"/>
      <w:shd w:val="clear" w:color="auto" w:fill="FFFFFF"/>
      <w:spacing w:before="2500" w:after="480" w:line="224" w:lineRule="exact"/>
      <w:ind w:hanging="420"/>
    </w:pPr>
    <w:rPr>
      <w:rFonts w:eastAsia="Arial" w:cs="Arial"/>
      <w:sz w:val="20"/>
      <w:szCs w:val="20"/>
    </w:rPr>
  </w:style>
  <w:style w:type="paragraph" w:customStyle="1" w:styleId="Teksttreci60">
    <w:name w:val="Tekst treści (6)"/>
    <w:basedOn w:val="Normalny"/>
    <w:link w:val="Teksttreci6"/>
    <w:rsid w:val="007F21E6"/>
    <w:pPr>
      <w:widowControl w:val="0"/>
      <w:shd w:val="clear" w:color="auto" w:fill="FFFFFF"/>
      <w:spacing w:line="224" w:lineRule="exact"/>
      <w:ind w:hanging="560"/>
    </w:pPr>
    <w:rPr>
      <w:rFonts w:eastAsia="Arial" w:cs="Arial"/>
      <w:b/>
      <w:bCs/>
      <w:sz w:val="20"/>
      <w:szCs w:val="20"/>
    </w:rPr>
  </w:style>
  <w:style w:type="numbering" w:customStyle="1" w:styleId="1111118">
    <w:name w:val="1 / 1.1 / 1.1.18"/>
    <w:basedOn w:val="Bezlisty"/>
    <w:next w:val="111111"/>
    <w:rsid w:val="007F21E6"/>
    <w:pPr>
      <w:numPr>
        <w:numId w:val="12"/>
      </w:numPr>
    </w:pPr>
  </w:style>
  <w:style w:type="table" w:customStyle="1" w:styleId="TableGrid">
    <w:name w:val="TableGrid"/>
    <w:rsid w:val="007F21E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FontStyle39">
    <w:name w:val="Font Style39"/>
    <w:rsid w:val="007F21E6"/>
    <w:rPr>
      <w:rFonts w:ascii="Franklin Gothic Medium Cond" w:hAnsi="Franklin Gothic Medium Cond" w:cs="Franklin Gothic Medium Cond" w:hint="default"/>
      <w:spacing w:val="-10"/>
      <w:sz w:val="16"/>
      <w:szCs w:val="16"/>
    </w:rPr>
  </w:style>
  <w:style w:type="character" w:styleId="Tekstzastpczy">
    <w:name w:val="Placeholder Text"/>
    <w:basedOn w:val="Domylnaczcionkaakapitu"/>
    <w:uiPriority w:val="99"/>
    <w:semiHidden/>
    <w:rsid w:val="00B81FE2"/>
    <w:rPr>
      <w:color w:val="808080"/>
    </w:rPr>
  </w:style>
  <w:style w:type="character" w:customStyle="1" w:styleId="superscript">
    <w:name w:val="superscript"/>
    <w:basedOn w:val="Domylnaczcionkaakapitu"/>
    <w:rsid w:val="00B81FE2"/>
  </w:style>
  <w:style w:type="paragraph" w:customStyle="1" w:styleId="Normalznaczki">
    <w:name w:val="Normal+znaczki"/>
    <w:basedOn w:val="Normalny"/>
    <w:rsid w:val="00B950DC"/>
    <w:pPr>
      <w:numPr>
        <w:numId w:val="25"/>
      </w:numPr>
      <w:spacing w:before="120" w:after="120"/>
      <w:jc w:val="both"/>
    </w:pPr>
    <w:rPr>
      <w:rFonts w:ascii="Times New Roman" w:hAnsi="Times New Roman"/>
      <w:sz w:val="24"/>
    </w:rPr>
  </w:style>
  <w:style w:type="paragraph" w:customStyle="1" w:styleId="Tekstpodstawowywcity21">
    <w:name w:val="Tekst podstawowy wcięty 21"/>
    <w:basedOn w:val="Normalny"/>
    <w:rsid w:val="00B950DC"/>
    <w:pPr>
      <w:suppressAutoHyphens/>
      <w:spacing w:line="360" w:lineRule="auto"/>
      <w:ind w:left="709" w:firstLine="708"/>
      <w:jc w:val="both"/>
    </w:pPr>
    <w:rPr>
      <w:rFonts w:ascii="Times New Roman" w:hAnsi="Times New Roman"/>
      <w:sz w:val="24"/>
      <w:szCs w:val="20"/>
      <w:lang w:eastAsia="ar-SA"/>
    </w:rPr>
  </w:style>
  <w:style w:type="character" w:customStyle="1" w:styleId="Bodytext2Italic">
    <w:name w:val="Body text (2) + Italic"/>
    <w:basedOn w:val="Domylnaczcionkaakapitu"/>
    <w:rsid w:val="00B950DC"/>
    <w:rPr>
      <w:rFonts w:ascii="Arial" w:eastAsia="Arial" w:hAnsi="Arial" w:cs="Arial" w:hint="default"/>
      <w:b w:val="0"/>
      <w:bCs w:val="0"/>
      <w:i/>
      <w:iCs/>
      <w:smallCaps w:val="0"/>
      <w:strike w:val="0"/>
      <w:dstrike w:val="0"/>
      <w:color w:val="000000"/>
      <w:spacing w:val="0"/>
      <w:w w:val="100"/>
      <w:position w:val="0"/>
      <w:sz w:val="21"/>
      <w:szCs w:val="21"/>
      <w:u w:val="none"/>
      <w:effect w:val="none"/>
      <w:lang w:val="pl-PL" w:eastAsia="pl-PL" w:bidi="pl-PL"/>
    </w:rPr>
  </w:style>
  <w:style w:type="character" w:customStyle="1" w:styleId="Bodytext2">
    <w:name w:val="Body text (2)"/>
    <w:basedOn w:val="Domylnaczcionkaakapitu"/>
    <w:rsid w:val="00B950DC"/>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pl-PL" w:eastAsia="pl-PL" w:bidi="pl-PL"/>
    </w:rPr>
  </w:style>
  <w:style w:type="character" w:customStyle="1" w:styleId="Bodytext20">
    <w:name w:val="Body text (2)_"/>
    <w:basedOn w:val="Domylnaczcionkaakapitu"/>
    <w:uiPriority w:val="99"/>
    <w:locked/>
    <w:rsid w:val="00B950DC"/>
    <w:rPr>
      <w:rFonts w:ascii="Arial" w:eastAsia="Arial" w:hAnsi="Arial" w:cs="Arial"/>
      <w:sz w:val="21"/>
      <w:szCs w:val="21"/>
      <w:shd w:val="clear" w:color="auto" w:fill="FFFFFF"/>
    </w:rPr>
  </w:style>
  <w:style w:type="character" w:customStyle="1" w:styleId="Bodytext4">
    <w:name w:val="Body text (4)_"/>
    <w:basedOn w:val="Domylnaczcionkaakapitu"/>
    <w:link w:val="Bodytext40"/>
    <w:locked/>
    <w:rsid w:val="00B950DC"/>
    <w:rPr>
      <w:rFonts w:ascii="Arial" w:eastAsia="Arial" w:hAnsi="Arial" w:cs="Arial"/>
      <w:i/>
      <w:iCs/>
      <w:sz w:val="21"/>
      <w:szCs w:val="21"/>
      <w:shd w:val="clear" w:color="auto" w:fill="FFFFFF"/>
    </w:rPr>
  </w:style>
  <w:style w:type="paragraph" w:customStyle="1" w:styleId="Bodytext40">
    <w:name w:val="Body text (4)"/>
    <w:basedOn w:val="Normalny"/>
    <w:link w:val="Bodytext4"/>
    <w:rsid w:val="00B950DC"/>
    <w:pPr>
      <w:widowControl w:val="0"/>
      <w:shd w:val="clear" w:color="auto" w:fill="FFFFFF"/>
      <w:spacing w:after="240" w:line="241" w:lineRule="exact"/>
      <w:ind w:hanging="360"/>
      <w:jc w:val="both"/>
    </w:pPr>
    <w:rPr>
      <w:rFonts w:eastAsia="Arial" w:cs="Arial"/>
      <w:i/>
      <w:iCs/>
      <w:sz w:val="21"/>
      <w:szCs w:val="21"/>
    </w:rPr>
  </w:style>
  <w:style w:type="character" w:customStyle="1" w:styleId="Bodytext4NotItalic">
    <w:name w:val="Body text (4) + Not Italic"/>
    <w:basedOn w:val="Bodytext4"/>
    <w:rsid w:val="00B950DC"/>
    <w:rPr>
      <w:rFonts w:ascii="Arial" w:eastAsia="Arial" w:hAnsi="Arial" w:cs="Arial"/>
      <w:i/>
      <w:iCs/>
      <w:color w:val="000000"/>
      <w:spacing w:val="0"/>
      <w:w w:val="100"/>
      <w:position w:val="0"/>
      <w:sz w:val="21"/>
      <w:szCs w:val="21"/>
      <w:shd w:val="clear" w:color="auto" w:fill="FFFFFF"/>
      <w:lang w:val="pl-PL" w:eastAsia="pl-PL" w:bidi="pl-PL"/>
    </w:rPr>
  </w:style>
  <w:style w:type="numbering" w:customStyle="1" w:styleId="Styl3">
    <w:name w:val="Styl3"/>
    <w:uiPriority w:val="99"/>
    <w:rsid w:val="00B950DC"/>
    <w:pPr>
      <w:numPr>
        <w:numId w:val="26"/>
      </w:numPr>
    </w:pPr>
  </w:style>
  <w:style w:type="character" w:customStyle="1" w:styleId="Nierozpoznanawzmianka2">
    <w:name w:val="Nierozpoznana wzmianka2"/>
    <w:basedOn w:val="Domylnaczcionkaakapitu"/>
    <w:uiPriority w:val="99"/>
    <w:semiHidden/>
    <w:unhideWhenUsed/>
    <w:rsid w:val="00B950DC"/>
    <w:rPr>
      <w:color w:val="605E5C"/>
      <w:shd w:val="clear" w:color="auto" w:fill="E1DFDD"/>
    </w:rPr>
  </w:style>
  <w:style w:type="paragraph" w:styleId="Nagwekspisutreci">
    <w:name w:val="TOC Heading"/>
    <w:basedOn w:val="Nagwek1"/>
    <w:next w:val="Normalny"/>
    <w:uiPriority w:val="39"/>
    <w:unhideWhenUsed/>
    <w:qFormat/>
    <w:rsid w:val="00D77E74"/>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ui-provider">
    <w:name w:val="ui-provider"/>
    <w:basedOn w:val="Domylnaczcionkaakapitu"/>
    <w:rsid w:val="00C63839"/>
  </w:style>
  <w:style w:type="character" w:styleId="Nierozpoznanawzmianka">
    <w:name w:val="Unresolved Mention"/>
    <w:basedOn w:val="Domylnaczcionkaakapitu"/>
    <w:uiPriority w:val="99"/>
    <w:semiHidden/>
    <w:unhideWhenUsed/>
    <w:rsid w:val="00700BD0"/>
    <w:rPr>
      <w:color w:val="605E5C"/>
      <w:shd w:val="clear" w:color="auto" w:fill="E1DFDD"/>
    </w:rPr>
  </w:style>
  <w:style w:type="numbering" w:customStyle="1" w:styleId="11111181">
    <w:name w:val="1 / 1.1 / 1.1.181"/>
    <w:basedOn w:val="Bezlisty"/>
    <w:next w:val="111111"/>
    <w:rsid w:val="00DC1B65"/>
  </w:style>
  <w:style w:type="numbering" w:customStyle="1" w:styleId="1111115">
    <w:name w:val="1 / 1.1 / 1.1.15"/>
    <w:basedOn w:val="Bezlisty"/>
    <w:next w:val="111111"/>
    <w:uiPriority w:val="99"/>
    <w:rsid w:val="00F9447C"/>
  </w:style>
  <w:style w:type="numbering" w:customStyle="1" w:styleId="11111131">
    <w:name w:val="1 / 1.1 / 1.1.131"/>
    <w:basedOn w:val="Bezlisty"/>
    <w:next w:val="111111"/>
    <w:rsid w:val="00F9447C"/>
  </w:style>
  <w:style w:type="numbering" w:customStyle="1" w:styleId="11111141">
    <w:name w:val="1 / 1.1 / 1.1.141"/>
    <w:basedOn w:val="Bezlisty"/>
    <w:next w:val="111111"/>
    <w:rsid w:val="00F9447C"/>
  </w:style>
  <w:style w:type="numbering" w:customStyle="1" w:styleId="11111182">
    <w:name w:val="1 / 1.1 / 1.1.182"/>
    <w:basedOn w:val="Bezlisty"/>
    <w:next w:val="111111"/>
    <w:rsid w:val="00F9447C"/>
  </w:style>
  <w:style w:type="numbering" w:customStyle="1" w:styleId="Styl31">
    <w:name w:val="Styl31"/>
    <w:uiPriority w:val="99"/>
    <w:rsid w:val="00F9447C"/>
  </w:style>
  <w:style w:type="numbering" w:customStyle="1" w:styleId="1111116">
    <w:name w:val="1 / 1.1 / 1.1.16"/>
    <w:basedOn w:val="Bezlisty"/>
    <w:next w:val="111111"/>
    <w:rsid w:val="007709CB"/>
    <w:pPr>
      <w:numPr>
        <w:numId w:val="7"/>
      </w:numPr>
    </w:pPr>
  </w:style>
  <w:style w:type="numbering" w:customStyle="1" w:styleId="11111132">
    <w:name w:val="1 / 1.1 / 1.1.132"/>
    <w:basedOn w:val="Bezlisty"/>
    <w:next w:val="111111"/>
    <w:rsid w:val="007709CB"/>
    <w:pPr>
      <w:numPr>
        <w:numId w:val="2"/>
      </w:numPr>
    </w:pPr>
  </w:style>
  <w:style w:type="numbering" w:customStyle="1" w:styleId="11111142">
    <w:name w:val="1 / 1.1 / 1.1.142"/>
    <w:basedOn w:val="Bezlisty"/>
    <w:next w:val="111111"/>
    <w:rsid w:val="007709CB"/>
    <w:pPr>
      <w:numPr>
        <w:numId w:val="1"/>
      </w:numPr>
    </w:pPr>
  </w:style>
  <w:style w:type="numbering" w:customStyle="1" w:styleId="11111183">
    <w:name w:val="1 / 1.1 / 1.1.183"/>
    <w:basedOn w:val="Bezlisty"/>
    <w:next w:val="111111"/>
    <w:rsid w:val="007709CB"/>
  </w:style>
  <w:style w:type="numbering" w:customStyle="1" w:styleId="Styl32">
    <w:name w:val="Styl32"/>
    <w:uiPriority w:val="99"/>
    <w:rsid w:val="007709CB"/>
    <w:pPr>
      <w:numPr>
        <w:numId w:val="24"/>
      </w:numPr>
    </w:pPr>
  </w:style>
  <w:style w:type="table" w:customStyle="1" w:styleId="Tabela-Siatka7">
    <w:name w:val="Tabela - Siatka7"/>
    <w:basedOn w:val="Standardowy"/>
    <w:next w:val="Tabela-Siatka"/>
    <w:uiPriority w:val="59"/>
    <w:rsid w:val="007709CB"/>
    <w:rPr>
      <w:rFonts w:ascii="Aptos" w:eastAsia="Aptos" w:hAnsi="Aptos"/>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
    <w:rsid w:val="004F04CA"/>
    <w:rPr>
      <w:b/>
      <w:sz w:val="28"/>
      <w:szCs w:val="28"/>
    </w:rPr>
  </w:style>
  <w:style w:type="numbering" w:customStyle="1" w:styleId="Bezlisty6">
    <w:name w:val="Bez listy6"/>
    <w:next w:val="Bezlisty"/>
    <w:uiPriority w:val="99"/>
    <w:semiHidden/>
    <w:unhideWhenUsed/>
    <w:rsid w:val="004F04CA"/>
  </w:style>
  <w:style w:type="character" w:customStyle="1" w:styleId="Nagwek2Znak2">
    <w:name w:val="Nagłówek 2 Znak2"/>
    <w:aliases w:val="Nagłówek 2 Znak Znak"/>
    <w:link w:val="Nagwek2"/>
    <w:rsid w:val="004F04CA"/>
    <w:rPr>
      <w:rFonts w:ascii="Arial" w:hAnsi="Arial" w:cs="Arial"/>
      <w:b/>
      <w:bCs/>
      <w:i/>
      <w:iCs/>
      <w:sz w:val="28"/>
      <w:szCs w:val="28"/>
    </w:rPr>
  </w:style>
  <w:style w:type="character" w:customStyle="1" w:styleId="BodyText2Char">
    <w:name w:val="Body Text 2 Char"/>
    <w:uiPriority w:val="99"/>
    <w:locked/>
    <w:rsid w:val="004F04CA"/>
    <w:rPr>
      <w:rFonts w:ascii="Times New Roman" w:hAnsi="Times New Roman"/>
      <w:sz w:val="24"/>
    </w:rPr>
  </w:style>
  <w:style w:type="character" w:customStyle="1" w:styleId="ListParagraphChar1">
    <w:name w:val="List Paragraph Char1"/>
    <w:aliases w:val="Normal Char,Akapit z listą3 Char,Akapit z listą31 Char"/>
    <w:uiPriority w:val="99"/>
    <w:locked/>
    <w:rsid w:val="004F04CA"/>
    <w:rPr>
      <w:sz w:val="24"/>
    </w:rPr>
  </w:style>
  <w:style w:type="paragraph" w:styleId="Spistreci4">
    <w:name w:val="toc 4"/>
    <w:basedOn w:val="Normalny"/>
    <w:next w:val="Normalny"/>
    <w:autoRedefine/>
    <w:uiPriority w:val="39"/>
    <w:rsid w:val="004F04CA"/>
    <w:pPr>
      <w:spacing w:after="100" w:line="276" w:lineRule="auto"/>
      <w:ind w:left="660"/>
    </w:pPr>
    <w:rPr>
      <w:rFonts w:ascii="Calibri" w:hAnsi="Calibri"/>
      <w:szCs w:val="22"/>
    </w:rPr>
  </w:style>
  <w:style w:type="paragraph" w:styleId="Spistreci5">
    <w:name w:val="toc 5"/>
    <w:basedOn w:val="Normalny"/>
    <w:next w:val="Normalny"/>
    <w:autoRedefine/>
    <w:uiPriority w:val="39"/>
    <w:rsid w:val="004F04CA"/>
    <w:pPr>
      <w:spacing w:after="100" w:line="276" w:lineRule="auto"/>
      <w:ind w:left="880"/>
    </w:pPr>
    <w:rPr>
      <w:rFonts w:ascii="Calibri" w:hAnsi="Calibri"/>
      <w:szCs w:val="22"/>
    </w:rPr>
  </w:style>
  <w:style w:type="paragraph" w:styleId="Spistreci6">
    <w:name w:val="toc 6"/>
    <w:basedOn w:val="Normalny"/>
    <w:next w:val="Normalny"/>
    <w:autoRedefine/>
    <w:uiPriority w:val="39"/>
    <w:rsid w:val="004F04CA"/>
    <w:pPr>
      <w:spacing w:after="100" w:line="276" w:lineRule="auto"/>
      <w:ind w:left="1100"/>
    </w:pPr>
    <w:rPr>
      <w:rFonts w:ascii="Calibri" w:hAnsi="Calibri"/>
      <w:szCs w:val="22"/>
    </w:rPr>
  </w:style>
  <w:style w:type="paragraph" w:styleId="Spistreci7">
    <w:name w:val="toc 7"/>
    <w:basedOn w:val="Normalny"/>
    <w:next w:val="Normalny"/>
    <w:autoRedefine/>
    <w:uiPriority w:val="39"/>
    <w:rsid w:val="004F04CA"/>
    <w:pPr>
      <w:spacing w:after="100" w:line="276" w:lineRule="auto"/>
      <w:ind w:left="1320"/>
    </w:pPr>
    <w:rPr>
      <w:rFonts w:ascii="Calibri" w:hAnsi="Calibri"/>
      <w:szCs w:val="22"/>
    </w:rPr>
  </w:style>
  <w:style w:type="paragraph" w:styleId="Spistreci8">
    <w:name w:val="toc 8"/>
    <w:basedOn w:val="Normalny"/>
    <w:next w:val="Normalny"/>
    <w:autoRedefine/>
    <w:uiPriority w:val="39"/>
    <w:rsid w:val="004F04CA"/>
    <w:pPr>
      <w:spacing w:after="100" w:line="276" w:lineRule="auto"/>
      <w:ind w:left="1540"/>
    </w:pPr>
    <w:rPr>
      <w:rFonts w:ascii="Calibri" w:hAnsi="Calibri"/>
      <w:szCs w:val="22"/>
    </w:rPr>
  </w:style>
  <w:style w:type="paragraph" w:styleId="Spistreci9">
    <w:name w:val="toc 9"/>
    <w:basedOn w:val="Normalny"/>
    <w:next w:val="Normalny"/>
    <w:autoRedefine/>
    <w:uiPriority w:val="39"/>
    <w:rsid w:val="004F04CA"/>
    <w:pPr>
      <w:spacing w:after="100" w:line="276" w:lineRule="auto"/>
      <w:ind w:left="1760"/>
    </w:pPr>
    <w:rPr>
      <w:rFonts w:ascii="Calibri" w:hAnsi="Calibri"/>
      <w:szCs w:val="22"/>
    </w:rPr>
  </w:style>
  <w:style w:type="paragraph" w:styleId="Adresnakopercie">
    <w:name w:val="envelope address"/>
    <w:basedOn w:val="Normalny"/>
    <w:uiPriority w:val="99"/>
    <w:rsid w:val="004F04CA"/>
    <w:pPr>
      <w:framePr w:w="7920" w:h="1980" w:hSpace="141" w:wrap="auto" w:hAnchor="page" w:xAlign="center" w:yAlign="bottom"/>
      <w:ind w:left="2880"/>
    </w:pPr>
    <w:rPr>
      <w:rFonts w:ascii="Times New Roman" w:hAnsi="Times New Roman"/>
      <w:sz w:val="24"/>
      <w:szCs w:val="20"/>
    </w:rPr>
  </w:style>
  <w:style w:type="paragraph" w:styleId="Nagwekwykazurde">
    <w:name w:val="toa heading"/>
    <w:basedOn w:val="Normalny"/>
    <w:next w:val="Normalny"/>
    <w:uiPriority w:val="99"/>
    <w:rsid w:val="004F04CA"/>
    <w:pPr>
      <w:spacing w:before="120"/>
      <w:jc w:val="both"/>
    </w:pPr>
    <w:rPr>
      <w:rFonts w:cs="Arial"/>
      <w:b/>
      <w:bCs/>
      <w:spacing w:val="-5"/>
      <w:sz w:val="24"/>
      <w:lang w:eastAsia="en-US"/>
    </w:rPr>
  </w:style>
  <w:style w:type="paragraph" w:styleId="Listapunktowana">
    <w:name w:val="List Bullet"/>
    <w:basedOn w:val="Normalny"/>
    <w:autoRedefine/>
    <w:uiPriority w:val="99"/>
    <w:rsid w:val="004F04CA"/>
    <w:pPr>
      <w:numPr>
        <w:numId w:val="27"/>
      </w:numPr>
    </w:pPr>
    <w:rPr>
      <w:rFonts w:ascii="Times New Roman" w:hAnsi="Times New Roman"/>
      <w:sz w:val="24"/>
    </w:rPr>
  </w:style>
  <w:style w:type="character" w:customStyle="1" w:styleId="TekstpodstawowyZnak1">
    <w:name w:val="Tekst podstawowy Znak1"/>
    <w:aliases w:val="body text Znak1,UNI-Tekst w tabeli Znak1"/>
    <w:uiPriority w:val="99"/>
    <w:rsid w:val="004F04CA"/>
    <w:rPr>
      <w:rFonts w:ascii="Times New Roman" w:hAnsi="Times New Roman" w:cs="Times New Roman"/>
      <w:sz w:val="24"/>
      <w:szCs w:val="24"/>
      <w:lang w:eastAsia="pl-PL"/>
    </w:rPr>
  </w:style>
  <w:style w:type="paragraph" w:styleId="Tekstblokowy">
    <w:name w:val="Block Text"/>
    <w:basedOn w:val="Normalny"/>
    <w:uiPriority w:val="99"/>
    <w:rsid w:val="004F04CA"/>
    <w:pPr>
      <w:ind w:left="-180" w:right="-468"/>
    </w:pPr>
    <w:rPr>
      <w:rFonts w:cs="Arial"/>
      <w:b/>
      <w:bCs/>
    </w:rPr>
  </w:style>
  <w:style w:type="paragraph" w:customStyle="1" w:styleId="xl25">
    <w:name w:val="xl25"/>
    <w:basedOn w:val="Normalny"/>
    <w:uiPriority w:val="99"/>
    <w:rsid w:val="004F04CA"/>
    <w:pPr>
      <w:spacing w:before="100" w:beforeAutospacing="1" w:after="100" w:afterAutospacing="1"/>
      <w:jc w:val="center"/>
    </w:pPr>
    <w:rPr>
      <w:rFonts w:ascii="Arial Unicode MS" w:hAnsi="Arial Unicode MS" w:cs="Arial Unicode MS"/>
      <w:sz w:val="24"/>
    </w:rPr>
  </w:style>
  <w:style w:type="paragraph" w:customStyle="1" w:styleId="ust">
    <w:name w:val="ust"/>
    <w:uiPriority w:val="99"/>
    <w:rsid w:val="004F04CA"/>
    <w:pPr>
      <w:spacing w:before="60" w:after="60"/>
      <w:ind w:left="426" w:hanging="284"/>
      <w:jc w:val="both"/>
    </w:pPr>
    <w:rPr>
      <w:sz w:val="24"/>
      <w:szCs w:val="24"/>
    </w:rPr>
  </w:style>
  <w:style w:type="paragraph" w:customStyle="1" w:styleId="pkt">
    <w:name w:val="pkt"/>
    <w:basedOn w:val="Normalny"/>
    <w:uiPriority w:val="99"/>
    <w:rsid w:val="004F04C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4F04C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4F04CA"/>
    <w:pPr>
      <w:keepNext/>
      <w:spacing w:before="60" w:after="60"/>
      <w:jc w:val="center"/>
    </w:pPr>
    <w:rPr>
      <w:rFonts w:ascii="Times New Roman" w:hAnsi="Times New Roman"/>
      <w:b/>
      <w:bCs/>
      <w:sz w:val="24"/>
    </w:rPr>
  </w:style>
  <w:style w:type="paragraph" w:customStyle="1" w:styleId="Tekstpodstawowy31">
    <w:name w:val="Tekst podstawowy 31"/>
    <w:basedOn w:val="Normalny"/>
    <w:rsid w:val="004F04CA"/>
    <w:rPr>
      <w:rFonts w:ascii="Times New Roman" w:hAnsi="Times New Roman"/>
      <w:b/>
      <w:sz w:val="24"/>
      <w:szCs w:val="20"/>
    </w:rPr>
  </w:style>
  <w:style w:type="character" w:customStyle="1" w:styleId="ListParagraphChar">
    <w:name w:val="List Paragraph Char"/>
    <w:link w:val="Akapitzlist1"/>
    <w:locked/>
    <w:rsid w:val="004F04CA"/>
    <w:rPr>
      <w:rFonts w:ascii="Calibri" w:hAnsi="Calibri" w:cs="Calibri"/>
      <w:sz w:val="22"/>
      <w:szCs w:val="22"/>
      <w:lang w:eastAsia="en-US"/>
    </w:rPr>
  </w:style>
  <w:style w:type="paragraph" w:customStyle="1" w:styleId="Blockquote">
    <w:name w:val="Blockquote"/>
    <w:basedOn w:val="Normalny"/>
    <w:uiPriority w:val="99"/>
    <w:rsid w:val="004F04CA"/>
    <w:pPr>
      <w:snapToGrid w:val="0"/>
      <w:spacing w:before="100" w:after="100"/>
      <w:ind w:left="360" w:right="360"/>
    </w:pPr>
    <w:rPr>
      <w:rFonts w:ascii="Times New Roman" w:hAnsi="Times New Roman"/>
      <w:sz w:val="24"/>
      <w:szCs w:val="20"/>
    </w:rPr>
  </w:style>
  <w:style w:type="paragraph" w:customStyle="1" w:styleId="Style1">
    <w:name w:val="Style1"/>
    <w:uiPriority w:val="99"/>
    <w:rsid w:val="004F04CA"/>
    <w:pPr>
      <w:autoSpaceDE w:val="0"/>
      <w:autoSpaceDN w:val="0"/>
    </w:pPr>
    <w:rPr>
      <w:rFonts w:ascii="Arial" w:hAnsi="Arial" w:cs="Arial"/>
      <w:lang w:val="en-US" w:eastAsia="en-US"/>
    </w:rPr>
  </w:style>
  <w:style w:type="paragraph" w:customStyle="1" w:styleId="Script">
    <w:name w:val="Script"/>
    <w:uiPriority w:val="99"/>
    <w:rsid w:val="004F04C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4F04CA"/>
    <w:pPr>
      <w:keepLines/>
      <w:numPr>
        <w:numId w:val="28"/>
      </w:numPr>
      <w:tabs>
        <w:tab w:val="num" w:pos="709"/>
      </w:tabs>
      <w:spacing w:before="120" w:after="120"/>
      <w:ind w:left="709" w:hanging="709"/>
      <w:jc w:val="both"/>
    </w:pPr>
    <w:rPr>
      <w:szCs w:val="20"/>
    </w:rPr>
  </w:style>
  <w:style w:type="paragraph" w:customStyle="1" w:styleId="AODocTxtL1">
    <w:name w:val="AODocTxtL1"/>
    <w:basedOn w:val="Normalny"/>
    <w:uiPriority w:val="99"/>
    <w:rsid w:val="004F04C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4F04CA"/>
    <w:pPr>
      <w:keepNext/>
      <w:numPr>
        <w:ilvl w:val="1"/>
        <w:numId w:val="29"/>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4F04C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4F04C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4F04C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4F04C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4F04C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uiPriority w:val="99"/>
    <w:locked/>
    <w:rsid w:val="004F04CA"/>
    <w:rPr>
      <w:rFonts w:ascii="Arial" w:eastAsia="SimSun" w:hAnsi="Arial"/>
    </w:rPr>
  </w:style>
  <w:style w:type="paragraph" w:customStyle="1" w:styleId="AOAltHead2">
    <w:name w:val="AOAltHead2"/>
    <w:basedOn w:val="AOHead2"/>
    <w:next w:val="AODocTxtL1"/>
    <w:link w:val="AOAltHead2Char"/>
    <w:uiPriority w:val="99"/>
    <w:rsid w:val="004F04CA"/>
    <w:pPr>
      <w:keepNext w:val="0"/>
    </w:pPr>
    <w:rPr>
      <w:b w:val="0"/>
      <w:sz w:val="20"/>
      <w:szCs w:val="20"/>
      <w:lang w:eastAsia="pl-PL"/>
    </w:rPr>
  </w:style>
  <w:style w:type="paragraph" w:customStyle="1" w:styleId="msolistparagraph0">
    <w:name w:val="msolistparagraph"/>
    <w:basedOn w:val="Normalny"/>
    <w:uiPriority w:val="99"/>
    <w:rsid w:val="004F04CA"/>
    <w:pPr>
      <w:ind w:left="720"/>
    </w:pPr>
    <w:rPr>
      <w:rFonts w:ascii="Calibri" w:hAnsi="Calibri"/>
      <w:szCs w:val="22"/>
      <w:lang w:eastAsia="en-US"/>
    </w:rPr>
  </w:style>
  <w:style w:type="character" w:customStyle="1" w:styleId="Styl1Znak">
    <w:name w:val="Styl1 Znak"/>
    <w:link w:val="Styl1"/>
    <w:uiPriority w:val="99"/>
    <w:locked/>
    <w:rsid w:val="004F04CA"/>
    <w:rPr>
      <w:rFonts w:ascii="Arial" w:hAnsi="Arial"/>
      <w:b/>
    </w:rPr>
  </w:style>
  <w:style w:type="paragraph" w:customStyle="1" w:styleId="Styl1">
    <w:name w:val="Styl1"/>
    <w:basedOn w:val="Akapitzlist1"/>
    <w:link w:val="Styl1Znak"/>
    <w:uiPriority w:val="99"/>
    <w:rsid w:val="004F04CA"/>
    <w:pPr>
      <w:numPr>
        <w:numId w:val="30"/>
      </w:numPr>
      <w:spacing w:line="360" w:lineRule="auto"/>
      <w:ind w:left="0" w:hanging="284"/>
      <w:contextualSpacing/>
    </w:pPr>
    <w:rPr>
      <w:rFonts w:ascii="Arial" w:hAnsi="Arial" w:cs="Times New Roman"/>
      <w:b/>
      <w:sz w:val="20"/>
      <w:szCs w:val="20"/>
      <w:lang w:eastAsia="pl-PL"/>
    </w:rPr>
  </w:style>
  <w:style w:type="character" w:customStyle="1" w:styleId="Styl2Znak">
    <w:name w:val="Styl2 Znak"/>
    <w:link w:val="Styl2"/>
    <w:uiPriority w:val="99"/>
    <w:locked/>
    <w:rsid w:val="004F04CA"/>
    <w:rPr>
      <w:b/>
      <w:sz w:val="28"/>
    </w:rPr>
  </w:style>
  <w:style w:type="paragraph" w:customStyle="1" w:styleId="Styl2">
    <w:name w:val="Styl2"/>
    <w:basedOn w:val="Styl1"/>
    <w:link w:val="Styl2Znak"/>
    <w:uiPriority w:val="99"/>
    <w:rsid w:val="004F04CA"/>
    <w:pPr>
      <w:numPr>
        <w:numId w:val="0"/>
      </w:numPr>
      <w:tabs>
        <w:tab w:val="num" w:pos="360"/>
        <w:tab w:val="left" w:pos="426"/>
      </w:tabs>
      <w:spacing w:line="240" w:lineRule="auto"/>
      <w:ind w:left="426" w:hanging="426"/>
      <w:contextualSpacing w:val="0"/>
      <w:jc w:val="left"/>
    </w:pPr>
    <w:rPr>
      <w:rFonts w:ascii="Times New Roman" w:hAnsi="Times New Roman"/>
      <w:sz w:val="28"/>
    </w:rPr>
  </w:style>
  <w:style w:type="paragraph" w:customStyle="1" w:styleId="StylSpistreci1Arial">
    <w:name w:val="Styl Spis treści 1 + Arial"/>
    <w:basedOn w:val="Spistreci1"/>
    <w:autoRedefine/>
    <w:uiPriority w:val="99"/>
    <w:rsid w:val="004F04CA"/>
    <w:pPr>
      <w:tabs>
        <w:tab w:val="num" w:pos="360"/>
      </w:tabs>
      <w:ind w:left="539" w:hanging="539"/>
    </w:pPr>
    <w:rPr>
      <w:rFonts w:cs="Arial"/>
      <w:bCs w:val="0"/>
      <w:kern w:val="32"/>
      <w:sz w:val="24"/>
    </w:rPr>
  </w:style>
  <w:style w:type="paragraph" w:customStyle="1" w:styleId="Styl11">
    <w:name w:val="Styl 1.1."/>
    <w:uiPriority w:val="99"/>
    <w:rsid w:val="004F04CA"/>
    <w:pPr>
      <w:spacing w:before="120" w:after="120"/>
      <w:ind w:left="720"/>
      <w:jc w:val="both"/>
    </w:pPr>
    <w:rPr>
      <w:rFonts w:ascii="Arial Narrow" w:hAnsi="Arial Narrow"/>
      <w:sz w:val="26"/>
      <w:szCs w:val="26"/>
    </w:rPr>
  </w:style>
  <w:style w:type="paragraph" w:customStyle="1" w:styleId="Styl">
    <w:name w:val="Styl"/>
    <w:rsid w:val="004F04CA"/>
    <w:pPr>
      <w:widowControl w:val="0"/>
      <w:autoSpaceDE w:val="0"/>
      <w:autoSpaceDN w:val="0"/>
      <w:adjustRightInd w:val="0"/>
    </w:pPr>
    <w:rPr>
      <w:rFonts w:ascii="Arial" w:hAnsi="Arial" w:cs="Arial"/>
      <w:sz w:val="24"/>
      <w:szCs w:val="24"/>
    </w:rPr>
  </w:style>
  <w:style w:type="paragraph" w:customStyle="1" w:styleId="Styl111">
    <w:name w:val="Styl 1.1.1."/>
    <w:uiPriority w:val="99"/>
    <w:rsid w:val="004F04CA"/>
    <w:pPr>
      <w:ind w:left="1077"/>
      <w:jc w:val="both"/>
    </w:pPr>
    <w:rPr>
      <w:rFonts w:ascii="Arial Narrow" w:hAnsi="Arial Narrow"/>
      <w:sz w:val="26"/>
      <w:szCs w:val="26"/>
    </w:rPr>
  </w:style>
  <w:style w:type="paragraph" w:customStyle="1" w:styleId="Styl110">
    <w:name w:val="Styl  1.1._"/>
    <w:uiPriority w:val="99"/>
    <w:rsid w:val="004F04CA"/>
    <w:rPr>
      <w:rFonts w:ascii="Arial Narrow" w:hAnsi="Arial Narrow"/>
      <w:sz w:val="26"/>
      <w:szCs w:val="26"/>
    </w:rPr>
  </w:style>
  <w:style w:type="paragraph" w:customStyle="1" w:styleId="xl65">
    <w:name w:val="xl65"/>
    <w:basedOn w:val="Normalny"/>
    <w:uiPriority w:val="99"/>
    <w:rsid w:val="004F04C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4F04C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4F04C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4F04C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4F04C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4F04C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4F04C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4F04C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4F04C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4F04C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4F04C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4F04C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4F04CA"/>
    <w:pPr>
      <w:spacing w:before="100" w:beforeAutospacing="1" w:after="100" w:afterAutospacing="1"/>
      <w:jc w:val="center"/>
    </w:pPr>
    <w:rPr>
      <w:rFonts w:cs="Arial"/>
      <w:sz w:val="20"/>
      <w:szCs w:val="20"/>
    </w:rPr>
  </w:style>
  <w:style w:type="paragraph" w:customStyle="1" w:styleId="xl104">
    <w:name w:val="xl104"/>
    <w:basedOn w:val="Normalny"/>
    <w:uiPriority w:val="99"/>
    <w:rsid w:val="004F04C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4F04C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4F04C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4F04C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4F04C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4F04C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4F04C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4F04C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4F04C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4F04C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4F04C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4F04C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4F04C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4F04CA"/>
    <w:pPr>
      <w:spacing w:before="100" w:beforeAutospacing="1" w:after="100" w:afterAutospacing="1"/>
    </w:pPr>
    <w:rPr>
      <w:rFonts w:ascii="Calibri" w:hAnsi="Calibri"/>
      <w:sz w:val="24"/>
    </w:rPr>
  </w:style>
  <w:style w:type="paragraph" w:customStyle="1" w:styleId="xl117">
    <w:name w:val="xl117"/>
    <w:basedOn w:val="Normalny"/>
    <w:uiPriority w:val="99"/>
    <w:rsid w:val="004F04C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4F04C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4F04C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4F04C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4F04C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4F04C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4F04C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4F04C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4F04C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4F04C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4F04CA"/>
    <w:pPr>
      <w:spacing w:before="100" w:beforeAutospacing="1" w:after="100" w:afterAutospacing="1"/>
    </w:pPr>
    <w:rPr>
      <w:rFonts w:cs="Arial"/>
      <w:sz w:val="18"/>
      <w:szCs w:val="18"/>
    </w:rPr>
  </w:style>
  <w:style w:type="paragraph" w:customStyle="1" w:styleId="xl165">
    <w:name w:val="xl165"/>
    <w:basedOn w:val="Normalny"/>
    <w:uiPriority w:val="99"/>
    <w:rsid w:val="004F04C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4F04C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4F04C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4F04C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4F04C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4F04C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4F04C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4F04C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4F04C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4F04C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4F04C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4F04C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4F04C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4F04C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4F04C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4F04C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4F04C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4F04C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4F04C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4F04C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4F04C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4F04C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4F04C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4F04C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4F04C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4F04C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4F04C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4F04C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4F04C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4F04C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4F04C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4F04C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4F04C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4F04C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4F04C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4F04C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4F04C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4F0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character" w:customStyle="1" w:styleId="Nagwek2Znak1">
    <w:name w:val="Nagłówek 2 Znak1"/>
    <w:uiPriority w:val="99"/>
    <w:locked/>
    <w:rsid w:val="004F04CA"/>
    <w:rPr>
      <w:rFonts w:ascii="Arial" w:hAnsi="Arial"/>
      <w:b/>
      <w:i/>
      <w:sz w:val="28"/>
      <w:lang w:eastAsia="pl-PL"/>
    </w:rPr>
  </w:style>
  <w:style w:type="character" w:customStyle="1" w:styleId="tekst">
    <w:name w:val="tekst"/>
    <w:uiPriority w:val="99"/>
    <w:rsid w:val="004F04CA"/>
    <w:rPr>
      <w:rFonts w:cs="Times New Roman"/>
    </w:rPr>
  </w:style>
  <w:style w:type="character" w:customStyle="1" w:styleId="nagwek2znakznakznak0">
    <w:name w:val="nagwek2znakznakznak"/>
    <w:uiPriority w:val="99"/>
    <w:rsid w:val="004F04CA"/>
    <w:rPr>
      <w:rFonts w:ascii="Arial" w:hAnsi="Arial"/>
      <w:b/>
      <w:i/>
    </w:rPr>
  </w:style>
  <w:style w:type="paragraph" w:styleId="Zagicieodgryformularza">
    <w:name w:val="HTML Top of Form"/>
    <w:basedOn w:val="Normalny"/>
    <w:next w:val="Normalny"/>
    <w:link w:val="ZagicieodgryformularzaZnak"/>
    <w:hidden/>
    <w:uiPriority w:val="99"/>
    <w:rsid w:val="004F04C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uiPriority w:val="99"/>
    <w:rsid w:val="004F04CA"/>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rsid w:val="004F04C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uiPriority w:val="99"/>
    <w:rsid w:val="004F04CA"/>
    <w:rPr>
      <w:rFonts w:ascii="Arial" w:hAnsi="Arial" w:cs="Arial"/>
      <w:vanish/>
      <w:sz w:val="16"/>
      <w:szCs w:val="16"/>
    </w:rPr>
  </w:style>
  <w:style w:type="character" w:customStyle="1" w:styleId="biggertext">
    <w:name w:val="biggertext"/>
    <w:uiPriority w:val="99"/>
    <w:rsid w:val="004F04CA"/>
    <w:rPr>
      <w:rFonts w:cs="Times New Roman"/>
    </w:rPr>
  </w:style>
  <w:style w:type="character" w:customStyle="1" w:styleId="ZnakZnak20">
    <w:name w:val="Znak Znak20"/>
    <w:uiPriority w:val="99"/>
    <w:rsid w:val="004F04CA"/>
    <w:rPr>
      <w:rFonts w:ascii="Arial" w:hAnsi="Arial"/>
      <w:b/>
      <w:sz w:val="24"/>
    </w:rPr>
  </w:style>
  <w:style w:type="character" w:customStyle="1" w:styleId="ZnakZnak19">
    <w:name w:val="Znak Znak19"/>
    <w:uiPriority w:val="99"/>
    <w:rsid w:val="004F04CA"/>
    <w:rPr>
      <w:rFonts w:ascii="Arial" w:hAnsi="Arial"/>
      <w:b/>
      <w:sz w:val="16"/>
    </w:rPr>
  </w:style>
  <w:style w:type="character" w:customStyle="1" w:styleId="ZnakZnak18">
    <w:name w:val="Znak Znak18"/>
    <w:uiPriority w:val="99"/>
    <w:rsid w:val="004F04CA"/>
    <w:rPr>
      <w:b/>
      <w:i/>
      <w:sz w:val="26"/>
    </w:rPr>
  </w:style>
  <w:style w:type="character" w:customStyle="1" w:styleId="ZnakZnak15">
    <w:name w:val="Znak Znak15"/>
    <w:uiPriority w:val="99"/>
    <w:rsid w:val="004F04CA"/>
    <w:rPr>
      <w:b/>
      <w:sz w:val="24"/>
    </w:rPr>
  </w:style>
  <w:style w:type="character" w:customStyle="1" w:styleId="bodytextZnakZnak">
    <w:name w:val="body text Znak Znak"/>
    <w:uiPriority w:val="99"/>
    <w:rsid w:val="004F04CA"/>
    <w:rPr>
      <w:rFonts w:ascii="Arial" w:hAnsi="Arial"/>
      <w:sz w:val="24"/>
    </w:rPr>
  </w:style>
  <w:style w:type="character" w:customStyle="1" w:styleId="jfrymus">
    <w:name w:val="jfrymus"/>
    <w:uiPriority w:val="99"/>
    <w:semiHidden/>
    <w:rsid w:val="004F04CA"/>
    <w:rPr>
      <w:rFonts w:cs="Times New Roman"/>
    </w:rPr>
  </w:style>
  <w:style w:type="paragraph" w:styleId="HTML-wstpniesformatowany">
    <w:name w:val="HTML Preformatted"/>
    <w:basedOn w:val="Normalny"/>
    <w:link w:val="HTML-wstpniesformatowanyZnak"/>
    <w:uiPriority w:val="99"/>
    <w:rsid w:val="004F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4F04CA"/>
    <w:rPr>
      <w:rFonts w:ascii="Courier New" w:hAnsi="Courier New" w:cs="Courier New"/>
    </w:rPr>
  </w:style>
  <w:style w:type="paragraph" w:customStyle="1" w:styleId="CharZnakZnakZnakZnakZnakZnakZnakZnakZnakZnakZnakZnakZnakZnak1">
    <w:name w:val="Char Znak Znak Znak Znak Znak Znak Znak Znak Znak Znak Znak Znak Znak Znak1"/>
    <w:basedOn w:val="Normalny"/>
    <w:uiPriority w:val="99"/>
    <w:rsid w:val="004F04CA"/>
    <w:pPr>
      <w:spacing w:after="160" w:line="240" w:lineRule="exact"/>
    </w:pPr>
    <w:rPr>
      <w:rFonts w:ascii="Verdana" w:hAnsi="Verdana"/>
      <w:sz w:val="20"/>
      <w:szCs w:val="20"/>
      <w:lang w:val="en-US" w:eastAsia="en-US"/>
    </w:rPr>
  </w:style>
  <w:style w:type="table" w:customStyle="1" w:styleId="Tabela-Siatka11">
    <w:name w:val="Tabela - Siatka11"/>
    <w:uiPriority w:val="99"/>
    <w:rsid w:val="004F04C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uiPriority w:val="99"/>
    <w:rsid w:val="004F04CA"/>
    <w:pPr>
      <w:tabs>
        <w:tab w:val="left" w:pos="708"/>
      </w:tabs>
      <w:suppressAutoHyphens/>
      <w:spacing w:after="200" w:line="276" w:lineRule="auto"/>
    </w:pPr>
    <w:rPr>
      <w:rFonts w:ascii="Calibri" w:hAnsi="Calibri"/>
      <w:color w:val="00000A"/>
      <w:sz w:val="22"/>
      <w:szCs w:val="22"/>
      <w:lang w:eastAsia="en-US"/>
    </w:rPr>
  </w:style>
  <w:style w:type="character" w:customStyle="1" w:styleId="st1">
    <w:name w:val="st1"/>
    <w:uiPriority w:val="99"/>
    <w:rsid w:val="004F04CA"/>
  </w:style>
  <w:style w:type="table" w:styleId="Jasnecieniowanieakcent1">
    <w:name w:val="Light Shading Accent 1"/>
    <w:basedOn w:val="Standardowy"/>
    <w:uiPriority w:val="99"/>
    <w:rsid w:val="004F04CA"/>
    <w:rPr>
      <w:rFonts w:ascii="Calibri" w:hAnsi="Calibri"/>
      <w:color w:val="365F91"/>
      <w:lang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customStyle="1" w:styleId="footnotedescription">
    <w:name w:val="footnote description"/>
    <w:next w:val="Normalny"/>
    <w:link w:val="footnotedescriptionChar"/>
    <w:hidden/>
    <w:rsid w:val="004F04CA"/>
    <w:pPr>
      <w:spacing w:line="259" w:lineRule="auto"/>
      <w:ind w:left="567"/>
    </w:pPr>
    <w:rPr>
      <w:rFonts w:ascii="Arial" w:eastAsia="Arial" w:hAnsi="Arial" w:cs="Arial"/>
      <w:color w:val="000000"/>
      <w:szCs w:val="22"/>
    </w:rPr>
  </w:style>
  <w:style w:type="character" w:customStyle="1" w:styleId="footnotedescriptionChar">
    <w:name w:val="footnote description Char"/>
    <w:link w:val="footnotedescription"/>
    <w:rsid w:val="004F04CA"/>
    <w:rPr>
      <w:rFonts w:ascii="Arial" w:eastAsia="Arial" w:hAnsi="Arial" w:cs="Arial"/>
      <w:color w:val="000000"/>
      <w:szCs w:val="22"/>
    </w:rPr>
  </w:style>
  <w:style w:type="character" w:customStyle="1" w:styleId="footnotemark">
    <w:name w:val="footnote mark"/>
    <w:hidden/>
    <w:rsid w:val="004F04CA"/>
    <w:rPr>
      <w:rFonts w:ascii="Arial" w:eastAsia="Arial" w:hAnsi="Arial" w:cs="Arial"/>
      <w:color w:val="000000"/>
      <w:sz w:val="20"/>
      <w:vertAlign w:val="superscript"/>
    </w:rPr>
  </w:style>
  <w:style w:type="numbering" w:customStyle="1" w:styleId="Bezlisty7">
    <w:name w:val="Bez listy7"/>
    <w:next w:val="Bezlisty"/>
    <w:uiPriority w:val="99"/>
    <w:semiHidden/>
    <w:unhideWhenUsed/>
    <w:rsid w:val="004F04CA"/>
  </w:style>
  <w:style w:type="paragraph" w:customStyle="1" w:styleId="msonormal0">
    <w:name w:val="msonormal"/>
    <w:basedOn w:val="Normalny"/>
    <w:rsid w:val="004F04CA"/>
    <w:pPr>
      <w:spacing w:before="100" w:beforeAutospacing="1" w:after="100" w:afterAutospacing="1"/>
    </w:pPr>
    <w:rPr>
      <w:rFonts w:ascii="Times New Roman" w:hAnsi="Times New Roman"/>
      <w:sz w:val="24"/>
    </w:rPr>
  </w:style>
  <w:style w:type="numbering" w:customStyle="1" w:styleId="Bezlisty8">
    <w:name w:val="Bez listy8"/>
    <w:next w:val="Bezlisty"/>
    <w:uiPriority w:val="99"/>
    <w:semiHidden/>
    <w:unhideWhenUsed/>
    <w:rsid w:val="004F04CA"/>
  </w:style>
  <w:style w:type="paragraph" w:customStyle="1" w:styleId="BodyText22">
    <w:name w:val="Body Text 22"/>
    <w:basedOn w:val="Normalny"/>
    <w:rsid w:val="004F04CA"/>
    <w:pPr>
      <w:widowControl w:val="0"/>
      <w:autoSpaceDE w:val="0"/>
      <w:autoSpaceDN w:val="0"/>
      <w:adjustRightInd w:val="0"/>
      <w:spacing w:line="360" w:lineRule="auto"/>
      <w:jc w:val="both"/>
    </w:pPr>
    <w:rPr>
      <w:rFonts w:ascii="Times New Roman" w:hAnsi="Times New Roman"/>
      <w:sz w:val="20"/>
    </w:rPr>
  </w:style>
  <w:style w:type="paragraph" w:customStyle="1" w:styleId="Style17">
    <w:name w:val="Style17"/>
    <w:basedOn w:val="Normalny"/>
    <w:rsid w:val="004F04CA"/>
    <w:pPr>
      <w:widowControl w:val="0"/>
      <w:autoSpaceDE w:val="0"/>
      <w:autoSpaceDN w:val="0"/>
      <w:adjustRightInd w:val="0"/>
      <w:spacing w:line="276" w:lineRule="exact"/>
      <w:ind w:hanging="682"/>
      <w:jc w:val="both"/>
    </w:pPr>
    <w:rPr>
      <w:rFonts w:ascii="Times New Roman" w:hAnsi="Times New Roman"/>
      <w:sz w:val="24"/>
    </w:rPr>
  </w:style>
  <w:style w:type="character" w:customStyle="1" w:styleId="FontStyle32">
    <w:name w:val="Font Style32"/>
    <w:rsid w:val="004F04CA"/>
    <w:rPr>
      <w:rFonts w:ascii="Times New Roman" w:hAnsi="Times New Roman" w:cs="Times New Roman" w:hint="default"/>
      <w:sz w:val="22"/>
      <w:szCs w:val="22"/>
    </w:rPr>
  </w:style>
  <w:style w:type="paragraph" w:customStyle="1" w:styleId="Tekstpodstawowywcity32">
    <w:name w:val="Tekst podstawowy wcięty 32"/>
    <w:basedOn w:val="Normalny"/>
    <w:rsid w:val="004F04CA"/>
    <w:pPr>
      <w:ind w:left="284" w:hanging="284"/>
      <w:jc w:val="both"/>
    </w:pPr>
    <w:rPr>
      <w:rFonts w:ascii="Times New Roman" w:hAnsi="Times New Roman"/>
      <w:szCs w:val="20"/>
    </w:rPr>
  </w:style>
  <w:style w:type="paragraph" w:customStyle="1" w:styleId="Tekstpodstawowy22">
    <w:name w:val="Tekst podstawowy 22"/>
    <w:basedOn w:val="Normalny"/>
    <w:rsid w:val="004F04CA"/>
    <w:pPr>
      <w:tabs>
        <w:tab w:val="left" w:pos="142"/>
        <w:tab w:val="left" w:pos="284"/>
      </w:tabs>
      <w:ind w:left="284" w:hanging="284"/>
      <w:jc w:val="both"/>
    </w:pPr>
    <w:rPr>
      <w:rFonts w:ascii="Times New Roman" w:hAnsi="Times New Roman"/>
      <w:sz w:val="20"/>
      <w:szCs w:val="20"/>
    </w:rPr>
  </w:style>
  <w:style w:type="paragraph" w:customStyle="1" w:styleId="Tekstpodstawowywcity22">
    <w:name w:val="Tekst podstawowy wcięty 22"/>
    <w:basedOn w:val="Normalny"/>
    <w:rsid w:val="004F04CA"/>
    <w:pPr>
      <w:ind w:left="284" w:hanging="284"/>
    </w:pPr>
    <w:rPr>
      <w:rFonts w:ascii="Times New Roman" w:hAnsi="Times New Roman"/>
      <w:sz w:val="20"/>
      <w:szCs w:val="20"/>
    </w:rPr>
  </w:style>
  <w:style w:type="paragraph" w:customStyle="1" w:styleId="Tekstpodstawowy32">
    <w:name w:val="Tekst podstawowy 32"/>
    <w:basedOn w:val="Normalny"/>
    <w:rsid w:val="004F04CA"/>
    <w:pPr>
      <w:jc w:val="both"/>
    </w:pPr>
    <w:rPr>
      <w:rFonts w:ascii="Times New Roman" w:hAnsi="Times New Roman"/>
      <w:sz w:val="24"/>
      <w:szCs w:val="20"/>
    </w:rPr>
  </w:style>
  <w:style w:type="paragraph" w:customStyle="1" w:styleId="Bezformatowania">
    <w:name w:val="Bez formatowania"/>
    <w:rsid w:val="004F04CA"/>
    <w:pPr>
      <w:suppressAutoHyphens/>
    </w:pPr>
    <w:rPr>
      <w:rFonts w:ascii="Helvetica" w:eastAsia="ヒラギノ角ゴ Pro W3" w:hAnsi="Helvetica" w:cs="Helvetica"/>
      <w:color w:val="000000"/>
      <w:sz w:val="24"/>
      <w:lang w:eastAsia="zh-CN"/>
    </w:rPr>
  </w:style>
  <w:style w:type="numbering" w:customStyle="1" w:styleId="WWNum15">
    <w:name w:val="WWNum15"/>
    <w:basedOn w:val="Bezlisty"/>
    <w:rsid w:val="004F04CA"/>
    <w:pPr>
      <w:numPr>
        <w:numId w:val="31"/>
      </w:numPr>
    </w:pPr>
  </w:style>
  <w:style w:type="numbering" w:customStyle="1" w:styleId="WWNum10">
    <w:name w:val="WWNum10"/>
    <w:basedOn w:val="Bezlisty"/>
    <w:rsid w:val="004F04CA"/>
    <w:pPr>
      <w:numPr>
        <w:numId w:val="32"/>
      </w:numPr>
    </w:pPr>
  </w:style>
  <w:style w:type="table" w:customStyle="1" w:styleId="Tabela-Siatka8">
    <w:name w:val="Tabela - Siatka8"/>
    <w:basedOn w:val="Standardowy"/>
    <w:next w:val="Tabela-Siatka"/>
    <w:uiPriority w:val="39"/>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114ptCzarnyDolewej">
    <w:name w:val="Styl Nagłówek 1 + 14 pt Czarny Do lewej"/>
    <w:basedOn w:val="Nagwek1"/>
    <w:autoRedefine/>
    <w:rsid w:val="004F04CA"/>
    <w:pPr>
      <w:keepNext w:val="0"/>
      <w:spacing w:before="0" w:after="0"/>
      <w:jc w:val="right"/>
    </w:pPr>
    <w:rPr>
      <w:rFonts w:ascii="Calibri" w:hAnsi="Calibri" w:cs="Calibri"/>
      <w:color w:val="000000"/>
      <w:kern w:val="0"/>
      <w:sz w:val="24"/>
      <w:szCs w:val="24"/>
      <w:lang w:eastAsia="en-US"/>
    </w:rPr>
  </w:style>
  <w:style w:type="numbering" w:customStyle="1" w:styleId="Bezlisty9">
    <w:name w:val="Bez listy9"/>
    <w:next w:val="Bezlisty"/>
    <w:uiPriority w:val="99"/>
    <w:semiHidden/>
    <w:unhideWhenUsed/>
    <w:rsid w:val="004F04CA"/>
  </w:style>
  <w:style w:type="numbering" w:customStyle="1" w:styleId="WWNum151">
    <w:name w:val="WWNum151"/>
    <w:basedOn w:val="Bezlisty"/>
    <w:rsid w:val="004F04CA"/>
  </w:style>
  <w:style w:type="numbering" w:customStyle="1" w:styleId="WWNum101">
    <w:name w:val="WWNum101"/>
    <w:basedOn w:val="Bezlisty"/>
    <w:rsid w:val="004F04CA"/>
  </w:style>
  <w:style w:type="table" w:customStyle="1" w:styleId="Tabela-Siatka9">
    <w:name w:val="Tabela - Siatka9"/>
    <w:basedOn w:val="Standardowy"/>
    <w:next w:val="Tabela-Siatka"/>
    <w:uiPriority w:val="39"/>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4F04CA"/>
  </w:style>
  <w:style w:type="table" w:customStyle="1" w:styleId="Tabela-Siatka10">
    <w:name w:val="Tabela - Siatka10"/>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Bezlisty"/>
    <w:next w:val="111111"/>
    <w:rsid w:val="004F04CA"/>
  </w:style>
  <w:style w:type="paragraph" w:customStyle="1" w:styleId="StronaPOZIOMA">
    <w:name w:val="Strona POZIOMA"/>
    <w:basedOn w:val="Normalny"/>
    <w:link w:val="StronaPOZIOMAZnak"/>
    <w:qFormat/>
    <w:rsid w:val="004F04CA"/>
    <w:pPr>
      <w:jc w:val="right"/>
    </w:pPr>
    <w:rPr>
      <w:rFonts w:eastAsia="Calibri" w:cs="Arial"/>
      <w:szCs w:val="22"/>
      <w:lang w:eastAsia="en-US"/>
    </w:rPr>
  </w:style>
  <w:style w:type="character" w:customStyle="1" w:styleId="StronaPOZIOMAZnak">
    <w:name w:val="Strona POZIOMA Znak"/>
    <w:basedOn w:val="Domylnaczcionkaakapitu"/>
    <w:link w:val="StronaPOZIOMA"/>
    <w:rsid w:val="004F04CA"/>
    <w:rPr>
      <w:rFonts w:ascii="Arial" w:eastAsia="Calibri" w:hAnsi="Arial" w:cs="Arial"/>
      <w:sz w:val="22"/>
      <w:szCs w:val="22"/>
      <w:lang w:eastAsia="en-US"/>
    </w:rPr>
  </w:style>
  <w:style w:type="numbering" w:customStyle="1" w:styleId="Bezlisty11">
    <w:name w:val="Bez listy11"/>
    <w:next w:val="Bezlisty"/>
    <w:uiPriority w:val="99"/>
    <w:semiHidden/>
    <w:unhideWhenUsed/>
    <w:rsid w:val="004F04CA"/>
  </w:style>
  <w:style w:type="paragraph" w:customStyle="1" w:styleId="Nagwek91">
    <w:name w:val="Nagłówek 91"/>
    <w:basedOn w:val="Normalny"/>
    <w:next w:val="Normalny"/>
    <w:uiPriority w:val="99"/>
    <w:unhideWhenUsed/>
    <w:qFormat/>
    <w:rsid w:val="004F04CA"/>
    <w:pPr>
      <w:keepNext/>
      <w:keepLines/>
      <w:spacing w:before="200"/>
      <w:outlineLvl w:val="8"/>
    </w:pPr>
    <w:rPr>
      <w:rFonts w:ascii="Cambria" w:hAnsi="Cambria"/>
      <w:i/>
      <w:iCs/>
      <w:color w:val="404040"/>
      <w:sz w:val="20"/>
      <w:szCs w:val="20"/>
      <w:lang w:eastAsia="en-US"/>
    </w:rPr>
  </w:style>
  <w:style w:type="numbering" w:customStyle="1" w:styleId="Bezlisty12">
    <w:name w:val="Bez listy12"/>
    <w:next w:val="Bezlisty"/>
    <w:uiPriority w:val="99"/>
    <w:semiHidden/>
    <w:unhideWhenUsed/>
    <w:rsid w:val="004F04CA"/>
  </w:style>
  <w:style w:type="table" w:customStyle="1" w:styleId="Tabela-Siatka12">
    <w:name w:val="Tabela - Siatka12"/>
    <w:basedOn w:val="Standardowy"/>
    <w:next w:val="Tabela-Siatka"/>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yteHipercze1">
    <w:name w:val="UżyteHiperłącze1"/>
    <w:basedOn w:val="Domylnaczcionkaakapitu"/>
    <w:uiPriority w:val="99"/>
    <w:rsid w:val="004F04CA"/>
    <w:rPr>
      <w:color w:val="800080"/>
      <w:u w:val="single"/>
    </w:rPr>
  </w:style>
  <w:style w:type="table" w:customStyle="1" w:styleId="Tabela-Siatka13">
    <w:name w:val="Tabela - Siatka13"/>
    <w:basedOn w:val="Standardowy"/>
    <w:next w:val="Tabela-Siatka"/>
    <w:uiPriority w:val="59"/>
    <w:rsid w:val="004F04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4F04CA"/>
  </w:style>
  <w:style w:type="table" w:customStyle="1" w:styleId="Tabela-Siatka21">
    <w:name w:val="Tabela - Siatka2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4F04CA"/>
  </w:style>
  <w:style w:type="table" w:customStyle="1" w:styleId="Tabela-Siatka31">
    <w:name w:val="Tabela - Siatka3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Bezlisty"/>
    <w:next w:val="111111"/>
    <w:rsid w:val="004F04CA"/>
  </w:style>
  <w:style w:type="numbering" w:customStyle="1" w:styleId="Bezlisty31">
    <w:name w:val="Bez listy31"/>
    <w:next w:val="Bezlisty"/>
    <w:uiPriority w:val="99"/>
    <w:semiHidden/>
    <w:unhideWhenUsed/>
    <w:rsid w:val="004F04CA"/>
  </w:style>
  <w:style w:type="table" w:customStyle="1" w:styleId="Tabela-Siatka41">
    <w:name w:val="Tabela - Siatka4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Bezlisty"/>
    <w:next w:val="111111"/>
    <w:rsid w:val="004F04CA"/>
  </w:style>
  <w:style w:type="numbering" w:customStyle="1" w:styleId="Bezlisty41">
    <w:name w:val="Bez listy41"/>
    <w:next w:val="Bezlisty"/>
    <w:uiPriority w:val="99"/>
    <w:semiHidden/>
    <w:unhideWhenUsed/>
    <w:rsid w:val="004F04CA"/>
  </w:style>
  <w:style w:type="table" w:customStyle="1" w:styleId="Tabela-Siatka51">
    <w:name w:val="Tabela - Siatka5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4F04CA"/>
  </w:style>
  <w:style w:type="table" w:customStyle="1" w:styleId="Tabela-Siatka61">
    <w:name w:val="Tabela - Siatka6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4F04CA"/>
  </w:style>
  <w:style w:type="table" w:customStyle="1" w:styleId="Tabela-Siatka111">
    <w:name w:val="Tabela - Siatka111"/>
    <w:uiPriority w:val="99"/>
    <w:rsid w:val="004F04C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ecieniowanieakcent11">
    <w:name w:val="Jasne cieniowanie — akcent 11"/>
    <w:basedOn w:val="Standardowy"/>
    <w:next w:val="Jasnecieniowanieakcent1"/>
    <w:uiPriority w:val="99"/>
    <w:rsid w:val="004F04CA"/>
    <w:rPr>
      <w:rFonts w:ascii="Calibri" w:hAnsi="Calibri"/>
      <w:color w:val="365F91"/>
      <w:lang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11111151">
    <w:name w:val="1 / 1.1 / 1.1.151"/>
    <w:basedOn w:val="Bezlisty"/>
    <w:next w:val="111111"/>
    <w:uiPriority w:val="99"/>
    <w:semiHidden/>
    <w:unhideWhenUsed/>
    <w:rsid w:val="004F04CA"/>
  </w:style>
  <w:style w:type="numbering" w:customStyle="1" w:styleId="Bezlisty71">
    <w:name w:val="Bez listy71"/>
    <w:next w:val="Bezlisty"/>
    <w:uiPriority w:val="99"/>
    <w:semiHidden/>
    <w:unhideWhenUsed/>
    <w:rsid w:val="004F04CA"/>
  </w:style>
  <w:style w:type="table" w:customStyle="1" w:styleId="Tabela-Siatka71">
    <w:name w:val="Tabela - Siatka7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rsid w:val="004F04CA"/>
  </w:style>
  <w:style w:type="numbering" w:customStyle="1" w:styleId="Bezlisty81">
    <w:name w:val="Bez listy81"/>
    <w:next w:val="Bezlisty"/>
    <w:uiPriority w:val="99"/>
    <w:semiHidden/>
    <w:unhideWhenUsed/>
    <w:rsid w:val="004F04CA"/>
  </w:style>
  <w:style w:type="table" w:customStyle="1" w:styleId="Tabela-Siatka81">
    <w:name w:val="Tabela - Siatka8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4F04CA"/>
  </w:style>
  <w:style w:type="numbering" w:customStyle="1" w:styleId="Bezlisty91">
    <w:name w:val="Bez listy91"/>
    <w:next w:val="Bezlisty"/>
    <w:uiPriority w:val="99"/>
    <w:semiHidden/>
    <w:unhideWhenUsed/>
    <w:rsid w:val="004F04CA"/>
  </w:style>
  <w:style w:type="table" w:customStyle="1" w:styleId="Tabela-Siatka91">
    <w:name w:val="Tabela - Siatka9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1">
    <w:name w:val="Bez listy101"/>
    <w:next w:val="Bezlisty"/>
    <w:uiPriority w:val="99"/>
    <w:semiHidden/>
    <w:unhideWhenUsed/>
    <w:rsid w:val="004F04CA"/>
  </w:style>
  <w:style w:type="table" w:customStyle="1" w:styleId="Tabela-Siatka101">
    <w:name w:val="Tabela - Siatka101"/>
    <w:basedOn w:val="Standardowy"/>
    <w:next w:val="Tabela-Siatka"/>
    <w:uiPriority w:val="59"/>
    <w:rsid w:val="004F04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Bezlisty"/>
    <w:next w:val="111111"/>
    <w:rsid w:val="004F04CA"/>
  </w:style>
  <w:style w:type="table" w:customStyle="1" w:styleId="Tabela-Siatka131">
    <w:name w:val="Tabela - Siatka131"/>
    <w:basedOn w:val="Standardowy"/>
    <w:next w:val="Tabela-Siatka"/>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rsid w:val="004F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9Znak1">
    <w:name w:val="Nagłówek 9 Znak1"/>
    <w:basedOn w:val="Domylnaczcionkaakapitu"/>
    <w:uiPriority w:val="9"/>
    <w:semiHidden/>
    <w:rsid w:val="004F04CA"/>
    <w:rPr>
      <w:rFonts w:ascii="Calibri Light" w:eastAsia="Times New Roman" w:hAnsi="Calibri Light" w:cs="Times New Roman"/>
      <w:i/>
      <w:iCs/>
      <w:color w:val="272727"/>
      <w:sz w:val="21"/>
      <w:szCs w:val="21"/>
    </w:rPr>
  </w:style>
  <w:style w:type="numbering" w:customStyle="1" w:styleId="Bezlisty13">
    <w:name w:val="Bez listy13"/>
    <w:next w:val="Bezlisty"/>
    <w:uiPriority w:val="99"/>
    <w:semiHidden/>
    <w:unhideWhenUsed/>
    <w:rsid w:val="004F04CA"/>
  </w:style>
  <w:style w:type="table" w:customStyle="1" w:styleId="Tabela-Siatka14">
    <w:name w:val="Tabela - Siatka14"/>
    <w:basedOn w:val="Standardowy"/>
    <w:next w:val="Tabela-Siatka"/>
    <w:uiPriority w:val="39"/>
    <w:rsid w:val="004F04CA"/>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fattreadonlylabel">
    <w:name w:val="wfattreadonlylabel"/>
    <w:basedOn w:val="Domylnaczcionkaakapitu"/>
    <w:rsid w:val="004F04CA"/>
  </w:style>
  <w:style w:type="paragraph" w:customStyle="1" w:styleId="Zwykytekst1">
    <w:name w:val="Zwykły tekst1"/>
    <w:basedOn w:val="Normalny"/>
    <w:rsid w:val="004F04CA"/>
    <w:pPr>
      <w:suppressAutoHyphens/>
    </w:pPr>
    <w:rPr>
      <w:rFonts w:ascii="Courier New" w:hAnsi="Courier New" w:cs="Courier New"/>
      <w:sz w:val="20"/>
      <w:szCs w:val="20"/>
      <w:lang w:eastAsia="ar-SA"/>
    </w:rPr>
  </w:style>
  <w:style w:type="character" w:customStyle="1" w:styleId="Odwoaniedokomentarza2">
    <w:name w:val="Odwołanie do komentarza2"/>
    <w:rsid w:val="004F04CA"/>
    <w:rPr>
      <w:sz w:val="16"/>
      <w:szCs w:val="16"/>
    </w:rPr>
  </w:style>
  <w:style w:type="paragraph" w:styleId="Cytat">
    <w:name w:val="Quote"/>
    <w:basedOn w:val="Normalny"/>
    <w:next w:val="Normalny"/>
    <w:link w:val="CytatZnak"/>
    <w:uiPriority w:val="29"/>
    <w:qFormat/>
    <w:rsid w:val="004F04CA"/>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4F04CA"/>
    <w:rPr>
      <w:rFonts w:ascii="Arial" w:hAnsi="Arial"/>
      <w:i/>
      <w:iCs/>
      <w:color w:val="404040" w:themeColor="text1" w:themeTint="BF"/>
      <w:sz w:val="22"/>
      <w:szCs w:val="24"/>
    </w:rPr>
  </w:style>
  <w:style w:type="character" w:styleId="Wyrnienieintensywne">
    <w:name w:val="Intense Emphasis"/>
    <w:basedOn w:val="Domylnaczcionkaakapitu"/>
    <w:uiPriority w:val="21"/>
    <w:qFormat/>
    <w:rsid w:val="004F04CA"/>
    <w:rPr>
      <w:i/>
      <w:iCs/>
      <w:color w:val="365F91" w:themeColor="accent1" w:themeShade="BF"/>
    </w:rPr>
  </w:style>
  <w:style w:type="paragraph" w:styleId="Cytatintensywny">
    <w:name w:val="Intense Quote"/>
    <w:basedOn w:val="Normalny"/>
    <w:next w:val="Normalny"/>
    <w:link w:val="CytatintensywnyZnak"/>
    <w:uiPriority w:val="30"/>
    <w:qFormat/>
    <w:rsid w:val="004F04C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4F04CA"/>
    <w:rPr>
      <w:rFonts w:ascii="Arial" w:hAnsi="Arial"/>
      <w:i/>
      <w:iCs/>
      <w:color w:val="365F91" w:themeColor="accent1" w:themeShade="BF"/>
      <w:sz w:val="22"/>
      <w:szCs w:val="24"/>
    </w:rPr>
  </w:style>
  <w:style w:type="character" w:styleId="Odwoanieintensywne">
    <w:name w:val="Intense Reference"/>
    <w:basedOn w:val="Domylnaczcionkaakapitu"/>
    <w:uiPriority w:val="32"/>
    <w:qFormat/>
    <w:rsid w:val="004F04CA"/>
    <w:rPr>
      <w:b/>
      <w:bCs/>
      <w:smallCaps/>
      <w:color w:val="365F91" w:themeColor="accent1" w:themeShade="BF"/>
      <w:spacing w:val="5"/>
    </w:rPr>
  </w:style>
  <w:style w:type="paragraph" w:customStyle="1" w:styleId="xl36">
    <w:name w:val="xl36"/>
    <w:basedOn w:val="Normalny"/>
    <w:rsid w:val="004F04CA"/>
    <w:pPr>
      <w:pBdr>
        <w:left w:val="single" w:sz="4" w:space="0" w:color="auto"/>
        <w:bottom w:val="double" w:sz="6" w:space="0" w:color="auto"/>
        <w:right w:val="single" w:sz="4" w:space="0" w:color="auto"/>
      </w:pBdr>
      <w:spacing w:before="100" w:after="100"/>
      <w:jc w:val="center"/>
    </w:pPr>
    <w:rPr>
      <w:sz w:val="24"/>
      <w:szCs w:val="20"/>
    </w:rPr>
  </w:style>
  <w:style w:type="table" w:styleId="Tabelasiatki1jasna">
    <w:name w:val="Grid Table 1 Light"/>
    <w:basedOn w:val="Standardowy"/>
    <w:uiPriority w:val="46"/>
    <w:rsid w:val="004F04C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DefaultParagraphFont1">
    <w:name w:val="Default Paragraph Font1"/>
    <w:rsid w:val="005238CE"/>
  </w:style>
  <w:style w:type="character" w:customStyle="1" w:styleId="WW8Num1z0">
    <w:name w:val="WW8Num1z0"/>
    <w:rsid w:val="005238CE"/>
    <w:rPr>
      <w:rFonts w:ascii="Arial" w:hAnsi="Arial" w:cs="Arial"/>
    </w:rPr>
  </w:style>
  <w:style w:type="character" w:customStyle="1" w:styleId="WW8Num2z0">
    <w:name w:val="WW8Num2z0"/>
    <w:rsid w:val="005238CE"/>
    <w:rPr>
      <w:rFonts w:ascii="Arial" w:hAnsi="Arial" w:cs="Arial"/>
      <w:b w:val="0"/>
    </w:rPr>
  </w:style>
  <w:style w:type="character" w:customStyle="1" w:styleId="WW8Num3z0">
    <w:name w:val="WW8Num3z0"/>
    <w:rsid w:val="005238CE"/>
  </w:style>
  <w:style w:type="character" w:customStyle="1" w:styleId="WW8Num3z1">
    <w:name w:val="WW8Num3z1"/>
    <w:rsid w:val="005238CE"/>
    <w:rPr>
      <w:rFonts w:ascii="Arial" w:eastAsia="Calibri" w:hAnsi="Arial" w:cs="Times New Roman"/>
    </w:rPr>
  </w:style>
  <w:style w:type="character" w:customStyle="1" w:styleId="WW8Num4z0">
    <w:name w:val="WW8Num4z0"/>
    <w:rsid w:val="005238CE"/>
    <w:rPr>
      <w:rFonts w:ascii="Arial" w:hAnsi="Arial" w:cs="Arial"/>
    </w:rPr>
  </w:style>
  <w:style w:type="character" w:customStyle="1" w:styleId="WW8Num4z2">
    <w:name w:val="WW8Num4z2"/>
    <w:rsid w:val="005238CE"/>
  </w:style>
  <w:style w:type="character" w:customStyle="1" w:styleId="WW8Num4z3">
    <w:name w:val="WW8Num4z3"/>
    <w:rsid w:val="005238CE"/>
  </w:style>
  <w:style w:type="character" w:customStyle="1" w:styleId="WW8Num4z4">
    <w:name w:val="WW8Num4z4"/>
    <w:rsid w:val="005238CE"/>
  </w:style>
  <w:style w:type="character" w:customStyle="1" w:styleId="WW8Num4z5">
    <w:name w:val="WW8Num4z5"/>
    <w:rsid w:val="005238CE"/>
  </w:style>
  <w:style w:type="character" w:customStyle="1" w:styleId="WW8Num4z6">
    <w:name w:val="WW8Num4z6"/>
    <w:rsid w:val="005238CE"/>
  </w:style>
  <w:style w:type="character" w:customStyle="1" w:styleId="WW8Num4z7">
    <w:name w:val="WW8Num4z7"/>
    <w:rsid w:val="005238CE"/>
  </w:style>
  <w:style w:type="character" w:customStyle="1" w:styleId="WW8Num4z8">
    <w:name w:val="WW8Num4z8"/>
    <w:rsid w:val="005238CE"/>
  </w:style>
  <w:style w:type="character" w:customStyle="1" w:styleId="WW8Num5z0">
    <w:name w:val="WW8Num5z0"/>
    <w:rsid w:val="005238CE"/>
  </w:style>
  <w:style w:type="character" w:customStyle="1" w:styleId="WW8Num5z1">
    <w:name w:val="WW8Num5z1"/>
    <w:rsid w:val="005238CE"/>
  </w:style>
  <w:style w:type="character" w:customStyle="1" w:styleId="WW8Num5z2">
    <w:name w:val="WW8Num5z2"/>
    <w:rsid w:val="005238CE"/>
  </w:style>
  <w:style w:type="character" w:customStyle="1" w:styleId="WW8Num5z3">
    <w:name w:val="WW8Num5z3"/>
    <w:rsid w:val="005238CE"/>
  </w:style>
  <w:style w:type="character" w:customStyle="1" w:styleId="WW8Num5z4">
    <w:name w:val="WW8Num5z4"/>
    <w:rsid w:val="005238CE"/>
  </w:style>
  <w:style w:type="character" w:customStyle="1" w:styleId="WW8Num5z5">
    <w:name w:val="WW8Num5z5"/>
    <w:rsid w:val="005238CE"/>
  </w:style>
  <w:style w:type="character" w:customStyle="1" w:styleId="WW8Num5z6">
    <w:name w:val="WW8Num5z6"/>
    <w:rsid w:val="005238CE"/>
  </w:style>
  <w:style w:type="character" w:customStyle="1" w:styleId="WW8Num5z7">
    <w:name w:val="WW8Num5z7"/>
    <w:rsid w:val="005238CE"/>
  </w:style>
  <w:style w:type="character" w:customStyle="1" w:styleId="WW8Num5z8">
    <w:name w:val="WW8Num5z8"/>
    <w:rsid w:val="005238CE"/>
  </w:style>
  <w:style w:type="character" w:customStyle="1" w:styleId="WW8Num6z0">
    <w:name w:val="WW8Num6z0"/>
    <w:rsid w:val="005238CE"/>
    <w:rPr>
      <w:rFonts w:ascii="Arial" w:hAnsi="Arial" w:cs="Arial"/>
      <w:sz w:val="20"/>
      <w:szCs w:val="20"/>
    </w:rPr>
  </w:style>
  <w:style w:type="character" w:customStyle="1" w:styleId="WW8Num6z1">
    <w:name w:val="WW8Num6z1"/>
    <w:rsid w:val="005238CE"/>
  </w:style>
  <w:style w:type="character" w:customStyle="1" w:styleId="WW8Num6z2">
    <w:name w:val="WW8Num6z2"/>
    <w:rsid w:val="005238CE"/>
  </w:style>
  <w:style w:type="character" w:customStyle="1" w:styleId="WW8Num6z3">
    <w:name w:val="WW8Num6z3"/>
    <w:rsid w:val="005238CE"/>
  </w:style>
  <w:style w:type="character" w:customStyle="1" w:styleId="WW8Num6z4">
    <w:name w:val="WW8Num6z4"/>
    <w:rsid w:val="005238CE"/>
  </w:style>
  <w:style w:type="character" w:customStyle="1" w:styleId="WW8Num6z5">
    <w:name w:val="WW8Num6z5"/>
    <w:rsid w:val="005238CE"/>
  </w:style>
  <w:style w:type="character" w:customStyle="1" w:styleId="WW8Num6z6">
    <w:name w:val="WW8Num6z6"/>
    <w:rsid w:val="005238CE"/>
  </w:style>
  <w:style w:type="character" w:customStyle="1" w:styleId="WW8Num6z7">
    <w:name w:val="WW8Num6z7"/>
    <w:rsid w:val="005238CE"/>
  </w:style>
  <w:style w:type="character" w:customStyle="1" w:styleId="WW8Num6z8">
    <w:name w:val="WW8Num6z8"/>
    <w:rsid w:val="005238CE"/>
  </w:style>
  <w:style w:type="character" w:customStyle="1" w:styleId="WW8Num7z0">
    <w:name w:val="WW8Num7z0"/>
    <w:rsid w:val="005238CE"/>
    <w:rPr>
      <w:rFonts w:ascii="Arial" w:hAnsi="Arial" w:cs="Arial"/>
    </w:rPr>
  </w:style>
  <w:style w:type="character" w:customStyle="1" w:styleId="WW8Num7z1">
    <w:name w:val="WW8Num7z1"/>
    <w:rsid w:val="005238CE"/>
  </w:style>
  <w:style w:type="character" w:customStyle="1" w:styleId="WW8Num7z2">
    <w:name w:val="WW8Num7z2"/>
    <w:rsid w:val="005238CE"/>
  </w:style>
  <w:style w:type="character" w:customStyle="1" w:styleId="WW8Num7z3">
    <w:name w:val="WW8Num7z3"/>
    <w:rsid w:val="005238CE"/>
  </w:style>
  <w:style w:type="character" w:customStyle="1" w:styleId="WW8Num7z4">
    <w:name w:val="WW8Num7z4"/>
    <w:rsid w:val="005238CE"/>
  </w:style>
  <w:style w:type="character" w:customStyle="1" w:styleId="WW8Num7z5">
    <w:name w:val="WW8Num7z5"/>
    <w:rsid w:val="005238CE"/>
  </w:style>
  <w:style w:type="character" w:customStyle="1" w:styleId="WW8Num7z6">
    <w:name w:val="WW8Num7z6"/>
    <w:rsid w:val="005238CE"/>
  </w:style>
  <w:style w:type="character" w:customStyle="1" w:styleId="WW8Num7z7">
    <w:name w:val="WW8Num7z7"/>
    <w:rsid w:val="005238CE"/>
  </w:style>
  <w:style w:type="character" w:customStyle="1" w:styleId="WW8Num7z8">
    <w:name w:val="WW8Num7z8"/>
    <w:rsid w:val="005238CE"/>
  </w:style>
  <w:style w:type="character" w:customStyle="1" w:styleId="WW8Num8z0">
    <w:name w:val="WW8Num8z0"/>
    <w:rsid w:val="005238CE"/>
    <w:rPr>
      <w:rFonts w:ascii="Arial" w:hAnsi="Arial" w:cs="Arial"/>
    </w:rPr>
  </w:style>
  <w:style w:type="character" w:customStyle="1" w:styleId="WW8Num9z0">
    <w:name w:val="WW8Num9z0"/>
    <w:rsid w:val="005238CE"/>
    <w:rPr>
      <w:rFonts w:ascii="Arial" w:eastAsia="Times New Roman" w:hAnsi="Arial" w:cs="Times New Roman"/>
    </w:rPr>
  </w:style>
  <w:style w:type="character" w:customStyle="1" w:styleId="WW8Num9z1">
    <w:name w:val="WW8Num9z1"/>
    <w:rsid w:val="005238CE"/>
  </w:style>
  <w:style w:type="character" w:customStyle="1" w:styleId="WW8Num9z2">
    <w:name w:val="WW8Num9z2"/>
    <w:rsid w:val="005238CE"/>
  </w:style>
  <w:style w:type="character" w:customStyle="1" w:styleId="WW8Num9z3">
    <w:name w:val="WW8Num9z3"/>
    <w:rsid w:val="005238CE"/>
  </w:style>
  <w:style w:type="character" w:customStyle="1" w:styleId="WW8Num9z4">
    <w:name w:val="WW8Num9z4"/>
    <w:rsid w:val="005238CE"/>
  </w:style>
  <w:style w:type="character" w:customStyle="1" w:styleId="WW8Num9z5">
    <w:name w:val="WW8Num9z5"/>
    <w:rsid w:val="005238CE"/>
  </w:style>
  <w:style w:type="character" w:customStyle="1" w:styleId="WW8Num9z6">
    <w:name w:val="WW8Num9z6"/>
    <w:rsid w:val="005238CE"/>
  </w:style>
  <w:style w:type="character" w:customStyle="1" w:styleId="WW8Num9z7">
    <w:name w:val="WW8Num9z7"/>
    <w:rsid w:val="005238CE"/>
  </w:style>
  <w:style w:type="character" w:customStyle="1" w:styleId="WW8Num9z8">
    <w:name w:val="WW8Num9z8"/>
    <w:rsid w:val="005238CE"/>
  </w:style>
  <w:style w:type="character" w:customStyle="1" w:styleId="WW8Num10z0">
    <w:name w:val="WW8Num10z0"/>
    <w:rsid w:val="005238CE"/>
    <w:rPr>
      <w:rFonts w:ascii="Arial" w:hAnsi="Arial" w:cs="Arial"/>
    </w:rPr>
  </w:style>
  <w:style w:type="character" w:customStyle="1" w:styleId="WW8Num10z1">
    <w:name w:val="WW8Num10z1"/>
    <w:rsid w:val="005238CE"/>
  </w:style>
  <w:style w:type="character" w:customStyle="1" w:styleId="WW8Num10z2">
    <w:name w:val="WW8Num10z2"/>
    <w:rsid w:val="005238CE"/>
    <w:rPr>
      <w:rFonts w:ascii="Arial" w:hAnsi="Arial" w:cs="Arial"/>
      <w:i/>
      <w:strike w:val="0"/>
      <w:dstrike w:val="0"/>
    </w:rPr>
  </w:style>
  <w:style w:type="character" w:customStyle="1" w:styleId="WW8Num10z3">
    <w:name w:val="WW8Num10z3"/>
    <w:rsid w:val="005238CE"/>
  </w:style>
  <w:style w:type="character" w:customStyle="1" w:styleId="WW8Num10z4">
    <w:name w:val="WW8Num10z4"/>
    <w:rsid w:val="005238CE"/>
  </w:style>
  <w:style w:type="character" w:customStyle="1" w:styleId="WW8Num10z5">
    <w:name w:val="WW8Num10z5"/>
    <w:rsid w:val="005238CE"/>
  </w:style>
  <w:style w:type="character" w:customStyle="1" w:styleId="WW8Num10z6">
    <w:name w:val="WW8Num10z6"/>
    <w:rsid w:val="005238CE"/>
  </w:style>
  <w:style w:type="character" w:customStyle="1" w:styleId="WW8Num10z7">
    <w:name w:val="WW8Num10z7"/>
    <w:rsid w:val="005238CE"/>
  </w:style>
  <w:style w:type="character" w:customStyle="1" w:styleId="WW8Num10z8">
    <w:name w:val="WW8Num10z8"/>
    <w:rsid w:val="005238CE"/>
  </w:style>
  <w:style w:type="character" w:customStyle="1" w:styleId="WW8Num11z0">
    <w:name w:val="WW8Num11z0"/>
    <w:rsid w:val="005238CE"/>
    <w:rPr>
      <w:b w:val="0"/>
      <w:bCs/>
      <w:i w:val="0"/>
      <w:sz w:val="20"/>
    </w:rPr>
  </w:style>
  <w:style w:type="character" w:customStyle="1" w:styleId="WW8Num11z1">
    <w:name w:val="WW8Num11z1"/>
    <w:rsid w:val="005238CE"/>
    <w:rPr>
      <w:rFonts w:ascii="Arial" w:eastAsia="Times New Roman" w:hAnsi="Arial" w:cs="Arial"/>
      <w:b w:val="0"/>
      <w:i w:val="0"/>
    </w:rPr>
  </w:style>
  <w:style w:type="character" w:customStyle="1" w:styleId="WW8Num11z2">
    <w:name w:val="WW8Num11z2"/>
    <w:rsid w:val="005238CE"/>
  </w:style>
  <w:style w:type="character" w:customStyle="1" w:styleId="WW8Num11z3">
    <w:name w:val="WW8Num11z3"/>
    <w:rsid w:val="005238CE"/>
  </w:style>
  <w:style w:type="character" w:customStyle="1" w:styleId="WW8Num11z4">
    <w:name w:val="WW8Num11z4"/>
    <w:rsid w:val="005238CE"/>
  </w:style>
  <w:style w:type="character" w:customStyle="1" w:styleId="WW8Num11z5">
    <w:name w:val="WW8Num11z5"/>
    <w:rsid w:val="005238CE"/>
  </w:style>
  <w:style w:type="character" w:customStyle="1" w:styleId="WW8Num11z6">
    <w:name w:val="WW8Num11z6"/>
    <w:rsid w:val="005238CE"/>
  </w:style>
  <w:style w:type="character" w:customStyle="1" w:styleId="WW8Num11z7">
    <w:name w:val="WW8Num11z7"/>
    <w:rsid w:val="005238CE"/>
  </w:style>
  <w:style w:type="character" w:customStyle="1" w:styleId="WW8Num11z8">
    <w:name w:val="WW8Num11z8"/>
    <w:rsid w:val="005238CE"/>
  </w:style>
  <w:style w:type="character" w:customStyle="1" w:styleId="WW8Num12z0">
    <w:name w:val="WW8Num12z0"/>
    <w:rsid w:val="005238CE"/>
    <w:rPr>
      <w:rFonts w:ascii="Arial" w:eastAsia="Times New Roman" w:hAnsi="Arial" w:cs="Arial"/>
    </w:rPr>
  </w:style>
  <w:style w:type="character" w:customStyle="1" w:styleId="WW8Num13z0">
    <w:name w:val="WW8Num13z0"/>
    <w:rsid w:val="005238CE"/>
    <w:rPr>
      <w:rFonts w:ascii="Arial" w:hAnsi="Arial" w:cs="Arial"/>
    </w:rPr>
  </w:style>
  <w:style w:type="character" w:customStyle="1" w:styleId="WW8Num13z1">
    <w:name w:val="WW8Num13z1"/>
    <w:rsid w:val="005238CE"/>
  </w:style>
  <w:style w:type="character" w:customStyle="1" w:styleId="WW8Num13z2">
    <w:name w:val="WW8Num13z2"/>
    <w:rsid w:val="005238CE"/>
  </w:style>
  <w:style w:type="character" w:customStyle="1" w:styleId="WW8Num13z3">
    <w:name w:val="WW8Num13z3"/>
    <w:rsid w:val="005238CE"/>
  </w:style>
  <w:style w:type="character" w:customStyle="1" w:styleId="WW8Num13z4">
    <w:name w:val="WW8Num13z4"/>
    <w:rsid w:val="005238CE"/>
  </w:style>
  <w:style w:type="character" w:customStyle="1" w:styleId="WW8Num13z5">
    <w:name w:val="WW8Num13z5"/>
    <w:rsid w:val="005238CE"/>
  </w:style>
  <w:style w:type="character" w:customStyle="1" w:styleId="WW8Num13z6">
    <w:name w:val="WW8Num13z6"/>
    <w:rsid w:val="005238CE"/>
  </w:style>
  <w:style w:type="character" w:customStyle="1" w:styleId="WW8Num13z7">
    <w:name w:val="WW8Num13z7"/>
    <w:rsid w:val="005238CE"/>
  </w:style>
  <w:style w:type="character" w:customStyle="1" w:styleId="WW8Num13z8">
    <w:name w:val="WW8Num13z8"/>
    <w:rsid w:val="005238CE"/>
  </w:style>
  <w:style w:type="character" w:customStyle="1" w:styleId="WW8Num14z0">
    <w:name w:val="WW8Num14z0"/>
    <w:rsid w:val="005238CE"/>
  </w:style>
  <w:style w:type="character" w:customStyle="1" w:styleId="WW8Num14z1">
    <w:name w:val="WW8Num14z1"/>
    <w:rsid w:val="005238CE"/>
  </w:style>
  <w:style w:type="character" w:customStyle="1" w:styleId="WW8Num14z2">
    <w:name w:val="WW8Num14z2"/>
    <w:rsid w:val="005238CE"/>
  </w:style>
  <w:style w:type="character" w:customStyle="1" w:styleId="WW8Num14z3">
    <w:name w:val="WW8Num14z3"/>
    <w:rsid w:val="005238CE"/>
  </w:style>
  <w:style w:type="character" w:customStyle="1" w:styleId="WW8Num14z4">
    <w:name w:val="WW8Num14z4"/>
    <w:rsid w:val="005238CE"/>
  </w:style>
  <w:style w:type="character" w:customStyle="1" w:styleId="WW8Num14z5">
    <w:name w:val="WW8Num14z5"/>
    <w:rsid w:val="005238CE"/>
  </w:style>
  <w:style w:type="character" w:customStyle="1" w:styleId="WW8Num14z6">
    <w:name w:val="WW8Num14z6"/>
    <w:rsid w:val="005238CE"/>
  </w:style>
  <w:style w:type="character" w:customStyle="1" w:styleId="WW8Num14z7">
    <w:name w:val="WW8Num14z7"/>
    <w:rsid w:val="005238CE"/>
  </w:style>
  <w:style w:type="character" w:customStyle="1" w:styleId="WW8Num14z8">
    <w:name w:val="WW8Num14z8"/>
    <w:rsid w:val="005238CE"/>
  </w:style>
  <w:style w:type="character" w:customStyle="1" w:styleId="WW8Num15z0">
    <w:name w:val="WW8Num15z0"/>
    <w:rsid w:val="005238CE"/>
    <w:rPr>
      <w:rFonts w:ascii="Arial" w:hAnsi="Arial" w:cs="Arial"/>
    </w:rPr>
  </w:style>
  <w:style w:type="character" w:customStyle="1" w:styleId="WW8Num15z2">
    <w:name w:val="WW8Num15z2"/>
    <w:rsid w:val="005238CE"/>
  </w:style>
  <w:style w:type="character" w:customStyle="1" w:styleId="WW8Num15z3">
    <w:name w:val="WW8Num15z3"/>
    <w:rsid w:val="005238CE"/>
  </w:style>
  <w:style w:type="character" w:customStyle="1" w:styleId="WW8Num15z4">
    <w:name w:val="WW8Num15z4"/>
    <w:rsid w:val="005238CE"/>
  </w:style>
  <w:style w:type="character" w:customStyle="1" w:styleId="WW8Num15z5">
    <w:name w:val="WW8Num15z5"/>
    <w:rsid w:val="005238CE"/>
  </w:style>
  <w:style w:type="character" w:customStyle="1" w:styleId="WW8Num15z6">
    <w:name w:val="WW8Num15z6"/>
    <w:rsid w:val="005238CE"/>
  </w:style>
  <w:style w:type="character" w:customStyle="1" w:styleId="WW8Num15z7">
    <w:name w:val="WW8Num15z7"/>
    <w:rsid w:val="005238CE"/>
  </w:style>
  <w:style w:type="character" w:customStyle="1" w:styleId="WW8Num15z8">
    <w:name w:val="WW8Num15z8"/>
    <w:rsid w:val="005238CE"/>
  </w:style>
  <w:style w:type="character" w:customStyle="1" w:styleId="WW8Num16z0">
    <w:name w:val="WW8Num16z0"/>
    <w:rsid w:val="005238CE"/>
    <w:rPr>
      <w:rFonts w:ascii="Arial" w:hAnsi="Arial" w:cs="Arial"/>
    </w:rPr>
  </w:style>
  <w:style w:type="character" w:customStyle="1" w:styleId="WW8Num16z1">
    <w:name w:val="WW8Num16z1"/>
    <w:rsid w:val="005238CE"/>
  </w:style>
  <w:style w:type="character" w:customStyle="1" w:styleId="WW8Num16z2">
    <w:name w:val="WW8Num16z2"/>
    <w:rsid w:val="005238CE"/>
  </w:style>
  <w:style w:type="character" w:customStyle="1" w:styleId="WW8Num16z3">
    <w:name w:val="WW8Num16z3"/>
    <w:rsid w:val="005238CE"/>
  </w:style>
  <w:style w:type="character" w:customStyle="1" w:styleId="WW8Num16z4">
    <w:name w:val="WW8Num16z4"/>
    <w:rsid w:val="005238CE"/>
  </w:style>
  <w:style w:type="character" w:customStyle="1" w:styleId="WW8Num16z5">
    <w:name w:val="WW8Num16z5"/>
    <w:rsid w:val="005238CE"/>
  </w:style>
  <w:style w:type="character" w:customStyle="1" w:styleId="WW8Num16z6">
    <w:name w:val="WW8Num16z6"/>
    <w:rsid w:val="005238CE"/>
  </w:style>
  <w:style w:type="character" w:customStyle="1" w:styleId="WW8Num16z7">
    <w:name w:val="WW8Num16z7"/>
    <w:rsid w:val="005238CE"/>
  </w:style>
  <w:style w:type="character" w:customStyle="1" w:styleId="WW8Num16z8">
    <w:name w:val="WW8Num16z8"/>
    <w:rsid w:val="005238CE"/>
  </w:style>
  <w:style w:type="character" w:customStyle="1" w:styleId="WW8Num17z0">
    <w:name w:val="WW8Num17z0"/>
    <w:rsid w:val="005238CE"/>
    <w:rPr>
      <w:rFonts w:ascii="Arial" w:hAnsi="Arial" w:cs="Arial"/>
      <w:color w:val="000000"/>
    </w:rPr>
  </w:style>
  <w:style w:type="character" w:customStyle="1" w:styleId="WW8Num17z1">
    <w:name w:val="WW8Num17z1"/>
    <w:rsid w:val="005238CE"/>
    <w:rPr>
      <w:rFonts w:ascii="Arial" w:eastAsia="Times New Roman" w:hAnsi="Arial" w:cs="Times New Roman"/>
    </w:rPr>
  </w:style>
  <w:style w:type="character" w:customStyle="1" w:styleId="WW8Num17z2">
    <w:name w:val="WW8Num17z2"/>
    <w:rsid w:val="005238CE"/>
  </w:style>
  <w:style w:type="character" w:customStyle="1" w:styleId="WW8Num17z3">
    <w:name w:val="WW8Num17z3"/>
    <w:rsid w:val="005238CE"/>
  </w:style>
  <w:style w:type="character" w:customStyle="1" w:styleId="WW8Num17z4">
    <w:name w:val="WW8Num17z4"/>
    <w:rsid w:val="005238CE"/>
  </w:style>
  <w:style w:type="character" w:customStyle="1" w:styleId="WW8Num17z5">
    <w:name w:val="WW8Num17z5"/>
    <w:rsid w:val="005238CE"/>
  </w:style>
  <w:style w:type="character" w:customStyle="1" w:styleId="WW8Num17z6">
    <w:name w:val="WW8Num17z6"/>
    <w:rsid w:val="005238CE"/>
  </w:style>
  <w:style w:type="character" w:customStyle="1" w:styleId="WW8Num17z7">
    <w:name w:val="WW8Num17z7"/>
    <w:rsid w:val="005238CE"/>
  </w:style>
  <w:style w:type="character" w:customStyle="1" w:styleId="WW8Num17z8">
    <w:name w:val="WW8Num17z8"/>
    <w:rsid w:val="005238CE"/>
  </w:style>
  <w:style w:type="character" w:customStyle="1" w:styleId="WW8Num18z0">
    <w:name w:val="WW8Num18z0"/>
    <w:rsid w:val="005238CE"/>
    <w:rPr>
      <w:rFonts w:ascii="Arial" w:hAnsi="Arial" w:cs="Arial"/>
    </w:rPr>
  </w:style>
  <w:style w:type="character" w:customStyle="1" w:styleId="WW8Num19z0">
    <w:name w:val="WW8Num19z0"/>
    <w:rsid w:val="005238CE"/>
    <w:rPr>
      <w:rFonts w:ascii="Arial" w:hAnsi="Arial" w:cs="Arial"/>
    </w:rPr>
  </w:style>
  <w:style w:type="character" w:customStyle="1" w:styleId="WW8Num19z1">
    <w:name w:val="WW8Num19z1"/>
    <w:rsid w:val="005238CE"/>
  </w:style>
  <w:style w:type="character" w:customStyle="1" w:styleId="WW8Num19z2">
    <w:name w:val="WW8Num19z2"/>
    <w:rsid w:val="005238CE"/>
  </w:style>
  <w:style w:type="character" w:customStyle="1" w:styleId="WW8Num19z3">
    <w:name w:val="WW8Num19z3"/>
    <w:rsid w:val="005238CE"/>
  </w:style>
  <w:style w:type="character" w:customStyle="1" w:styleId="WW8Num19z4">
    <w:name w:val="WW8Num19z4"/>
    <w:rsid w:val="005238CE"/>
  </w:style>
  <w:style w:type="character" w:customStyle="1" w:styleId="WW8Num19z5">
    <w:name w:val="WW8Num19z5"/>
    <w:rsid w:val="005238CE"/>
  </w:style>
  <w:style w:type="character" w:customStyle="1" w:styleId="WW8Num19z6">
    <w:name w:val="WW8Num19z6"/>
    <w:rsid w:val="005238CE"/>
  </w:style>
  <w:style w:type="character" w:customStyle="1" w:styleId="WW8Num19z7">
    <w:name w:val="WW8Num19z7"/>
    <w:rsid w:val="005238CE"/>
  </w:style>
  <w:style w:type="character" w:customStyle="1" w:styleId="WW8Num19z8">
    <w:name w:val="WW8Num19z8"/>
    <w:rsid w:val="005238CE"/>
  </w:style>
  <w:style w:type="character" w:customStyle="1" w:styleId="WW8Num20z0">
    <w:name w:val="WW8Num20z0"/>
    <w:rsid w:val="005238CE"/>
    <w:rPr>
      <w:rFonts w:ascii="Arial" w:hAnsi="Arial" w:cs="Arial"/>
    </w:rPr>
  </w:style>
  <w:style w:type="character" w:customStyle="1" w:styleId="WW8Num20z2">
    <w:name w:val="WW8Num20z2"/>
    <w:rsid w:val="005238CE"/>
  </w:style>
  <w:style w:type="character" w:customStyle="1" w:styleId="WW8Num20z3">
    <w:name w:val="WW8Num20z3"/>
    <w:rsid w:val="005238CE"/>
  </w:style>
  <w:style w:type="character" w:customStyle="1" w:styleId="WW8Num20z4">
    <w:name w:val="WW8Num20z4"/>
    <w:rsid w:val="005238CE"/>
  </w:style>
  <w:style w:type="character" w:customStyle="1" w:styleId="WW8Num20z5">
    <w:name w:val="WW8Num20z5"/>
    <w:rsid w:val="005238CE"/>
  </w:style>
  <w:style w:type="character" w:customStyle="1" w:styleId="WW8Num20z6">
    <w:name w:val="WW8Num20z6"/>
    <w:rsid w:val="005238CE"/>
  </w:style>
  <w:style w:type="character" w:customStyle="1" w:styleId="WW8Num20z7">
    <w:name w:val="WW8Num20z7"/>
    <w:rsid w:val="005238CE"/>
  </w:style>
  <w:style w:type="character" w:customStyle="1" w:styleId="WW8Num20z8">
    <w:name w:val="WW8Num20z8"/>
    <w:rsid w:val="005238CE"/>
  </w:style>
  <w:style w:type="character" w:customStyle="1" w:styleId="WW8Num21z0">
    <w:name w:val="WW8Num21z0"/>
    <w:rsid w:val="005238CE"/>
    <w:rPr>
      <w:rFonts w:ascii="Arial" w:hAnsi="Arial" w:cs="Arial"/>
      <w:sz w:val="20"/>
    </w:rPr>
  </w:style>
  <w:style w:type="character" w:customStyle="1" w:styleId="WW8Num21z1">
    <w:name w:val="WW8Num21z1"/>
    <w:rsid w:val="005238CE"/>
  </w:style>
  <w:style w:type="character" w:customStyle="1" w:styleId="WW8Num21z2">
    <w:name w:val="WW8Num21z2"/>
    <w:rsid w:val="005238CE"/>
  </w:style>
  <w:style w:type="character" w:customStyle="1" w:styleId="WW8Num21z3">
    <w:name w:val="WW8Num21z3"/>
    <w:rsid w:val="005238CE"/>
  </w:style>
  <w:style w:type="character" w:customStyle="1" w:styleId="WW8Num21z4">
    <w:name w:val="WW8Num21z4"/>
    <w:rsid w:val="005238CE"/>
  </w:style>
  <w:style w:type="character" w:customStyle="1" w:styleId="WW8Num21z5">
    <w:name w:val="WW8Num21z5"/>
    <w:rsid w:val="005238CE"/>
  </w:style>
  <w:style w:type="character" w:customStyle="1" w:styleId="WW8Num21z6">
    <w:name w:val="WW8Num21z6"/>
    <w:rsid w:val="005238CE"/>
  </w:style>
  <w:style w:type="character" w:customStyle="1" w:styleId="WW8Num21z7">
    <w:name w:val="WW8Num21z7"/>
    <w:rsid w:val="005238CE"/>
  </w:style>
  <w:style w:type="character" w:customStyle="1" w:styleId="WW8Num21z8">
    <w:name w:val="WW8Num21z8"/>
    <w:rsid w:val="005238CE"/>
  </w:style>
  <w:style w:type="character" w:customStyle="1" w:styleId="WW8Num22z0">
    <w:name w:val="WW8Num22z0"/>
    <w:rsid w:val="005238CE"/>
    <w:rPr>
      <w:rFonts w:ascii="Arial" w:hAnsi="Arial" w:cs="Arial"/>
    </w:rPr>
  </w:style>
  <w:style w:type="character" w:customStyle="1" w:styleId="WW8Num23z0">
    <w:name w:val="WW8Num23z0"/>
    <w:rsid w:val="005238CE"/>
  </w:style>
  <w:style w:type="character" w:customStyle="1" w:styleId="WW8Num23z1">
    <w:name w:val="WW8Num23z1"/>
    <w:rsid w:val="005238CE"/>
  </w:style>
  <w:style w:type="character" w:customStyle="1" w:styleId="WW8Num23z2">
    <w:name w:val="WW8Num23z2"/>
    <w:rsid w:val="005238CE"/>
  </w:style>
  <w:style w:type="character" w:customStyle="1" w:styleId="WW8Num23z3">
    <w:name w:val="WW8Num23z3"/>
    <w:rsid w:val="005238CE"/>
  </w:style>
  <w:style w:type="character" w:customStyle="1" w:styleId="WW8Num23z4">
    <w:name w:val="WW8Num23z4"/>
    <w:rsid w:val="005238CE"/>
  </w:style>
  <w:style w:type="character" w:customStyle="1" w:styleId="WW8Num23z5">
    <w:name w:val="WW8Num23z5"/>
    <w:rsid w:val="005238CE"/>
  </w:style>
  <w:style w:type="character" w:customStyle="1" w:styleId="WW8Num23z6">
    <w:name w:val="WW8Num23z6"/>
    <w:rsid w:val="005238CE"/>
  </w:style>
  <w:style w:type="character" w:customStyle="1" w:styleId="WW8Num23z7">
    <w:name w:val="WW8Num23z7"/>
    <w:rsid w:val="005238CE"/>
  </w:style>
  <w:style w:type="character" w:customStyle="1" w:styleId="WW8Num23z8">
    <w:name w:val="WW8Num23z8"/>
    <w:rsid w:val="005238CE"/>
  </w:style>
  <w:style w:type="character" w:customStyle="1" w:styleId="WW8Num24z0">
    <w:name w:val="WW8Num24z0"/>
    <w:rsid w:val="005238CE"/>
  </w:style>
  <w:style w:type="character" w:customStyle="1" w:styleId="WW8Num24z1">
    <w:name w:val="WW8Num24z1"/>
    <w:rsid w:val="005238CE"/>
  </w:style>
  <w:style w:type="character" w:customStyle="1" w:styleId="WW8Num24z2">
    <w:name w:val="WW8Num24z2"/>
    <w:rsid w:val="005238CE"/>
  </w:style>
  <w:style w:type="character" w:customStyle="1" w:styleId="WW8Num24z3">
    <w:name w:val="WW8Num24z3"/>
    <w:rsid w:val="005238CE"/>
  </w:style>
  <w:style w:type="character" w:customStyle="1" w:styleId="WW8Num24z4">
    <w:name w:val="WW8Num24z4"/>
    <w:rsid w:val="005238CE"/>
  </w:style>
  <w:style w:type="character" w:customStyle="1" w:styleId="WW8Num24z5">
    <w:name w:val="WW8Num24z5"/>
    <w:rsid w:val="005238CE"/>
  </w:style>
  <w:style w:type="character" w:customStyle="1" w:styleId="WW8Num24z6">
    <w:name w:val="WW8Num24z6"/>
    <w:rsid w:val="005238CE"/>
  </w:style>
  <w:style w:type="character" w:customStyle="1" w:styleId="WW8Num24z7">
    <w:name w:val="WW8Num24z7"/>
    <w:rsid w:val="005238CE"/>
  </w:style>
  <w:style w:type="character" w:customStyle="1" w:styleId="WW8Num24z8">
    <w:name w:val="WW8Num24z8"/>
    <w:rsid w:val="005238CE"/>
  </w:style>
  <w:style w:type="character" w:customStyle="1" w:styleId="WW8Num25z0">
    <w:name w:val="WW8Num25z0"/>
    <w:rsid w:val="005238CE"/>
    <w:rPr>
      <w:rFonts w:ascii="Arial" w:hAnsi="Arial" w:cs="Arial"/>
    </w:rPr>
  </w:style>
  <w:style w:type="character" w:customStyle="1" w:styleId="WW8Num25z1">
    <w:name w:val="WW8Num25z1"/>
    <w:rsid w:val="005238CE"/>
  </w:style>
  <w:style w:type="character" w:customStyle="1" w:styleId="WW8Num25z2">
    <w:name w:val="WW8Num25z2"/>
    <w:rsid w:val="005238CE"/>
  </w:style>
  <w:style w:type="character" w:customStyle="1" w:styleId="WW8Num25z3">
    <w:name w:val="WW8Num25z3"/>
    <w:rsid w:val="005238CE"/>
  </w:style>
  <w:style w:type="character" w:customStyle="1" w:styleId="WW8Num25z4">
    <w:name w:val="WW8Num25z4"/>
    <w:rsid w:val="005238CE"/>
  </w:style>
  <w:style w:type="character" w:customStyle="1" w:styleId="WW8Num25z5">
    <w:name w:val="WW8Num25z5"/>
    <w:rsid w:val="005238CE"/>
  </w:style>
  <w:style w:type="character" w:customStyle="1" w:styleId="WW8Num25z6">
    <w:name w:val="WW8Num25z6"/>
    <w:rsid w:val="005238CE"/>
  </w:style>
  <w:style w:type="character" w:customStyle="1" w:styleId="WW8Num25z7">
    <w:name w:val="WW8Num25z7"/>
    <w:rsid w:val="005238CE"/>
  </w:style>
  <w:style w:type="character" w:customStyle="1" w:styleId="WW8Num25z8">
    <w:name w:val="WW8Num25z8"/>
    <w:rsid w:val="005238CE"/>
  </w:style>
  <w:style w:type="character" w:customStyle="1" w:styleId="WW8Num26z0">
    <w:name w:val="WW8Num26z0"/>
    <w:rsid w:val="005238CE"/>
    <w:rPr>
      <w:rFonts w:ascii="Arial" w:hAnsi="Arial" w:cs="Arial"/>
    </w:rPr>
  </w:style>
  <w:style w:type="character" w:customStyle="1" w:styleId="WW8Num26z1">
    <w:name w:val="WW8Num26z1"/>
    <w:rsid w:val="005238CE"/>
  </w:style>
  <w:style w:type="character" w:customStyle="1" w:styleId="WW8Num26z2">
    <w:name w:val="WW8Num26z2"/>
    <w:rsid w:val="005238CE"/>
  </w:style>
  <w:style w:type="character" w:customStyle="1" w:styleId="WW8Num26z3">
    <w:name w:val="WW8Num26z3"/>
    <w:rsid w:val="005238CE"/>
  </w:style>
  <w:style w:type="character" w:customStyle="1" w:styleId="WW8Num26z4">
    <w:name w:val="WW8Num26z4"/>
    <w:rsid w:val="005238CE"/>
  </w:style>
  <w:style w:type="character" w:customStyle="1" w:styleId="WW8Num26z5">
    <w:name w:val="WW8Num26z5"/>
    <w:rsid w:val="005238CE"/>
  </w:style>
  <w:style w:type="character" w:customStyle="1" w:styleId="WW8Num26z6">
    <w:name w:val="WW8Num26z6"/>
    <w:rsid w:val="005238CE"/>
  </w:style>
  <w:style w:type="character" w:customStyle="1" w:styleId="WW8Num26z7">
    <w:name w:val="WW8Num26z7"/>
    <w:rsid w:val="005238CE"/>
  </w:style>
  <w:style w:type="character" w:customStyle="1" w:styleId="WW8Num26z8">
    <w:name w:val="WW8Num26z8"/>
    <w:rsid w:val="005238CE"/>
  </w:style>
  <w:style w:type="character" w:customStyle="1" w:styleId="WW8Num27z0">
    <w:name w:val="WW8Num27z0"/>
    <w:rsid w:val="005238CE"/>
    <w:rPr>
      <w:rFonts w:ascii="Arial" w:hAnsi="Arial" w:cs="Arial"/>
    </w:rPr>
  </w:style>
  <w:style w:type="character" w:customStyle="1" w:styleId="WW8Num27z1">
    <w:name w:val="WW8Num27z1"/>
    <w:rsid w:val="005238CE"/>
    <w:rPr>
      <w:rFonts w:ascii="Arial" w:hAnsi="Arial" w:cs="Arial"/>
    </w:rPr>
  </w:style>
  <w:style w:type="character" w:customStyle="1" w:styleId="WW8Num28z0">
    <w:name w:val="WW8Num28z0"/>
    <w:rsid w:val="005238CE"/>
  </w:style>
  <w:style w:type="character" w:customStyle="1" w:styleId="WW8Num28z1">
    <w:name w:val="WW8Num28z1"/>
    <w:rsid w:val="005238CE"/>
    <w:rPr>
      <w:rFonts w:ascii="Arial" w:eastAsia="Times New Roman" w:hAnsi="Arial" w:cs="Arial"/>
    </w:rPr>
  </w:style>
  <w:style w:type="character" w:customStyle="1" w:styleId="WW8Num28z2">
    <w:name w:val="WW8Num28z2"/>
    <w:rsid w:val="005238CE"/>
  </w:style>
  <w:style w:type="character" w:customStyle="1" w:styleId="WW8Num28z3">
    <w:name w:val="WW8Num28z3"/>
    <w:rsid w:val="005238CE"/>
  </w:style>
  <w:style w:type="character" w:customStyle="1" w:styleId="WW8Num28z4">
    <w:name w:val="WW8Num28z4"/>
    <w:rsid w:val="005238CE"/>
  </w:style>
  <w:style w:type="character" w:customStyle="1" w:styleId="WW8Num28z5">
    <w:name w:val="WW8Num28z5"/>
    <w:rsid w:val="005238CE"/>
  </w:style>
  <w:style w:type="character" w:customStyle="1" w:styleId="WW8Num28z6">
    <w:name w:val="WW8Num28z6"/>
    <w:rsid w:val="005238CE"/>
  </w:style>
  <w:style w:type="character" w:customStyle="1" w:styleId="WW8Num28z7">
    <w:name w:val="WW8Num28z7"/>
    <w:rsid w:val="005238CE"/>
  </w:style>
  <w:style w:type="character" w:customStyle="1" w:styleId="WW8Num28z8">
    <w:name w:val="WW8Num28z8"/>
    <w:rsid w:val="005238CE"/>
  </w:style>
  <w:style w:type="character" w:customStyle="1" w:styleId="WW8Num29z0">
    <w:name w:val="WW8Num29z0"/>
    <w:rsid w:val="005238CE"/>
  </w:style>
  <w:style w:type="character" w:customStyle="1" w:styleId="WW8Num29z1">
    <w:name w:val="WW8Num29z1"/>
    <w:rsid w:val="005238CE"/>
    <w:rPr>
      <w:b w:val="0"/>
    </w:rPr>
  </w:style>
  <w:style w:type="character" w:customStyle="1" w:styleId="WW8Num30z0">
    <w:name w:val="WW8Num30z0"/>
    <w:rsid w:val="005238CE"/>
    <w:rPr>
      <w:rFonts w:ascii="Arial" w:hAnsi="Arial" w:cs="Arial"/>
    </w:rPr>
  </w:style>
  <w:style w:type="character" w:customStyle="1" w:styleId="WW8Num30z2">
    <w:name w:val="WW8Num30z2"/>
    <w:rsid w:val="005238CE"/>
    <w:rPr>
      <w:rFonts w:ascii="Symbol" w:eastAsia="Times New Roman" w:hAnsi="Symbol" w:cs="Arial"/>
    </w:rPr>
  </w:style>
  <w:style w:type="character" w:customStyle="1" w:styleId="WW8Num30z3">
    <w:name w:val="WW8Num30z3"/>
    <w:rsid w:val="005238CE"/>
  </w:style>
  <w:style w:type="character" w:customStyle="1" w:styleId="WW8Num30z4">
    <w:name w:val="WW8Num30z4"/>
    <w:rsid w:val="005238CE"/>
  </w:style>
  <w:style w:type="character" w:customStyle="1" w:styleId="WW8Num30z5">
    <w:name w:val="WW8Num30z5"/>
    <w:rsid w:val="005238CE"/>
  </w:style>
  <w:style w:type="character" w:customStyle="1" w:styleId="WW8Num30z6">
    <w:name w:val="WW8Num30z6"/>
    <w:rsid w:val="005238CE"/>
  </w:style>
  <w:style w:type="character" w:customStyle="1" w:styleId="WW8Num30z7">
    <w:name w:val="WW8Num30z7"/>
    <w:rsid w:val="005238CE"/>
  </w:style>
  <w:style w:type="character" w:customStyle="1" w:styleId="WW8Num30z8">
    <w:name w:val="WW8Num30z8"/>
    <w:rsid w:val="005238CE"/>
  </w:style>
  <w:style w:type="character" w:customStyle="1" w:styleId="WW8Num31z0">
    <w:name w:val="WW8Num31z0"/>
    <w:rsid w:val="005238CE"/>
  </w:style>
  <w:style w:type="character" w:customStyle="1" w:styleId="WW8Num32z0">
    <w:name w:val="WW8Num32z0"/>
    <w:rsid w:val="005238CE"/>
  </w:style>
  <w:style w:type="character" w:customStyle="1" w:styleId="WW8Num32z1">
    <w:name w:val="WW8Num32z1"/>
    <w:rsid w:val="005238CE"/>
  </w:style>
  <w:style w:type="character" w:customStyle="1" w:styleId="WW8Num32z2">
    <w:name w:val="WW8Num32z2"/>
    <w:rsid w:val="005238CE"/>
  </w:style>
  <w:style w:type="character" w:customStyle="1" w:styleId="WW8Num32z3">
    <w:name w:val="WW8Num32z3"/>
    <w:rsid w:val="005238CE"/>
  </w:style>
  <w:style w:type="character" w:customStyle="1" w:styleId="WW8Num32z4">
    <w:name w:val="WW8Num32z4"/>
    <w:rsid w:val="005238CE"/>
  </w:style>
  <w:style w:type="character" w:customStyle="1" w:styleId="WW8Num32z5">
    <w:name w:val="WW8Num32z5"/>
    <w:rsid w:val="005238CE"/>
  </w:style>
  <w:style w:type="character" w:customStyle="1" w:styleId="WW8Num32z6">
    <w:name w:val="WW8Num32z6"/>
    <w:rsid w:val="005238CE"/>
  </w:style>
  <w:style w:type="character" w:customStyle="1" w:styleId="WW8Num32z7">
    <w:name w:val="WW8Num32z7"/>
    <w:rsid w:val="005238CE"/>
  </w:style>
  <w:style w:type="character" w:customStyle="1" w:styleId="WW8Num32z8">
    <w:name w:val="WW8Num32z8"/>
    <w:rsid w:val="005238CE"/>
  </w:style>
  <w:style w:type="character" w:customStyle="1" w:styleId="WW8Num33z0">
    <w:name w:val="WW8Num33z0"/>
    <w:rsid w:val="005238CE"/>
    <w:rPr>
      <w:rFonts w:ascii="Arial" w:hAnsi="Arial" w:cs="Arial"/>
      <w:sz w:val="20"/>
      <w:szCs w:val="20"/>
    </w:rPr>
  </w:style>
  <w:style w:type="character" w:customStyle="1" w:styleId="WW8Num33z1">
    <w:name w:val="WW8Num33z1"/>
    <w:rsid w:val="005238CE"/>
  </w:style>
  <w:style w:type="character" w:customStyle="1" w:styleId="WW8Num33z2">
    <w:name w:val="WW8Num33z2"/>
    <w:rsid w:val="005238CE"/>
  </w:style>
  <w:style w:type="character" w:customStyle="1" w:styleId="WW8Num33z3">
    <w:name w:val="WW8Num33z3"/>
    <w:rsid w:val="005238CE"/>
  </w:style>
  <w:style w:type="character" w:customStyle="1" w:styleId="WW8Num33z4">
    <w:name w:val="WW8Num33z4"/>
    <w:rsid w:val="005238CE"/>
  </w:style>
  <w:style w:type="character" w:customStyle="1" w:styleId="WW8Num33z5">
    <w:name w:val="WW8Num33z5"/>
    <w:rsid w:val="005238CE"/>
  </w:style>
  <w:style w:type="character" w:customStyle="1" w:styleId="WW8Num33z6">
    <w:name w:val="WW8Num33z6"/>
    <w:rsid w:val="005238CE"/>
  </w:style>
  <w:style w:type="character" w:customStyle="1" w:styleId="WW8Num33z7">
    <w:name w:val="WW8Num33z7"/>
    <w:rsid w:val="005238CE"/>
  </w:style>
  <w:style w:type="character" w:customStyle="1" w:styleId="WW8Num33z8">
    <w:name w:val="WW8Num33z8"/>
    <w:rsid w:val="005238CE"/>
  </w:style>
  <w:style w:type="character" w:customStyle="1" w:styleId="WW8Num34z0">
    <w:name w:val="WW8Num34z0"/>
    <w:rsid w:val="005238CE"/>
    <w:rPr>
      <w:rFonts w:ascii="Arial" w:hAnsi="Arial" w:cs="Arial"/>
    </w:rPr>
  </w:style>
  <w:style w:type="character" w:customStyle="1" w:styleId="WW8Num34z1">
    <w:name w:val="WW8Num34z1"/>
    <w:rsid w:val="005238CE"/>
  </w:style>
  <w:style w:type="character" w:customStyle="1" w:styleId="WW8Num34z2">
    <w:name w:val="WW8Num34z2"/>
    <w:rsid w:val="005238CE"/>
  </w:style>
  <w:style w:type="character" w:customStyle="1" w:styleId="WW8Num34z3">
    <w:name w:val="WW8Num34z3"/>
    <w:rsid w:val="005238CE"/>
  </w:style>
  <w:style w:type="character" w:customStyle="1" w:styleId="WW8Num34z4">
    <w:name w:val="WW8Num34z4"/>
    <w:rsid w:val="005238CE"/>
  </w:style>
  <w:style w:type="character" w:customStyle="1" w:styleId="WW8Num34z5">
    <w:name w:val="WW8Num34z5"/>
    <w:rsid w:val="005238CE"/>
  </w:style>
  <w:style w:type="character" w:customStyle="1" w:styleId="WW8Num34z6">
    <w:name w:val="WW8Num34z6"/>
    <w:rsid w:val="005238CE"/>
  </w:style>
  <w:style w:type="character" w:customStyle="1" w:styleId="WW8Num34z7">
    <w:name w:val="WW8Num34z7"/>
    <w:rsid w:val="005238CE"/>
  </w:style>
  <w:style w:type="character" w:customStyle="1" w:styleId="WW8Num34z8">
    <w:name w:val="WW8Num34z8"/>
    <w:rsid w:val="005238CE"/>
  </w:style>
  <w:style w:type="character" w:customStyle="1" w:styleId="WW8Num35z0">
    <w:name w:val="WW8Num35z0"/>
    <w:rsid w:val="005238CE"/>
  </w:style>
  <w:style w:type="character" w:customStyle="1" w:styleId="WW8Num36z0">
    <w:name w:val="WW8Num36z0"/>
    <w:rsid w:val="005238CE"/>
  </w:style>
  <w:style w:type="character" w:customStyle="1" w:styleId="WW8Num36z1">
    <w:name w:val="WW8Num36z1"/>
    <w:rsid w:val="005238CE"/>
  </w:style>
  <w:style w:type="character" w:customStyle="1" w:styleId="WW8Num36z2">
    <w:name w:val="WW8Num36z2"/>
    <w:rsid w:val="005238CE"/>
  </w:style>
  <w:style w:type="character" w:customStyle="1" w:styleId="WW8Num36z3">
    <w:name w:val="WW8Num36z3"/>
    <w:rsid w:val="005238CE"/>
  </w:style>
  <w:style w:type="character" w:customStyle="1" w:styleId="WW8Num36z4">
    <w:name w:val="WW8Num36z4"/>
    <w:rsid w:val="005238CE"/>
  </w:style>
  <w:style w:type="character" w:customStyle="1" w:styleId="WW8Num36z5">
    <w:name w:val="WW8Num36z5"/>
    <w:rsid w:val="005238CE"/>
  </w:style>
  <w:style w:type="character" w:customStyle="1" w:styleId="WW8Num36z6">
    <w:name w:val="WW8Num36z6"/>
    <w:rsid w:val="005238CE"/>
  </w:style>
  <w:style w:type="character" w:customStyle="1" w:styleId="WW8Num36z7">
    <w:name w:val="WW8Num36z7"/>
    <w:rsid w:val="005238CE"/>
  </w:style>
  <w:style w:type="character" w:customStyle="1" w:styleId="WW8Num36z8">
    <w:name w:val="WW8Num36z8"/>
    <w:rsid w:val="005238CE"/>
  </w:style>
  <w:style w:type="character" w:customStyle="1" w:styleId="WW8Num37z0">
    <w:name w:val="WW8Num37z0"/>
    <w:rsid w:val="005238CE"/>
    <w:rPr>
      <w:rFonts w:ascii="Arial" w:hAnsi="Arial" w:cs="Arial"/>
      <w:b w:val="0"/>
      <w:bCs w:val="0"/>
      <w:sz w:val="20"/>
    </w:rPr>
  </w:style>
  <w:style w:type="character" w:customStyle="1" w:styleId="WW8Num37z1">
    <w:name w:val="WW8Num37z1"/>
    <w:rsid w:val="005238CE"/>
    <w:rPr>
      <w:rFonts w:ascii="Arial" w:eastAsia="Times New Roman" w:hAnsi="Arial" w:cs="Times New Roman"/>
    </w:rPr>
  </w:style>
  <w:style w:type="character" w:customStyle="1" w:styleId="WW8Num37z2">
    <w:name w:val="WW8Num37z2"/>
    <w:rsid w:val="005238CE"/>
  </w:style>
  <w:style w:type="character" w:customStyle="1" w:styleId="WW8Num37z3">
    <w:name w:val="WW8Num37z3"/>
    <w:rsid w:val="005238CE"/>
  </w:style>
  <w:style w:type="character" w:customStyle="1" w:styleId="WW8Num37z4">
    <w:name w:val="WW8Num37z4"/>
    <w:rsid w:val="005238CE"/>
  </w:style>
  <w:style w:type="character" w:customStyle="1" w:styleId="WW8Num37z5">
    <w:name w:val="WW8Num37z5"/>
    <w:rsid w:val="005238CE"/>
  </w:style>
  <w:style w:type="character" w:customStyle="1" w:styleId="WW8Num37z6">
    <w:name w:val="WW8Num37z6"/>
    <w:rsid w:val="005238CE"/>
  </w:style>
  <w:style w:type="character" w:customStyle="1" w:styleId="WW8Num37z7">
    <w:name w:val="WW8Num37z7"/>
    <w:rsid w:val="005238CE"/>
  </w:style>
  <w:style w:type="character" w:customStyle="1" w:styleId="WW8Num37z8">
    <w:name w:val="WW8Num37z8"/>
    <w:rsid w:val="005238CE"/>
  </w:style>
  <w:style w:type="character" w:customStyle="1" w:styleId="WW8Num38z0">
    <w:name w:val="WW8Num38z0"/>
    <w:rsid w:val="005238CE"/>
    <w:rPr>
      <w:rFonts w:ascii="Arial" w:eastAsia="Times New Roman" w:hAnsi="Arial" w:cs="Arial"/>
    </w:rPr>
  </w:style>
  <w:style w:type="character" w:customStyle="1" w:styleId="WW8Num38z2">
    <w:name w:val="WW8Num38z2"/>
    <w:rsid w:val="005238CE"/>
  </w:style>
  <w:style w:type="character" w:customStyle="1" w:styleId="WW8Num38z3">
    <w:name w:val="WW8Num38z3"/>
    <w:rsid w:val="005238CE"/>
  </w:style>
  <w:style w:type="character" w:customStyle="1" w:styleId="WW8Num38z4">
    <w:name w:val="WW8Num38z4"/>
    <w:rsid w:val="005238CE"/>
  </w:style>
  <w:style w:type="character" w:customStyle="1" w:styleId="WW8Num38z5">
    <w:name w:val="WW8Num38z5"/>
    <w:rsid w:val="005238CE"/>
  </w:style>
  <w:style w:type="character" w:customStyle="1" w:styleId="WW8Num38z6">
    <w:name w:val="WW8Num38z6"/>
    <w:rsid w:val="005238CE"/>
  </w:style>
  <w:style w:type="character" w:customStyle="1" w:styleId="WW8Num38z7">
    <w:name w:val="WW8Num38z7"/>
    <w:rsid w:val="005238CE"/>
  </w:style>
  <w:style w:type="character" w:customStyle="1" w:styleId="WW8Num38z8">
    <w:name w:val="WW8Num38z8"/>
    <w:rsid w:val="005238CE"/>
  </w:style>
  <w:style w:type="character" w:customStyle="1" w:styleId="WW8Num39z0">
    <w:name w:val="WW8Num39z0"/>
    <w:rsid w:val="005238CE"/>
    <w:rPr>
      <w:rFonts w:ascii="Arial" w:hAnsi="Arial" w:cs="Arial"/>
    </w:rPr>
  </w:style>
  <w:style w:type="character" w:customStyle="1" w:styleId="WW8Num39z1">
    <w:name w:val="WW8Num39z1"/>
    <w:rsid w:val="005238CE"/>
  </w:style>
  <w:style w:type="character" w:customStyle="1" w:styleId="WW8Num39z2">
    <w:name w:val="WW8Num39z2"/>
    <w:rsid w:val="005238CE"/>
  </w:style>
  <w:style w:type="character" w:customStyle="1" w:styleId="WW8Num39z3">
    <w:name w:val="WW8Num39z3"/>
    <w:rsid w:val="005238CE"/>
  </w:style>
  <w:style w:type="character" w:customStyle="1" w:styleId="WW8Num39z4">
    <w:name w:val="WW8Num39z4"/>
    <w:rsid w:val="005238CE"/>
  </w:style>
  <w:style w:type="character" w:customStyle="1" w:styleId="WW8Num39z5">
    <w:name w:val="WW8Num39z5"/>
    <w:rsid w:val="005238CE"/>
  </w:style>
  <w:style w:type="character" w:customStyle="1" w:styleId="WW8Num39z6">
    <w:name w:val="WW8Num39z6"/>
    <w:rsid w:val="005238CE"/>
  </w:style>
  <w:style w:type="character" w:customStyle="1" w:styleId="WW8Num39z7">
    <w:name w:val="WW8Num39z7"/>
    <w:rsid w:val="005238CE"/>
  </w:style>
  <w:style w:type="character" w:customStyle="1" w:styleId="WW8Num39z8">
    <w:name w:val="WW8Num39z8"/>
    <w:rsid w:val="005238CE"/>
  </w:style>
  <w:style w:type="character" w:customStyle="1" w:styleId="WW8Num40z0">
    <w:name w:val="WW8Num40z0"/>
    <w:rsid w:val="005238CE"/>
    <w:rPr>
      <w:rFonts w:ascii="Arial" w:hAnsi="Arial" w:cs="Arial"/>
    </w:rPr>
  </w:style>
  <w:style w:type="character" w:customStyle="1" w:styleId="WW8Num40z1">
    <w:name w:val="WW8Num40z1"/>
    <w:rsid w:val="005238CE"/>
  </w:style>
  <w:style w:type="character" w:customStyle="1" w:styleId="WW8Num40z2">
    <w:name w:val="WW8Num40z2"/>
    <w:rsid w:val="005238CE"/>
  </w:style>
  <w:style w:type="character" w:customStyle="1" w:styleId="WW8Num40z3">
    <w:name w:val="WW8Num40z3"/>
    <w:rsid w:val="005238CE"/>
  </w:style>
  <w:style w:type="character" w:customStyle="1" w:styleId="WW8Num40z4">
    <w:name w:val="WW8Num40z4"/>
    <w:rsid w:val="005238CE"/>
  </w:style>
  <w:style w:type="character" w:customStyle="1" w:styleId="WW8Num40z5">
    <w:name w:val="WW8Num40z5"/>
    <w:rsid w:val="005238CE"/>
  </w:style>
  <w:style w:type="character" w:customStyle="1" w:styleId="WW8Num40z6">
    <w:name w:val="WW8Num40z6"/>
    <w:rsid w:val="005238CE"/>
  </w:style>
  <w:style w:type="character" w:customStyle="1" w:styleId="WW8Num40z7">
    <w:name w:val="WW8Num40z7"/>
    <w:rsid w:val="005238CE"/>
  </w:style>
  <w:style w:type="character" w:customStyle="1" w:styleId="WW8Num40z8">
    <w:name w:val="WW8Num40z8"/>
    <w:rsid w:val="005238CE"/>
  </w:style>
  <w:style w:type="character" w:customStyle="1" w:styleId="WW8Num41z0">
    <w:name w:val="WW8Num41z0"/>
    <w:rsid w:val="005238CE"/>
  </w:style>
  <w:style w:type="character" w:customStyle="1" w:styleId="WW8Num41z1">
    <w:name w:val="WW8Num41z1"/>
    <w:rsid w:val="005238CE"/>
  </w:style>
  <w:style w:type="character" w:customStyle="1" w:styleId="WW8Num41z2">
    <w:name w:val="WW8Num41z2"/>
    <w:rsid w:val="005238CE"/>
  </w:style>
  <w:style w:type="character" w:customStyle="1" w:styleId="WW8Num41z3">
    <w:name w:val="WW8Num41z3"/>
    <w:rsid w:val="005238CE"/>
  </w:style>
  <w:style w:type="character" w:customStyle="1" w:styleId="WW8Num41z4">
    <w:name w:val="WW8Num41z4"/>
    <w:rsid w:val="005238CE"/>
  </w:style>
  <w:style w:type="character" w:customStyle="1" w:styleId="WW8Num41z5">
    <w:name w:val="WW8Num41z5"/>
    <w:rsid w:val="005238CE"/>
  </w:style>
  <w:style w:type="character" w:customStyle="1" w:styleId="WW8Num41z6">
    <w:name w:val="WW8Num41z6"/>
    <w:rsid w:val="005238CE"/>
  </w:style>
  <w:style w:type="character" w:customStyle="1" w:styleId="WW8Num41z7">
    <w:name w:val="WW8Num41z7"/>
    <w:rsid w:val="005238CE"/>
  </w:style>
  <w:style w:type="character" w:customStyle="1" w:styleId="WW8Num41z8">
    <w:name w:val="WW8Num41z8"/>
    <w:rsid w:val="005238CE"/>
  </w:style>
  <w:style w:type="character" w:customStyle="1" w:styleId="WW8Num42z0">
    <w:name w:val="WW8Num42z0"/>
    <w:rsid w:val="005238CE"/>
    <w:rPr>
      <w:rFonts w:ascii="Arial" w:hAnsi="Arial" w:cs="Arial"/>
    </w:rPr>
  </w:style>
  <w:style w:type="character" w:customStyle="1" w:styleId="WW8Num42z1">
    <w:name w:val="WW8Num42z1"/>
    <w:rsid w:val="005238CE"/>
  </w:style>
  <w:style w:type="character" w:customStyle="1" w:styleId="WW8Num42z2">
    <w:name w:val="WW8Num42z2"/>
    <w:rsid w:val="005238CE"/>
  </w:style>
  <w:style w:type="character" w:customStyle="1" w:styleId="WW8Num42z3">
    <w:name w:val="WW8Num42z3"/>
    <w:rsid w:val="005238CE"/>
  </w:style>
  <w:style w:type="character" w:customStyle="1" w:styleId="WW8Num42z4">
    <w:name w:val="WW8Num42z4"/>
    <w:rsid w:val="005238CE"/>
  </w:style>
  <w:style w:type="character" w:customStyle="1" w:styleId="WW8Num42z5">
    <w:name w:val="WW8Num42z5"/>
    <w:rsid w:val="005238CE"/>
  </w:style>
  <w:style w:type="character" w:customStyle="1" w:styleId="WW8Num42z6">
    <w:name w:val="WW8Num42z6"/>
    <w:rsid w:val="005238CE"/>
  </w:style>
  <w:style w:type="character" w:customStyle="1" w:styleId="WW8Num42z7">
    <w:name w:val="WW8Num42z7"/>
    <w:rsid w:val="005238CE"/>
  </w:style>
  <w:style w:type="character" w:customStyle="1" w:styleId="WW8Num42z8">
    <w:name w:val="WW8Num42z8"/>
    <w:rsid w:val="005238CE"/>
  </w:style>
  <w:style w:type="character" w:customStyle="1" w:styleId="WW8Num43z0">
    <w:name w:val="WW8Num43z0"/>
    <w:rsid w:val="005238CE"/>
    <w:rPr>
      <w:rFonts w:ascii="Arial" w:hAnsi="Arial" w:cs="Arial"/>
    </w:rPr>
  </w:style>
  <w:style w:type="character" w:customStyle="1" w:styleId="WW8Num43z1">
    <w:name w:val="WW8Num43z1"/>
    <w:rsid w:val="005238CE"/>
    <w:rPr>
      <w:rFonts w:ascii="Arial" w:hAnsi="Arial" w:cs="Arial"/>
    </w:rPr>
  </w:style>
  <w:style w:type="character" w:customStyle="1" w:styleId="WW8Num44z0">
    <w:name w:val="WW8Num44z0"/>
    <w:rsid w:val="005238CE"/>
    <w:rPr>
      <w:rFonts w:ascii="Arial" w:hAnsi="Arial" w:cs="Arial"/>
      <w:sz w:val="20"/>
      <w:szCs w:val="20"/>
    </w:rPr>
  </w:style>
  <w:style w:type="character" w:customStyle="1" w:styleId="WW8Num44z1">
    <w:name w:val="WW8Num44z1"/>
    <w:rsid w:val="005238CE"/>
  </w:style>
  <w:style w:type="character" w:customStyle="1" w:styleId="WW8Num44z2">
    <w:name w:val="WW8Num44z2"/>
    <w:rsid w:val="005238CE"/>
  </w:style>
  <w:style w:type="character" w:customStyle="1" w:styleId="WW8Num44z3">
    <w:name w:val="WW8Num44z3"/>
    <w:rsid w:val="005238CE"/>
  </w:style>
  <w:style w:type="character" w:customStyle="1" w:styleId="WW8Num44z4">
    <w:name w:val="WW8Num44z4"/>
    <w:rsid w:val="005238CE"/>
  </w:style>
  <w:style w:type="character" w:customStyle="1" w:styleId="WW8Num44z5">
    <w:name w:val="WW8Num44z5"/>
    <w:rsid w:val="005238CE"/>
  </w:style>
  <w:style w:type="character" w:customStyle="1" w:styleId="WW8Num44z6">
    <w:name w:val="WW8Num44z6"/>
    <w:rsid w:val="005238CE"/>
  </w:style>
  <w:style w:type="character" w:customStyle="1" w:styleId="WW8Num44z7">
    <w:name w:val="WW8Num44z7"/>
    <w:rsid w:val="005238CE"/>
  </w:style>
  <w:style w:type="character" w:customStyle="1" w:styleId="WW8Num44z8">
    <w:name w:val="WW8Num44z8"/>
    <w:rsid w:val="005238CE"/>
  </w:style>
  <w:style w:type="character" w:customStyle="1" w:styleId="WW8Num45z0">
    <w:name w:val="WW8Num45z0"/>
    <w:rsid w:val="005238CE"/>
    <w:rPr>
      <w:rFonts w:ascii="Arial" w:hAnsi="Arial" w:cs="Arial"/>
    </w:rPr>
  </w:style>
  <w:style w:type="character" w:customStyle="1" w:styleId="WW8Num45z1">
    <w:name w:val="WW8Num45z1"/>
    <w:rsid w:val="005238CE"/>
  </w:style>
  <w:style w:type="character" w:customStyle="1" w:styleId="WW8Num45z2">
    <w:name w:val="WW8Num45z2"/>
    <w:rsid w:val="005238CE"/>
  </w:style>
  <w:style w:type="character" w:customStyle="1" w:styleId="WW8Num45z3">
    <w:name w:val="WW8Num45z3"/>
    <w:rsid w:val="005238CE"/>
  </w:style>
  <w:style w:type="character" w:customStyle="1" w:styleId="WW8Num45z4">
    <w:name w:val="WW8Num45z4"/>
    <w:rsid w:val="005238CE"/>
  </w:style>
  <w:style w:type="character" w:customStyle="1" w:styleId="WW8Num45z5">
    <w:name w:val="WW8Num45z5"/>
    <w:rsid w:val="005238CE"/>
  </w:style>
  <w:style w:type="character" w:customStyle="1" w:styleId="WW8Num45z6">
    <w:name w:val="WW8Num45z6"/>
    <w:rsid w:val="005238CE"/>
  </w:style>
  <w:style w:type="character" w:customStyle="1" w:styleId="WW8Num45z7">
    <w:name w:val="WW8Num45z7"/>
    <w:rsid w:val="005238CE"/>
  </w:style>
  <w:style w:type="character" w:customStyle="1" w:styleId="WW8Num45z8">
    <w:name w:val="WW8Num45z8"/>
    <w:rsid w:val="005238CE"/>
  </w:style>
  <w:style w:type="character" w:customStyle="1" w:styleId="WW8Num46z0">
    <w:name w:val="WW8Num46z0"/>
    <w:rsid w:val="005238CE"/>
    <w:rPr>
      <w:rFonts w:ascii="Arial" w:hAnsi="Arial" w:cs="Arial"/>
      <w:sz w:val="20"/>
      <w:szCs w:val="20"/>
    </w:rPr>
  </w:style>
  <w:style w:type="character" w:customStyle="1" w:styleId="WW8Num46z1">
    <w:name w:val="WW8Num46z1"/>
    <w:rsid w:val="005238CE"/>
  </w:style>
  <w:style w:type="character" w:customStyle="1" w:styleId="WW8Num46z2">
    <w:name w:val="WW8Num46z2"/>
    <w:rsid w:val="005238CE"/>
  </w:style>
  <w:style w:type="character" w:customStyle="1" w:styleId="WW8Num46z3">
    <w:name w:val="WW8Num46z3"/>
    <w:rsid w:val="005238CE"/>
  </w:style>
  <w:style w:type="character" w:customStyle="1" w:styleId="WW8Num46z4">
    <w:name w:val="WW8Num46z4"/>
    <w:rsid w:val="005238CE"/>
  </w:style>
  <w:style w:type="character" w:customStyle="1" w:styleId="WW8Num46z5">
    <w:name w:val="WW8Num46z5"/>
    <w:rsid w:val="005238CE"/>
  </w:style>
  <w:style w:type="character" w:customStyle="1" w:styleId="WW8Num46z6">
    <w:name w:val="WW8Num46z6"/>
    <w:rsid w:val="005238CE"/>
  </w:style>
  <w:style w:type="character" w:customStyle="1" w:styleId="WW8Num46z7">
    <w:name w:val="WW8Num46z7"/>
    <w:rsid w:val="005238CE"/>
  </w:style>
  <w:style w:type="character" w:customStyle="1" w:styleId="WW8Num46z8">
    <w:name w:val="WW8Num46z8"/>
    <w:rsid w:val="005238CE"/>
  </w:style>
  <w:style w:type="character" w:customStyle="1" w:styleId="WW8Num47z0">
    <w:name w:val="WW8Num47z0"/>
    <w:rsid w:val="005238CE"/>
    <w:rPr>
      <w:rFonts w:ascii="Arial" w:hAnsi="Arial" w:cs="Arial"/>
    </w:rPr>
  </w:style>
  <w:style w:type="character" w:customStyle="1" w:styleId="WW8Num47z1">
    <w:name w:val="WW8Num47z1"/>
    <w:rsid w:val="005238CE"/>
  </w:style>
  <w:style w:type="character" w:customStyle="1" w:styleId="WW8Num47z2">
    <w:name w:val="WW8Num47z2"/>
    <w:rsid w:val="005238CE"/>
  </w:style>
  <w:style w:type="character" w:customStyle="1" w:styleId="WW8Num47z3">
    <w:name w:val="WW8Num47z3"/>
    <w:rsid w:val="005238CE"/>
  </w:style>
  <w:style w:type="character" w:customStyle="1" w:styleId="WW8Num47z4">
    <w:name w:val="WW8Num47z4"/>
    <w:rsid w:val="005238CE"/>
  </w:style>
  <w:style w:type="character" w:customStyle="1" w:styleId="WW8Num47z5">
    <w:name w:val="WW8Num47z5"/>
    <w:rsid w:val="005238CE"/>
  </w:style>
  <w:style w:type="character" w:customStyle="1" w:styleId="WW8Num47z6">
    <w:name w:val="WW8Num47z6"/>
    <w:rsid w:val="005238CE"/>
  </w:style>
  <w:style w:type="character" w:customStyle="1" w:styleId="WW8Num47z7">
    <w:name w:val="WW8Num47z7"/>
    <w:rsid w:val="005238CE"/>
  </w:style>
  <w:style w:type="character" w:customStyle="1" w:styleId="WW8Num47z8">
    <w:name w:val="WW8Num47z8"/>
    <w:rsid w:val="005238CE"/>
  </w:style>
  <w:style w:type="character" w:customStyle="1" w:styleId="WW8Num48z0">
    <w:name w:val="WW8Num48z0"/>
    <w:rsid w:val="005238CE"/>
    <w:rPr>
      <w:rFonts w:ascii="Arial" w:eastAsia="Times New Roman" w:hAnsi="Arial" w:cs="Times New Roman"/>
    </w:rPr>
  </w:style>
  <w:style w:type="character" w:customStyle="1" w:styleId="WW8Num48z1">
    <w:name w:val="WW8Num48z1"/>
    <w:rsid w:val="005238CE"/>
  </w:style>
  <w:style w:type="character" w:customStyle="1" w:styleId="WW8Num48z2">
    <w:name w:val="WW8Num48z2"/>
    <w:rsid w:val="005238CE"/>
  </w:style>
  <w:style w:type="character" w:customStyle="1" w:styleId="WW8Num48z3">
    <w:name w:val="WW8Num48z3"/>
    <w:rsid w:val="005238CE"/>
  </w:style>
  <w:style w:type="character" w:customStyle="1" w:styleId="WW8Num48z4">
    <w:name w:val="WW8Num48z4"/>
    <w:rsid w:val="005238CE"/>
  </w:style>
  <w:style w:type="character" w:customStyle="1" w:styleId="WW8Num48z5">
    <w:name w:val="WW8Num48z5"/>
    <w:rsid w:val="005238CE"/>
  </w:style>
  <w:style w:type="character" w:customStyle="1" w:styleId="WW8Num48z6">
    <w:name w:val="WW8Num48z6"/>
    <w:rsid w:val="005238CE"/>
  </w:style>
  <w:style w:type="character" w:customStyle="1" w:styleId="WW8Num48z7">
    <w:name w:val="WW8Num48z7"/>
    <w:rsid w:val="005238CE"/>
  </w:style>
  <w:style w:type="character" w:customStyle="1" w:styleId="WW8Num48z8">
    <w:name w:val="WW8Num48z8"/>
    <w:rsid w:val="005238CE"/>
  </w:style>
  <w:style w:type="character" w:customStyle="1" w:styleId="WW8Num49z0">
    <w:name w:val="WW8Num49z0"/>
    <w:rsid w:val="005238CE"/>
  </w:style>
  <w:style w:type="character" w:customStyle="1" w:styleId="WW8Num49z1">
    <w:name w:val="WW8Num49z1"/>
    <w:rsid w:val="005238CE"/>
  </w:style>
  <w:style w:type="character" w:customStyle="1" w:styleId="WW8Num49z2">
    <w:name w:val="WW8Num49z2"/>
    <w:rsid w:val="005238CE"/>
  </w:style>
  <w:style w:type="character" w:customStyle="1" w:styleId="WW8Num49z3">
    <w:name w:val="WW8Num49z3"/>
    <w:rsid w:val="005238CE"/>
  </w:style>
  <w:style w:type="character" w:customStyle="1" w:styleId="WW8Num49z4">
    <w:name w:val="WW8Num49z4"/>
    <w:rsid w:val="005238CE"/>
  </w:style>
  <w:style w:type="character" w:customStyle="1" w:styleId="WW8Num49z5">
    <w:name w:val="WW8Num49z5"/>
    <w:rsid w:val="005238CE"/>
  </w:style>
  <w:style w:type="character" w:customStyle="1" w:styleId="WW8Num49z6">
    <w:name w:val="WW8Num49z6"/>
    <w:rsid w:val="005238CE"/>
  </w:style>
  <w:style w:type="character" w:customStyle="1" w:styleId="WW8Num49z7">
    <w:name w:val="WW8Num49z7"/>
    <w:rsid w:val="005238CE"/>
  </w:style>
  <w:style w:type="character" w:customStyle="1" w:styleId="WW8Num49z8">
    <w:name w:val="WW8Num49z8"/>
    <w:rsid w:val="005238CE"/>
  </w:style>
  <w:style w:type="character" w:customStyle="1" w:styleId="WW8Num50z0">
    <w:name w:val="WW8Num50z0"/>
    <w:rsid w:val="005238CE"/>
    <w:rPr>
      <w:rFonts w:ascii="Arial" w:hAnsi="Arial" w:cs="Arial"/>
    </w:rPr>
  </w:style>
  <w:style w:type="character" w:customStyle="1" w:styleId="WW8Num50z2">
    <w:name w:val="WW8Num50z2"/>
    <w:rsid w:val="005238CE"/>
  </w:style>
  <w:style w:type="character" w:customStyle="1" w:styleId="WW8Num50z3">
    <w:name w:val="WW8Num50z3"/>
    <w:rsid w:val="005238CE"/>
  </w:style>
  <w:style w:type="character" w:customStyle="1" w:styleId="WW8Num50z4">
    <w:name w:val="WW8Num50z4"/>
    <w:rsid w:val="005238CE"/>
  </w:style>
  <w:style w:type="character" w:customStyle="1" w:styleId="WW8Num50z5">
    <w:name w:val="WW8Num50z5"/>
    <w:rsid w:val="005238CE"/>
  </w:style>
  <w:style w:type="character" w:customStyle="1" w:styleId="WW8Num50z6">
    <w:name w:val="WW8Num50z6"/>
    <w:rsid w:val="005238CE"/>
  </w:style>
  <w:style w:type="character" w:customStyle="1" w:styleId="WW8Num50z7">
    <w:name w:val="WW8Num50z7"/>
    <w:rsid w:val="005238CE"/>
  </w:style>
  <w:style w:type="character" w:customStyle="1" w:styleId="WW8Num50z8">
    <w:name w:val="WW8Num50z8"/>
    <w:rsid w:val="005238CE"/>
  </w:style>
  <w:style w:type="character" w:customStyle="1" w:styleId="WW8Num51z0">
    <w:name w:val="WW8Num51z0"/>
    <w:rsid w:val="005238CE"/>
    <w:rPr>
      <w:rFonts w:ascii="Symbol" w:hAnsi="Symbol" w:cs="Symbol"/>
    </w:rPr>
  </w:style>
  <w:style w:type="character" w:customStyle="1" w:styleId="WW8Num51z1">
    <w:name w:val="WW8Num51z1"/>
    <w:rsid w:val="005238CE"/>
  </w:style>
  <w:style w:type="character" w:customStyle="1" w:styleId="WW8Num51z2">
    <w:name w:val="WW8Num51z2"/>
    <w:rsid w:val="005238CE"/>
  </w:style>
  <w:style w:type="character" w:customStyle="1" w:styleId="WW8Num51z3">
    <w:name w:val="WW8Num51z3"/>
    <w:rsid w:val="005238CE"/>
  </w:style>
  <w:style w:type="character" w:customStyle="1" w:styleId="WW8Num51z4">
    <w:name w:val="WW8Num51z4"/>
    <w:rsid w:val="005238CE"/>
  </w:style>
  <w:style w:type="character" w:customStyle="1" w:styleId="WW8Num51z5">
    <w:name w:val="WW8Num51z5"/>
    <w:rsid w:val="005238CE"/>
  </w:style>
  <w:style w:type="character" w:customStyle="1" w:styleId="WW8Num51z6">
    <w:name w:val="WW8Num51z6"/>
    <w:rsid w:val="005238CE"/>
  </w:style>
  <w:style w:type="character" w:customStyle="1" w:styleId="WW8Num51z7">
    <w:name w:val="WW8Num51z7"/>
    <w:rsid w:val="005238CE"/>
  </w:style>
  <w:style w:type="character" w:customStyle="1" w:styleId="WW8Num51z8">
    <w:name w:val="WW8Num51z8"/>
    <w:rsid w:val="005238CE"/>
  </w:style>
  <w:style w:type="character" w:customStyle="1" w:styleId="Domylnaczcionkaakapitu1">
    <w:name w:val="Domyślna czcionka akapitu1"/>
    <w:rsid w:val="005238CE"/>
  </w:style>
  <w:style w:type="character" w:customStyle="1" w:styleId="Numerstrony1">
    <w:name w:val="Numer strony1"/>
    <w:basedOn w:val="Domylnaczcionkaakapitu1"/>
    <w:rsid w:val="005238CE"/>
  </w:style>
  <w:style w:type="character" w:customStyle="1" w:styleId="Odwoaniedokomentarza1">
    <w:name w:val="Odwołanie do komentarza1"/>
    <w:rsid w:val="005238CE"/>
    <w:rPr>
      <w:sz w:val="16"/>
    </w:rPr>
  </w:style>
  <w:style w:type="character" w:customStyle="1" w:styleId="Znakiprzypiswkocowych">
    <w:name w:val="Znaki przypisów końcowych"/>
    <w:rsid w:val="005238CE"/>
    <w:rPr>
      <w:vertAlign w:val="superscript"/>
    </w:rPr>
  </w:style>
  <w:style w:type="character" w:customStyle="1" w:styleId="NumeracjastylstandardChar">
    <w:name w:val="Numeracja (styl standard) Char"/>
    <w:rsid w:val="005238CE"/>
    <w:rPr>
      <w:rFonts w:ascii="Arial" w:hAnsi="Arial" w:cs="Arial"/>
      <w:sz w:val="22"/>
      <w:lang w:val="de-DE"/>
    </w:rPr>
  </w:style>
  <w:style w:type="character" w:customStyle="1" w:styleId="ListLabel1">
    <w:name w:val="ListLabel 1"/>
    <w:rsid w:val="005238CE"/>
    <w:rPr>
      <w:rFonts w:cs="Arial"/>
      <w:b w:val="0"/>
    </w:rPr>
  </w:style>
  <w:style w:type="character" w:customStyle="1" w:styleId="ListLabel2">
    <w:name w:val="ListLabel 2"/>
    <w:rsid w:val="005238CE"/>
    <w:rPr>
      <w:rFonts w:cs="Arial"/>
    </w:rPr>
  </w:style>
  <w:style w:type="character" w:customStyle="1" w:styleId="ListLabel3">
    <w:name w:val="ListLabel 3"/>
    <w:rsid w:val="005238CE"/>
    <w:rPr>
      <w:rFonts w:cs="Arial"/>
      <w:sz w:val="20"/>
      <w:szCs w:val="20"/>
    </w:rPr>
  </w:style>
  <w:style w:type="character" w:customStyle="1" w:styleId="ListLabel4">
    <w:name w:val="ListLabel 4"/>
    <w:rsid w:val="005238CE"/>
    <w:rPr>
      <w:rFonts w:eastAsia="Times New Roman" w:cs="Times New Roman"/>
    </w:rPr>
  </w:style>
  <w:style w:type="character" w:customStyle="1" w:styleId="ListLabel5">
    <w:name w:val="ListLabel 5"/>
    <w:rsid w:val="005238CE"/>
    <w:rPr>
      <w:rFonts w:cs="Arial"/>
      <w:i w:val="0"/>
      <w:strike w:val="0"/>
      <w:dstrike w:val="0"/>
      <w:sz w:val="20"/>
      <w:szCs w:val="20"/>
    </w:rPr>
  </w:style>
  <w:style w:type="character" w:customStyle="1" w:styleId="ListLabel6">
    <w:name w:val="ListLabel 6"/>
    <w:rsid w:val="005238CE"/>
    <w:rPr>
      <w:b w:val="0"/>
      <w:bCs/>
      <w:i w:val="0"/>
      <w:sz w:val="20"/>
    </w:rPr>
  </w:style>
  <w:style w:type="character" w:customStyle="1" w:styleId="ListLabel7">
    <w:name w:val="ListLabel 7"/>
    <w:rsid w:val="005238CE"/>
    <w:rPr>
      <w:rFonts w:eastAsia="Times New Roman" w:cs="Arial"/>
      <w:b w:val="0"/>
      <w:i w:val="0"/>
    </w:rPr>
  </w:style>
  <w:style w:type="character" w:customStyle="1" w:styleId="ListLabel8">
    <w:name w:val="ListLabel 8"/>
    <w:rsid w:val="005238CE"/>
    <w:rPr>
      <w:rFonts w:eastAsia="Times New Roman" w:cs="Arial"/>
    </w:rPr>
  </w:style>
  <w:style w:type="character" w:customStyle="1" w:styleId="ListLabel9">
    <w:name w:val="ListLabel 9"/>
    <w:rsid w:val="005238CE"/>
    <w:rPr>
      <w:rFonts w:cs="Arial"/>
      <w:color w:val="000000"/>
      <w:sz w:val="20"/>
      <w:szCs w:val="20"/>
    </w:rPr>
  </w:style>
  <w:style w:type="character" w:customStyle="1" w:styleId="ListLabel10">
    <w:name w:val="ListLabel 10"/>
    <w:rsid w:val="005238CE"/>
    <w:rPr>
      <w:rFonts w:cs="Arial"/>
      <w:sz w:val="20"/>
    </w:rPr>
  </w:style>
  <w:style w:type="character" w:customStyle="1" w:styleId="ListLabel11">
    <w:name w:val="ListLabel 11"/>
    <w:rsid w:val="005238CE"/>
    <w:rPr>
      <w:b w:val="0"/>
    </w:rPr>
  </w:style>
  <w:style w:type="character" w:customStyle="1" w:styleId="ListLabel12">
    <w:name w:val="ListLabel 12"/>
    <w:rsid w:val="005238CE"/>
    <w:rPr>
      <w:rFonts w:cs="Arial"/>
      <w:b w:val="0"/>
      <w:bCs w:val="0"/>
      <w:sz w:val="20"/>
    </w:rPr>
  </w:style>
  <w:style w:type="character" w:customStyle="1" w:styleId="ListLabel13">
    <w:name w:val="ListLabel 13"/>
    <w:rsid w:val="005238CE"/>
    <w:rPr>
      <w:rFonts w:cs="Symbol"/>
    </w:rPr>
  </w:style>
  <w:style w:type="character" w:customStyle="1" w:styleId="ListLabel14">
    <w:name w:val="ListLabel 14"/>
    <w:rsid w:val="005238CE"/>
    <w:rPr>
      <w:b w:val="0"/>
      <w:sz w:val="20"/>
      <w:szCs w:val="20"/>
    </w:rPr>
  </w:style>
  <w:style w:type="character" w:customStyle="1" w:styleId="ListLabel15">
    <w:name w:val="ListLabel 15"/>
    <w:rsid w:val="005238CE"/>
    <w:rPr>
      <w:rFonts w:eastAsia="Calibri" w:cs="Times New Roman"/>
    </w:rPr>
  </w:style>
  <w:style w:type="character" w:customStyle="1" w:styleId="ListLabel16">
    <w:name w:val="ListLabel 16"/>
    <w:rsid w:val="005238CE"/>
    <w:rPr>
      <w:sz w:val="20"/>
    </w:rPr>
  </w:style>
  <w:style w:type="character" w:customStyle="1" w:styleId="ListLabel17">
    <w:name w:val="ListLabel 17"/>
    <w:rsid w:val="005238CE"/>
    <w:rPr>
      <w:b w:val="0"/>
      <w:sz w:val="20"/>
    </w:rPr>
  </w:style>
  <w:style w:type="character" w:customStyle="1" w:styleId="ListLabel18">
    <w:name w:val="ListLabel 18"/>
    <w:rsid w:val="005238CE"/>
    <w:rPr>
      <w:b/>
      <w:i/>
      <w:sz w:val="16"/>
    </w:rPr>
  </w:style>
  <w:style w:type="paragraph" w:customStyle="1" w:styleId="Nagwek20">
    <w:name w:val="Nagłówek2"/>
    <w:basedOn w:val="Normalny"/>
    <w:next w:val="Tekstpodstawowy"/>
    <w:rsid w:val="005238CE"/>
    <w:pPr>
      <w:keepNext/>
      <w:suppressAutoHyphens/>
      <w:spacing w:before="240" w:after="120"/>
    </w:pPr>
    <w:rPr>
      <w:rFonts w:eastAsia="Arial Unicode MS" w:cs="Mangal"/>
      <w:sz w:val="28"/>
      <w:szCs w:val="28"/>
      <w:lang w:eastAsia="ar-SA"/>
    </w:rPr>
  </w:style>
  <w:style w:type="paragraph" w:customStyle="1" w:styleId="Podpis2">
    <w:name w:val="Podpis2"/>
    <w:basedOn w:val="Normalny"/>
    <w:rsid w:val="005238CE"/>
    <w:pPr>
      <w:suppressLineNumbers/>
      <w:suppressAutoHyphens/>
      <w:spacing w:before="120" w:after="120"/>
    </w:pPr>
    <w:rPr>
      <w:rFonts w:ascii="Times New Roman" w:hAnsi="Times New Roman" w:cs="Mangal"/>
      <w:i/>
      <w:iCs/>
      <w:sz w:val="24"/>
      <w:lang w:eastAsia="ar-SA"/>
    </w:rPr>
  </w:style>
  <w:style w:type="paragraph" w:customStyle="1" w:styleId="Indeks">
    <w:name w:val="Indeks"/>
    <w:basedOn w:val="Normalny"/>
    <w:rsid w:val="005238CE"/>
    <w:pPr>
      <w:suppressLineNumbers/>
      <w:suppressAutoHyphens/>
    </w:pPr>
    <w:rPr>
      <w:rFonts w:ascii="Times New Roman" w:hAnsi="Times New Roman" w:cs="Mangal"/>
      <w:sz w:val="20"/>
      <w:szCs w:val="20"/>
      <w:lang w:eastAsia="ar-SA"/>
    </w:rPr>
  </w:style>
  <w:style w:type="paragraph" w:customStyle="1" w:styleId="Nagwek10">
    <w:name w:val="Nagłówek1"/>
    <w:basedOn w:val="Normalny"/>
    <w:rsid w:val="005238CE"/>
    <w:pPr>
      <w:keepNext/>
      <w:suppressAutoHyphens/>
      <w:spacing w:before="240" w:after="120"/>
    </w:pPr>
    <w:rPr>
      <w:rFonts w:eastAsia="Arial Unicode MS" w:cs="Mangal"/>
      <w:sz w:val="28"/>
      <w:szCs w:val="28"/>
      <w:lang w:eastAsia="ar-SA"/>
    </w:rPr>
  </w:style>
  <w:style w:type="paragraph" w:customStyle="1" w:styleId="Podpis1">
    <w:name w:val="Podpis1"/>
    <w:basedOn w:val="Normalny"/>
    <w:rsid w:val="005238CE"/>
    <w:pPr>
      <w:suppressLineNumbers/>
      <w:suppressAutoHyphens/>
      <w:spacing w:before="120" w:after="120"/>
    </w:pPr>
    <w:rPr>
      <w:rFonts w:ascii="Times New Roman" w:hAnsi="Times New Roman" w:cs="Mangal"/>
      <w:i/>
      <w:iCs/>
      <w:sz w:val="24"/>
      <w:lang w:eastAsia="ar-SA"/>
    </w:rPr>
  </w:style>
  <w:style w:type="paragraph" w:customStyle="1" w:styleId="Tekstkomentarza1">
    <w:name w:val="Tekst komentarza1"/>
    <w:basedOn w:val="Normalny"/>
    <w:rsid w:val="005238CE"/>
    <w:pPr>
      <w:suppressAutoHyphens/>
    </w:pPr>
    <w:rPr>
      <w:rFonts w:ascii="Times New Roman" w:hAnsi="Times New Roman"/>
      <w:sz w:val="20"/>
      <w:szCs w:val="20"/>
      <w:lang w:eastAsia="ar-SA"/>
    </w:rPr>
  </w:style>
  <w:style w:type="paragraph" w:customStyle="1" w:styleId="BodyText31">
    <w:name w:val="Body Text 31"/>
    <w:basedOn w:val="Normalny"/>
    <w:rsid w:val="005238CE"/>
    <w:pPr>
      <w:suppressAutoHyphens/>
      <w:jc w:val="both"/>
    </w:pPr>
    <w:rPr>
      <w:rFonts w:ascii="Times New Roman" w:hAnsi="Times New Roman"/>
      <w:sz w:val="24"/>
      <w:szCs w:val="20"/>
      <w:lang w:eastAsia="ar-SA"/>
    </w:rPr>
  </w:style>
  <w:style w:type="paragraph" w:customStyle="1" w:styleId="BalloonText1">
    <w:name w:val="Balloon Text1"/>
    <w:basedOn w:val="Normalny"/>
    <w:rsid w:val="005238CE"/>
    <w:pPr>
      <w:suppressAutoHyphens/>
    </w:pPr>
    <w:rPr>
      <w:rFonts w:ascii="Tahoma" w:hAnsi="Tahoma" w:cs="Tahoma"/>
      <w:sz w:val="16"/>
      <w:szCs w:val="16"/>
      <w:lang w:eastAsia="ar-SA"/>
    </w:rPr>
  </w:style>
  <w:style w:type="paragraph" w:customStyle="1" w:styleId="Tematkomentarza1">
    <w:name w:val="Temat komentarza1"/>
    <w:basedOn w:val="Tekstkomentarza1"/>
    <w:rsid w:val="005238CE"/>
    <w:rPr>
      <w:b/>
      <w:bCs/>
    </w:rPr>
  </w:style>
  <w:style w:type="paragraph" w:customStyle="1" w:styleId="Heading1PL">
    <w:name w:val="Heading 1 PL"/>
    <w:basedOn w:val="Nagwek1"/>
    <w:rsid w:val="005238CE"/>
    <w:pPr>
      <w:keepNext w:val="0"/>
      <w:numPr>
        <w:numId w:val="1"/>
      </w:numPr>
      <w:suppressAutoHyphens/>
      <w:spacing w:after="0"/>
    </w:pPr>
    <w:rPr>
      <w:bCs w:val="0"/>
      <w:color w:val="000000"/>
      <w:kern w:val="1"/>
      <w:sz w:val="18"/>
      <w:szCs w:val="20"/>
      <w:lang w:eastAsia="ar-SA"/>
    </w:rPr>
  </w:style>
  <w:style w:type="paragraph" w:customStyle="1" w:styleId="Heading2PL">
    <w:name w:val="Heading 2 PL"/>
    <w:basedOn w:val="Nagwek2"/>
    <w:rsid w:val="005238CE"/>
    <w:pPr>
      <w:keepNext w:val="0"/>
      <w:tabs>
        <w:tab w:val="left" w:pos="432"/>
      </w:tabs>
      <w:suppressAutoHyphens/>
      <w:spacing w:before="120" w:after="0" w:line="276" w:lineRule="auto"/>
      <w:ind w:left="432" w:hanging="432"/>
      <w:contextualSpacing/>
    </w:pPr>
    <w:rPr>
      <w:b w:val="0"/>
      <w:bCs w:val="0"/>
      <w:i w:val="0"/>
      <w:iCs w:val="0"/>
      <w:sz w:val="18"/>
      <w:szCs w:val="20"/>
      <w:lang w:eastAsia="ar-SA"/>
    </w:rPr>
  </w:style>
  <w:style w:type="paragraph" w:customStyle="1" w:styleId="Heading3PL">
    <w:name w:val="Heading 3 PL"/>
    <w:basedOn w:val="Nagwek3"/>
    <w:rsid w:val="005238CE"/>
    <w:pPr>
      <w:keepNext w:val="0"/>
      <w:tabs>
        <w:tab w:val="left" w:pos="432"/>
      </w:tabs>
      <w:suppressAutoHyphens/>
      <w:spacing w:before="120" w:after="0"/>
      <w:ind w:left="432" w:hanging="432"/>
    </w:pPr>
    <w:rPr>
      <w:b w:val="0"/>
      <w:bCs w:val="0"/>
      <w:sz w:val="18"/>
      <w:szCs w:val="20"/>
      <w:lang w:eastAsia="ar-SA"/>
    </w:rPr>
  </w:style>
  <w:style w:type="paragraph" w:customStyle="1" w:styleId="Heading4PL">
    <w:name w:val="Heading 4 PL"/>
    <w:basedOn w:val="Normalny"/>
    <w:rsid w:val="005238CE"/>
    <w:pPr>
      <w:tabs>
        <w:tab w:val="left" w:pos="432"/>
      </w:tabs>
      <w:suppressAutoHyphens/>
      <w:ind w:left="432" w:hanging="432"/>
    </w:pPr>
    <w:rPr>
      <w:rFonts w:cs="Arial"/>
      <w:sz w:val="18"/>
      <w:szCs w:val="20"/>
      <w:lang w:eastAsia="ar-SA"/>
    </w:rPr>
  </w:style>
  <w:style w:type="paragraph" w:customStyle="1" w:styleId="Tekstprzypisukocowego1">
    <w:name w:val="Tekst przypisu końcowego1"/>
    <w:basedOn w:val="Normalny"/>
    <w:rsid w:val="005238CE"/>
    <w:pPr>
      <w:suppressAutoHyphens/>
    </w:pPr>
    <w:rPr>
      <w:rFonts w:ascii="Times New Roman" w:hAnsi="Times New Roman"/>
      <w:sz w:val="20"/>
      <w:szCs w:val="20"/>
      <w:lang w:eastAsia="ar-SA"/>
    </w:rPr>
  </w:style>
  <w:style w:type="paragraph" w:customStyle="1" w:styleId="Tekstprzypisudolnego1">
    <w:name w:val="Tekst przypisu dolnego1"/>
    <w:basedOn w:val="Normalny"/>
    <w:rsid w:val="005238CE"/>
    <w:pPr>
      <w:suppressAutoHyphens/>
    </w:pPr>
    <w:rPr>
      <w:rFonts w:ascii="Times New Roman" w:hAnsi="Times New Roman"/>
      <w:sz w:val="20"/>
      <w:szCs w:val="20"/>
      <w:lang w:eastAsia="ar-SA"/>
    </w:rPr>
  </w:style>
  <w:style w:type="paragraph" w:customStyle="1" w:styleId="Revision1">
    <w:name w:val="Revision1"/>
    <w:rsid w:val="005238CE"/>
    <w:pPr>
      <w:suppressAutoHyphens/>
    </w:pPr>
    <w:rPr>
      <w:lang w:eastAsia="ar-SA"/>
    </w:rPr>
  </w:style>
  <w:style w:type="paragraph" w:customStyle="1" w:styleId="Numeracjastylstandard">
    <w:name w:val="Numeracja (styl standard)"/>
    <w:basedOn w:val="Normalny"/>
    <w:rsid w:val="005238CE"/>
    <w:pPr>
      <w:tabs>
        <w:tab w:val="num" w:pos="360"/>
      </w:tabs>
      <w:suppressAutoHyphens/>
      <w:spacing w:before="80" w:after="40"/>
      <w:ind w:left="360" w:hanging="360"/>
      <w:jc w:val="both"/>
      <w:outlineLvl w:val="0"/>
    </w:pPr>
    <w:rPr>
      <w:rFonts w:cs="Arial"/>
      <w:szCs w:val="20"/>
      <w:lang w:val="de-DE" w:eastAsia="ar-SA"/>
    </w:rPr>
  </w:style>
  <w:style w:type="paragraph" w:customStyle="1" w:styleId="Stylstandardszablon">
    <w:name w:val="Styl standard szablon"/>
    <w:basedOn w:val="Normalny"/>
    <w:rsid w:val="005238CE"/>
    <w:pPr>
      <w:suppressAutoHyphens/>
      <w:spacing w:after="120"/>
      <w:jc w:val="both"/>
    </w:pPr>
    <w:rPr>
      <w:rFonts w:cs="Arial"/>
      <w:szCs w:val="20"/>
      <w:lang w:eastAsia="ar-SA"/>
    </w:rPr>
  </w:style>
  <w:style w:type="paragraph" w:customStyle="1" w:styleId="ListParagraph1">
    <w:name w:val="List Paragraph1"/>
    <w:basedOn w:val="Normalny"/>
    <w:rsid w:val="005238CE"/>
    <w:pPr>
      <w:suppressAutoHyphens/>
      <w:ind w:left="708"/>
    </w:pPr>
    <w:rPr>
      <w:rFonts w:ascii="Times New Roman" w:hAnsi="Times New Roman"/>
      <w:sz w:val="24"/>
      <w:lang w:eastAsia="ar-SA"/>
    </w:rPr>
  </w:style>
  <w:style w:type="paragraph" w:customStyle="1" w:styleId="Zawartotabeli">
    <w:name w:val="Zawartość tabeli"/>
    <w:basedOn w:val="Normalny"/>
    <w:rsid w:val="005238CE"/>
    <w:pPr>
      <w:suppressLineNumbers/>
      <w:suppressAutoHyphens/>
    </w:pPr>
    <w:rPr>
      <w:rFonts w:ascii="Times New Roman" w:hAnsi="Times New Roman"/>
      <w:sz w:val="20"/>
      <w:szCs w:val="20"/>
      <w:lang w:eastAsia="ar-SA"/>
    </w:rPr>
  </w:style>
  <w:style w:type="paragraph" w:customStyle="1" w:styleId="Nagwektabeli">
    <w:name w:val="Nagłówek tabeli"/>
    <w:basedOn w:val="Zawartotabeli"/>
    <w:rsid w:val="005238CE"/>
    <w:pPr>
      <w:jc w:val="center"/>
    </w:pPr>
    <w:rPr>
      <w:b/>
      <w:bCs/>
    </w:rPr>
  </w:style>
  <w:style w:type="paragraph" w:customStyle="1" w:styleId="Tekstkomentarza2">
    <w:name w:val="Tekst komentarza2"/>
    <w:basedOn w:val="Normalny"/>
    <w:rsid w:val="005238CE"/>
    <w:rPr>
      <w:rFonts w:ascii="Times New Roman" w:hAnsi="Times New Roman"/>
      <w:sz w:val="20"/>
      <w:szCs w:val="20"/>
      <w:lang w:eastAsia="ar-SA"/>
    </w:rPr>
  </w:style>
  <w:style w:type="paragraph" w:customStyle="1" w:styleId="BodyText21">
    <w:name w:val="Body Text 21"/>
    <w:basedOn w:val="Normalny"/>
    <w:rsid w:val="005238CE"/>
    <w:pPr>
      <w:suppressAutoHyphens/>
      <w:spacing w:after="120" w:line="480" w:lineRule="auto"/>
    </w:pPr>
    <w:rPr>
      <w:rFonts w:ascii="Times New Roman" w:hAnsi="Times New Roman"/>
      <w:sz w:val="20"/>
      <w:szCs w:val="20"/>
      <w:lang w:eastAsia="ar-SA"/>
    </w:rPr>
  </w:style>
  <w:style w:type="paragraph" w:customStyle="1" w:styleId="PlainText1">
    <w:name w:val="Plain Text1"/>
    <w:basedOn w:val="Normalny"/>
    <w:rsid w:val="005238CE"/>
    <w:rPr>
      <w:rFonts w:cs="font1294"/>
      <w:color w:val="7F7F7F"/>
      <w:sz w:val="20"/>
      <w:szCs w:val="21"/>
      <w:lang w:eastAsia="ar-SA"/>
    </w:rPr>
  </w:style>
  <w:style w:type="character" w:customStyle="1" w:styleId="TekstkomentarzaZnak1">
    <w:name w:val="Tekst komentarza Znak1"/>
    <w:uiPriority w:val="99"/>
    <w:rsid w:val="005238CE"/>
    <w:rPr>
      <w:lang w:eastAsia="ar-SA"/>
    </w:rPr>
  </w:style>
  <w:style w:type="character" w:customStyle="1" w:styleId="BrakA">
    <w:name w:val="Brak A"/>
    <w:rsid w:val="005238CE"/>
  </w:style>
  <w:style w:type="numbering" w:customStyle="1" w:styleId="Bezlisty14">
    <w:name w:val="Bez listy14"/>
    <w:next w:val="Bezlisty"/>
    <w:uiPriority w:val="99"/>
    <w:semiHidden/>
    <w:unhideWhenUsed/>
    <w:rsid w:val="008C18B1"/>
  </w:style>
  <w:style w:type="table" w:customStyle="1" w:styleId="TableGrid1">
    <w:name w:val="TableGrid1"/>
    <w:rsid w:val="008C18B1"/>
    <w:rPr>
      <w:rFonts w:ascii="Aptos" w:hAnsi="Aptos"/>
      <w:kern w:val="2"/>
      <w:sz w:val="24"/>
      <w:szCs w:val="24"/>
      <w14:ligatures w14:val="standardContextual"/>
    </w:rPr>
    <w:tblPr>
      <w:tblCellMar>
        <w:top w:w="0" w:type="dxa"/>
        <w:left w:w="0" w:type="dxa"/>
        <w:bottom w:w="0" w:type="dxa"/>
        <w:right w:w="0" w:type="dxa"/>
      </w:tblCellMar>
    </w:tblPr>
  </w:style>
  <w:style w:type="table" w:customStyle="1" w:styleId="Tabela-Siatka15">
    <w:name w:val="Tabela - Siatka15"/>
    <w:basedOn w:val="Standardowy"/>
    <w:next w:val="Tabela-Siatka"/>
    <w:uiPriority w:val="39"/>
    <w:rsid w:val="008C18B1"/>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4">
    <w:name w:val="1 / 1.1 / 1.1.184"/>
    <w:basedOn w:val="Bezlisty"/>
    <w:next w:val="111111"/>
    <w:rsid w:val="005408F7"/>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67930">
      <w:bodyDiv w:val="1"/>
      <w:marLeft w:val="0"/>
      <w:marRight w:val="0"/>
      <w:marTop w:val="0"/>
      <w:marBottom w:val="0"/>
      <w:divBdr>
        <w:top w:val="none" w:sz="0" w:space="0" w:color="auto"/>
        <w:left w:val="none" w:sz="0" w:space="0" w:color="auto"/>
        <w:bottom w:val="none" w:sz="0" w:space="0" w:color="auto"/>
        <w:right w:val="none" w:sz="0" w:space="0" w:color="auto"/>
      </w:divBdr>
    </w:div>
    <w:div w:id="82798841">
      <w:bodyDiv w:val="1"/>
      <w:marLeft w:val="0"/>
      <w:marRight w:val="0"/>
      <w:marTop w:val="0"/>
      <w:marBottom w:val="0"/>
      <w:divBdr>
        <w:top w:val="none" w:sz="0" w:space="0" w:color="auto"/>
        <w:left w:val="none" w:sz="0" w:space="0" w:color="auto"/>
        <w:bottom w:val="none" w:sz="0" w:space="0" w:color="auto"/>
        <w:right w:val="none" w:sz="0" w:space="0" w:color="auto"/>
      </w:divBdr>
    </w:div>
    <w:div w:id="111171386">
      <w:bodyDiv w:val="1"/>
      <w:marLeft w:val="0"/>
      <w:marRight w:val="0"/>
      <w:marTop w:val="0"/>
      <w:marBottom w:val="0"/>
      <w:divBdr>
        <w:top w:val="none" w:sz="0" w:space="0" w:color="auto"/>
        <w:left w:val="none" w:sz="0" w:space="0" w:color="auto"/>
        <w:bottom w:val="none" w:sz="0" w:space="0" w:color="auto"/>
        <w:right w:val="none" w:sz="0" w:space="0" w:color="auto"/>
      </w:divBdr>
    </w:div>
    <w:div w:id="153954171">
      <w:bodyDiv w:val="1"/>
      <w:marLeft w:val="0"/>
      <w:marRight w:val="0"/>
      <w:marTop w:val="0"/>
      <w:marBottom w:val="0"/>
      <w:divBdr>
        <w:top w:val="none" w:sz="0" w:space="0" w:color="auto"/>
        <w:left w:val="none" w:sz="0" w:space="0" w:color="auto"/>
        <w:bottom w:val="none" w:sz="0" w:space="0" w:color="auto"/>
        <w:right w:val="none" w:sz="0" w:space="0" w:color="auto"/>
      </w:divBdr>
    </w:div>
    <w:div w:id="169878277">
      <w:bodyDiv w:val="1"/>
      <w:marLeft w:val="0"/>
      <w:marRight w:val="0"/>
      <w:marTop w:val="0"/>
      <w:marBottom w:val="0"/>
      <w:divBdr>
        <w:top w:val="none" w:sz="0" w:space="0" w:color="auto"/>
        <w:left w:val="none" w:sz="0" w:space="0" w:color="auto"/>
        <w:bottom w:val="none" w:sz="0" w:space="0" w:color="auto"/>
        <w:right w:val="none" w:sz="0" w:space="0" w:color="auto"/>
      </w:divBdr>
    </w:div>
    <w:div w:id="200293039">
      <w:bodyDiv w:val="1"/>
      <w:marLeft w:val="0"/>
      <w:marRight w:val="0"/>
      <w:marTop w:val="0"/>
      <w:marBottom w:val="0"/>
      <w:divBdr>
        <w:top w:val="none" w:sz="0" w:space="0" w:color="auto"/>
        <w:left w:val="none" w:sz="0" w:space="0" w:color="auto"/>
        <w:bottom w:val="none" w:sz="0" w:space="0" w:color="auto"/>
        <w:right w:val="none" w:sz="0" w:space="0" w:color="auto"/>
      </w:divBdr>
    </w:div>
    <w:div w:id="297928138">
      <w:bodyDiv w:val="1"/>
      <w:marLeft w:val="0"/>
      <w:marRight w:val="0"/>
      <w:marTop w:val="0"/>
      <w:marBottom w:val="0"/>
      <w:divBdr>
        <w:top w:val="none" w:sz="0" w:space="0" w:color="auto"/>
        <w:left w:val="none" w:sz="0" w:space="0" w:color="auto"/>
        <w:bottom w:val="none" w:sz="0" w:space="0" w:color="auto"/>
        <w:right w:val="none" w:sz="0" w:space="0" w:color="auto"/>
      </w:divBdr>
    </w:div>
    <w:div w:id="358354724">
      <w:bodyDiv w:val="1"/>
      <w:marLeft w:val="0"/>
      <w:marRight w:val="0"/>
      <w:marTop w:val="0"/>
      <w:marBottom w:val="0"/>
      <w:divBdr>
        <w:top w:val="none" w:sz="0" w:space="0" w:color="auto"/>
        <w:left w:val="none" w:sz="0" w:space="0" w:color="auto"/>
        <w:bottom w:val="none" w:sz="0" w:space="0" w:color="auto"/>
        <w:right w:val="none" w:sz="0" w:space="0" w:color="auto"/>
      </w:divBdr>
    </w:div>
    <w:div w:id="39836020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16791839">
      <w:bodyDiv w:val="1"/>
      <w:marLeft w:val="0"/>
      <w:marRight w:val="0"/>
      <w:marTop w:val="0"/>
      <w:marBottom w:val="0"/>
      <w:divBdr>
        <w:top w:val="none" w:sz="0" w:space="0" w:color="auto"/>
        <w:left w:val="none" w:sz="0" w:space="0" w:color="auto"/>
        <w:bottom w:val="none" w:sz="0" w:space="0" w:color="auto"/>
        <w:right w:val="none" w:sz="0" w:space="0" w:color="auto"/>
      </w:divBdr>
    </w:div>
    <w:div w:id="629433931">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41285782">
      <w:bodyDiv w:val="1"/>
      <w:marLeft w:val="0"/>
      <w:marRight w:val="0"/>
      <w:marTop w:val="0"/>
      <w:marBottom w:val="0"/>
      <w:divBdr>
        <w:top w:val="none" w:sz="0" w:space="0" w:color="auto"/>
        <w:left w:val="none" w:sz="0" w:space="0" w:color="auto"/>
        <w:bottom w:val="none" w:sz="0" w:space="0" w:color="auto"/>
        <w:right w:val="none" w:sz="0" w:space="0" w:color="auto"/>
      </w:divBdr>
    </w:div>
    <w:div w:id="858592414">
      <w:bodyDiv w:val="1"/>
      <w:marLeft w:val="0"/>
      <w:marRight w:val="0"/>
      <w:marTop w:val="0"/>
      <w:marBottom w:val="0"/>
      <w:divBdr>
        <w:top w:val="none" w:sz="0" w:space="0" w:color="auto"/>
        <w:left w:val="none" w:sz="0" w:space="0" w:color="auto"/>
        <w:bottom w:val="none" w:sz="0" w:space="0" w:color="auto"/>
        <w:right w:val="none" w:sz="0" w:space="0" w:color="auto"/>
      </w:divBdr>
    </w:div>
    <w:div w:id="959846313">
      <w:bodyDiv w:val="1"/>
      <w:marLeft w:val="0"/>
      <w:marRight w:val="0"/>
      <w:marTop w:val="0"/>
      <w:marBottom w:val="0"/>
      <w:divBdr>
        <w:top w:val="none" w:sz="0" w:space="0" w:color="auto"/>
        <w:left w:val="none" w:sz="0" w:space="0" w:color="auto"/>
        <w:bottom w:val="none" w:sz="0" w:space="0" w:color="auto"/>
        <w:right w:val="none" w:sz="0" w:space="0" w:color="auto"/>
      </w:divBdr>
    </w:div>
    <w:div w:id="961962607">
      <w:bodyDiv w:val="1"/>
      <w:marLeft w:val="0"/>
      <w:marRight w:val="0"/>
      <w:marTop w:val="0"/>
      <w:marBottom w:val="0"/>
      <w:divBdr>
        <w:top w:val="none" w:sz="0" w:space="0" w:color="auto"/>
        <w:left w:val="none" w:sz="0" w:space="0" w:color="auto"/>
        <w:bottom w:val="none" w:sz="0" w:space="0" w:color="auto"/>
        <w:right w:val="none" w:sz="0" w:space="0" w:color="auto"/>
      </w:divBdr>
    </w:div>
    <w:div w:id="1092044294">
      <w:bodyDiv w:val="1"/>
      <w:marLeft w:val="0"/>
      <w:marRight w:val="0"/>
      <w:marTop w:val="0"/>
      <w:marBottom w:val="0"/>
      <w:divBdr>
        <w:top w:val="none" w:sz="0" w:space="0" w:color="auto"/>
        <w:left w:val="none" w:sz="0" w:space="0" w:color="auto"/>
        <w:bottom w:val="none" w:sz="0" w:space="0" w:color="auto"/>
        <w:right w:val="none" w:sz="0" w:space="0" w:color="auto"/>
      </w:divBdr>
    </w:div>
    <w:div w:id="1115055762">
      <w:bodyDiv w:val="1"/>
      <w:marLeft w:val="0"/>
      <w:marRight w:val="0"/>
      <w:marTop w:val="0"/>
      <w:marBottom w:val="0"/>
      <w:divBdr>
        <w:top w:val="none" w:sz="0" w:space="0" w:color="auto"/>
        <w:left w:val="none" w:sz="0" w:space="0" w:color="auto"/>
        <w:bottom w:val="none" w:sz="0" w:space="0" w:color="auto"/>
        <w:right w:val="none" w:sz="0" w:space="0" w:color="auto"/>
      </w:divBdr>
    </w:div>
    <w:div w:id="1133714573">
      <w:bodyDiv w:val="1"/>
      <w:marLeft w:val="0"/>
      <w:marRight w:val="0"/>
      <w:marTop w:val="0"/>
      <w:marBottom w:val="0"/>
      <w:divBdr>
        <w:top w:val="none" w:sz="0" w:space="0" w:color="auto"/>
        <w:left w:val="none" w:sz="0" w:space="0" w:color="auto"/>
        <w:bottom w:val="none" w:sz="0" w:space="0" w:color="auto"/>
        <w:right w:val="none" w:sz="0" w:space="0" w:color="auto"/>
      </w:divBdr>
    </w:div>
    <w:div w:id="1297298810">
      <w:bodyDiv w:val="1"/>
      <w:marLeft w:val="0"/>
      <w:marRight w:val="0"/>
      <w:marTop w:val="0"/>
      <w:marBottom w:val="0"/>
      <w:divBdr>
        <w:top w:val="none" w:sz="0" w:space="0" w:color="auto"/>
        <w:left w:val="none" w:sz="0" w:space="0" w:color="auto"/>
        <w:bottom w:val="none" w:sz="0" w:space="0" w:color="auto"/>
        <w:right w:val="none" w:sz="0" w:space="0" w:color="auto"/>
      </w:divBdr>
    </w:div>
    <w:div w:id="1302539131">
      <w:bodyDiv w:val="1"/>
      <w:marLeft w:val="0"/>
      <w:marRight w:val="0"/>
      <w:marTop w:val="0"/>
      <w:marBottom w:val="0"/>
      <w:divBdr>
        <w:top w:val="none" w:sz="0" w:space="0" w:color="auto"/>
        <w:left w:val="none" w:sz="0" w:space="0" w:color="auto"/>
        <w:bottom w:val="none" w:sz="0" w:space="0" w:color="auto"/>
        <w:right w:val="none" w:sz="0" w:space="0" w:color="auto"/>
      </w:divBdr>
    </w:div>
    <w:div w:id="1361249142">
      <w:bodyDiv w:val="1"/>
      <w:marLeft w:val="0"/>
      <w:marRight w:val="0"/>
      <w:marTop w:val="0"/>
      <w:marBottom w:val="0"/>
      <w:divBdr>
        <w:top w:val="none" w:sz="0" w:space="0" w:color="auto"/>
        <w:left w:val="none" w:sz="0" w:space="0" w:color="auto"/>
        <w:bottom w:val="none" w:sz="0" w:space="0" w:color="auto"/>
        <w:right w:val="none" w:sz="0" w:space="0" w:color="auto"/>
      </w:divBdr>
    </w:div>
    <w:div w:id="1492988685">
      <w:bodyDiv w:val="1"/>
      <w:marLeft w:val="0"/>
      <w:marRight w:val="0"/>
      <w:marTop w:val="0"/>
      <w:marBottom w:val="0"/>
      <w:divBdr>
        <w:top w:val="none" w:sz="0" w:space="0" w:color="auto"/>
        <w:left w:val="none" w:sz="0" w:space="0" w:color="auto"/>
        <w:bottom w:val="none" w:sz="0" w:space="0" w:color="auto"/>
        <w:right w:val="none" w:sz="0" w:space="0" w:color="auto"/>
      </w:divBdr>
    </w:div>
    <w:div w:id="1524973444">
      <w:bodyDiv w:val="1"/>
      <w:marLeft w:val="0"/>
      <w:marRight w:val="0"/>
      <w:marTop w:val="0"/>
      <w:marBottom w:val="0"/>
      <w:divBdr>
        <w:top w:val="none" w:sz="0" w:space="0" w:color="auto"/>
        <w:left w:val="none" w:sz="0" w:space="0" w:color="auto"/>
        <w:bottom w:val="none" w:sz="0" w:space="0" w:color="auto"/>
        <w:right w:val="none" w:sz="0" w:space="0" w:color="auto"/>
      </w:divBdr>
    </w:div>
    <w:div w:id="1550193067">
      <w:bodyDiv w:val="1"/>
      <w:marLeft w:val="0"/>
      <w:marRight w:val="0"/>
      <w:marTop w:val="0"/>
      <w:marBottom w:val="0"/>
      <w:divBdr>
        <w:top w:val="none" w:sz="0" w:space="0" w:color="auto"/>
        <w:left w:val="none" w:sz="0" w:space="0" w:color="auto"/>
        <w:bottom w:val="none" w:sz="0" w:space="0" w:color="auto"/>
        <w:right w:val="none" w:sz="0" w:space="0" w:color="auto"/>
      </w:divBdr>
    </w:div>
    <w:div w:id="1568570841">
      <w:bodyDiv w:val="1"/>
      <w:marLeft w:val="0"/>
      <w:marRight w:val="0"/>
      <w:marTop w:val="0"/>
      <w:marBottom w:val="0"/>
      <w:divBdr>
        <w:top w:val="none" w:sz="0" w:space="0" w:color="auto"/>
        <w:left w:val="none" w:sz="0" w:space="0" w:color="auto"/>
        <w:bottom w:val="none" w:sz="0" w:space="0" w:color="auto"/>
        <w:right w:val="none" w:sz="0" w:space="0" w:color="auto"/>
      </w:divBdr>
    </w:div>
    <w:div w:id="1626697081">
      <w:bodyDiv w:val="1"/>
      <w:marLeft w:val="0"/>
      <w:marRight w:val="0"/>
      <w:marTop w:val="0"/>
      <w:marBottom w:val="0"/>
      <w:divBdr>
        <w:top w:val="none" w:sz="0" w:space="0" w:color="auto"/>
        <w:left w:val="none" w:sz="0" w:space="0" w:color="auto"/>
        <w:bottom w:val="none" w:sz="0" w:space="0" w:color="auto"/>
        <w:right w:val="none" w:sz="0" w:space="0" w:color="auto"/>
      </w:divBdr>
    </w:div>
    <w:div w:id="1633825859">
      <w:bodyDiv w:val="1"/>
      <w:marLeft w:val="0"/>
      <w:marRight w:val="0"/>
      <w:marTop w:val="0"/>
      <w:marBottom w:val="0"/>
      <w:divBdr>
        <w:top w:val="none" w:sz="0" w:space="0" w:color="auto"/>
        <w:left w:val="none" w:sz="0" w:space="0" w:color="auto"/>
        <w:bottom w:val="none" w:sz="0" w:space="0" w:color="auto"/>
        <w:right w:val="none" w:sz="0" w:space="0" w:color="auto"/>
      </w:divBdr>
    </w:div>
    <w:div w:id="166482014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160123">
      <w:bodyDiv w:val="1"/>
      <w:marLeft w:val="0"/>
      <w:marRight w:val="0"/>
      <w:marTop w:val="0"/>
      <w:marBottom w:val="0"/>
      <w:divBdr>
        <w:top w:val="none" w:sz="0" w:space="0" w:color="auto"/>
        <w:left w:val="none" w:sz="0" w:space="0" w:color="auto"/>
        <w:bottom w:val="none" w:sz="0" w:space="0" w:color="auto"/>
        <w:right w:val="none" w:sz="0" w:space="0" w:color="auto"/>
      </w:divBdr>
    </w:div>
    <w:div w:id="1753157846">
      <w:bodyDiv w:val="1"/>
      <w:marLeft w:val="0"/>
      <w:marRight w:val="0"/>
      <w:marTop w:val="0"/>
      <w:marBottom w:val="0"/>
      <w:divBdr>
        <w:top w:val="none" w:sz="0" w:space="0" w:color="auto"/>
        <w:left w:val="none" w:sz="0" w:space="0" w:color="auto"/>
        <w:bottom w:val="none" w:sz="0" w:space="0" w:color="auto"/>
        <w:right w:val="none" w:sz="0" w:space="0" w:color="auto"/>
      </w:divBdr>
    </w:div>
    <w:div w:id="1763791478">
      <w:bodyDiv w:val="1"/>
      <w:marLeft w:val="0"/>
      <w:marRight w:val="0"/>
      <w:marTop w:val="0"/>
      <w:marBottom w:val="0"/>
      <w:divBdr>
        <w:top w:val="none" w:sz="0" w:space="0" w:color="auto"/>
        <w:left w:val="none" w:sz="0" w:space="0" w:color="auto"/>
        <w:bottom w:val="none" w:sz="0" w:space="0" w:color="auto"/>
        <w:right w:val="none" w:sz="0" w:space="0" w:color="auto"/>
      </w:divBdr>
    </w:div>
    <w:div w:id="1805268276">
      <w:bodyDiv w:val="1"/>
      <w:marLeft w:val="0"/>
      <w:marRight w:val="0"/>
      <w:marTop w:val="0"/>
      <w:marBottom w:val="0"/>
      <w:divBdr>
        <w:top w:val="none" w:sz="0" w:space="0" w:color="auto"/>
        <w:left w:val="none" w:sz="0" w:space="0" w:color="auto"/>
        <w:bottom w:val="none" w:sz="0" w:space="0" w:color="auto"/>
        <w:right w:val="none" w:sz="0" w:space="0" w:color="auto"/>
      </w:divBdr>
    </w:div>
    <w:div w:id="1809393568">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488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slawomir.rutkowski@tauron.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nowe-technologie.tauron.pl/rodo-dane-osobowe"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header" Target="header1.xml"/><Relationship Id="rId30" Type="http://schemas.openxmlformats.org/officeDocument/2006/relationships/footer" Target="footer8.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hZXC9nMOisYR/4zRtwn+T8Ic/UQ9H46TSRXhxQl0R+k=</DigestValue>
    </Reference>
    <Reference Type="http://www.w3.org/2000/09/xmldsig#Object" URI="#idOfficeObject">
      <DigestMethod Algorithm="http://www.w3.org/2001/04/xmlenc#sha256"/>
      <DigestValue>eGb2/tzfngiQzmdlfWC+675Uuko2eBgXSRg1twz7RzE=</DigestValue>
    </Reference>
    <Reference Type="http://uri.etsi.org/01903#SignedProperties" URI="#idSignedProperties">
      <Transforms>
        <Transform Algorithm="http://www.w3.org/TR/2001/REC-xml-c14n-20010315"/>
      </Transforms>
      <DigestMethod Algorithm="http://www.w3.org/2001/04/xmlenc#sha256"/>
      <DigestValue>Gzl3oVJUaPGSVdEeAThfZEOsnjo3aXFTWDr4Kh3bhjA=</DigestValue>
    </Reference>
    <Reference Type="http://www.w3.org/2000/09/xmldsig#Object" URI="#idValidSigLnImg">
      <DigestMethod Algorithm="http://www.w3.org/2001/04/xmlenc#sha256"/>
      <DigestValue>OVKDZhF03sP4N+y7OAUY94L4pkiX3BCVlNafyPN9cvA=</DigestValue>
    </Reference>
    <Reference Type="http://www.w3.org/2000/09/xmldsig#Object" URI="#idInvalidSigLnImg">
      <DigestMethod Algorithm="http://www.w3.org/2001/04/xmlenc#sha256"/>
      <DigestValue>SY4QQKgajrfLGzA4lPHQ/u5kDHV06hz7Pezw1cMRejU=</DigestValue>
    </Reference>
  </SignedInfo>
  <SignatureValue>Mzq3uaV78bkvd9Yh8VqA1GzB1enlMjXQfXh0xgE3J7n88PiqZmpj8a+Z9DizOdUQMX6cACjopc30
1IzlFjPXG9I1bCJF+cXG0hTwB1rYXURn1N4yOpvM5p+sbu3ndal/jORNBv45870Wxx2QR33sqGnU
8qoZDKdH/NeVeRigUiQAefkFypa+ppf+nstPKDC2q09TEESgjaAJcljmCH8Bs9VMmC99kh+AgQx2
nXrMOQwpf+mPuATST1HYIbUSeRqLLOdyLKKavvyu1Kqj5L9xEh8exouWlPixvd1CNUj5Y8xyxqIc
BiXm/lICsSJ+ow1+VW50r4GN7U1Is5quY63QEA==</SignatureValue>
  <KeyInfo>
    <X509Data>
      <X509Certificate>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OXTuZR6RDr3viDzPiVX2u0sHdy2gLDLvw1UrRXcKAas=</DigestValue>
      </Reference>
      <Reference URI="/word/document.xml?ContentType=application/vnd.openxmlformats-officedocument.wordprocessingml.document.main+xml">
        <DigestMethod Algorithm="http://www.w3.org/2001/04/xmlenc#sha256"/>
        <DigestValue>UMmW9n6e6Ut93g3pLUxcZe7ga+PibN3iJ+2rwInqM40=</DigestValue>
      </Reference>
      <Reference URI="/word/endnotes.xml?ContentType=application/vnd.openxmlformats-officedocument.wordprocessingml.endnotes+xml">
        <DigestMethod Algorithm="http://www.w3.org/2001/04/xmlenc#sha256"/>
        <DigestValue>wlfk1m2WWVaKS5AnYeZOsUWZcMNAKhvR6YhzYLdH/aI=</DigestValue>
      </Reference>
      <Reference URI="/word/fontTable.xml?ContentType=application/vnd.openxmlformats-officedocument.wordprocessingml.fontTable+xml">
        <DigestMethod Algorithm="http://www.w3.org/2001/04/xmlenc#sha256"/>
        <DigestValue>JzM9gF34THclONwNqbc4USNjmXO33IzwYKUw1jc/MRc=</DigestValue>
      </Reference>
      <Reference URI="/word/footer1.xml?ContentType=application/vnd.openxmlformats-officedocument.wordprocessingml.footer+xml">
        <DigestMethod Algorithm="http://www.w3.org/2001/04/xmlenc#sha256"/>
        <DigestValue>DSbGzh3/9u4g+GRhyFnTc+GqyVo85/Z9aBxvU4rxc0M=</DigestValue>
      </Reference>
      <Reference URI="/word/footer2.xml?ContentType=application/vnd.openxmlformats-officedocument.wordprocessingml.footer+xml">
        <DigestMethod Algorithm="http://www.w3.org/2001/04/xmlenc#sha256"/>
        <DigestValue>Er8g9NtPO4cYfGVLRdqmWnHPEbq8YVvZ4kPHs0XwvWY=</DigestValue>
      </Reference>
      <Reference URI="/word/footer3.xml?ContentType=application/vnd.openxmlformats-officedocument.wordprocessingml.footer+xml">
        <DigestMethod Algorithm="http://www.w3.org/2001/04/xmlenc#sha256"/>
        <DigestValue>4WnnxlhTwvoGN7e+FD9QowkL7ww75464xUJGu2B/Tqc=</DigestValue>
      </Reference>
      <Reference URI="/word/footer4.xml?ContentType=application/vnd.openxmlformats-officedocument.wordprocessingml.footer+xml">
        <DigestMethod Algorithm="http://www.w3.org/2001/04/xmlenc#sha256"/>
        <DigestValue>5Wfs/PuyASVOcKdr1q9ehEK0OMs23tCNqAhNUBzZWfA=</DigestValue>
      </Reference>
      <Reference URI="/word/footer5.xml?ContentType=application/vnd.openxmlformats-officedocument.wordprocessingml.footer+xml">
        <DigestMethod Algorithm="http://www.w3.org/2001/04/xmlenc#sha256"/>
        <DigestValue>YbVobXuOzmclKgXjBkDshA+v4dXzV6XYeY0yj5qwa7M=</DigestValue>
      </Reference>
      <Reference URI="/word/footer6.xml?ContentType=application/vnd.openxmlformats-officedocument.wordprocessingml.footer+xml">
        <DigestMethod Algorithm="http://www.w3.org/2001/04/xmlenc#sha256"/>
        <DigestValue>rSHdMWsVoWfjA/9RIUPUBEPG7r9Nbk6zqRTTG9OhXto=</DigestValue>
      </Reference>
      <Reference URI="/word/footer7.xml?ContentType=application/vnd.openxmlformats-officedocument.wordprocessingml.footer+xml">
        <DigestMethod Algorithm="http://www.w3.org/2001/04/xmlenc#sha256"/>
        <DigestValue>qcjByMvInyn/5OItoSjRUq3ejMskK+Am7LQIB5LZfBE=</DigestValue>
      </Reference>
      <Reference URI="/word/footer8.xml?ContentType=application/vnd.openxmlformats-officedocument.wordprocessingml.footer+xml">
        <DigestMethod Algorithm="http://www.w3.org/2001/04/xmlenc#sha256"/>
        <DigestValue>4O4kjLI6FvJaL51LF4/W9uOlqonhvyno2Dmi3k+MQcA=</DigestValue>
      </Reference>
      <Reference URI="/word/footer9.xml?ContentType=application/vnd.openxmlformats-officedocument.wordprocessingml.footer+xml">
        <DigestMethod Algorithm="http://www.w3.org/2001/04/xmlenc#sha256"/>
        <DigestValue>mLg1rZQFK4fj/bl7BgFOWjUT+BAVRSAIK6X7XIuUKVI=</DigestValue>
      </Reference>
      <Reference URI="/word/footnotes.xml?ContentType=application/vnd.openxmlformats-officedocument.wordprocessingml.footnotes+xml">
        <DigestMethod Algorithm="http://www.w3.org/2001/04/xmlenc#sha256"/>
        <DigestValue>YiSLvpl5aNduEawXkRKvyyPtE4OmRVo4gXJxmWgL5pU=</DigestValue>
      </Reference>
      <Reference URI="/word/header1.xml?ContentType=application/vnd.openxmlformats-officedocument.wordprocessingml.header+xml">
        <DigestMethod Algorithm="http://www.w3.org/2001/04/xmlenc#sha256"/>
        <DigestValue>NY+6zi8i3xcGrdCIJzSnyy77p2Nni1X6s8vzCXgZvcw=</DigestValue>
      </Reference>
      <Reference URI="/word/header2.xml?ContentType=application/vnd.openxmlformats-officedocument.wordprocessingml.header+xml">
        <DigestMethod Algorithm="http://www.w3.org/2001/04/xmlenc#sha256"/>
        <DigestValue>5ncFhae9DrOmDdaz8FGNrsXnKNY7D/2mxGXICw0TpG4=</DigestValue>
      </Reference>
      <Reference URI="/word/header3.xml?ContentType=application/vnd.openxmlformats-officedocument.wordprocessingml.header+xml">
        <DigestMethod Algorithm="http://www.w3.org/2001/04/xmlenc#sha256"/>
        <DigestValue>/XWwYcpxLOD+81Ox62F87NvcYZt9k47qj7Ld6/o3Nqo=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H/FZqyetKMAzzB8awSshdKgl9A8k0b1Fa6iCAilAo/A=</DigestValue>
      </Reference>
      <Reference URI="/word/numbering.xml?ContentType=application/vnd.openxmlformats-officedocument.wordprocessingml.numbering+xml">
        <DigestMethod Algorithm="http://www.w3.org/2001/04/xmlenc#sha256"/>
        <DigestValue>E2pfdmRCHU6aWusuw0ysM1IIIEpty0oJ3CHeIZbQR7U=</DigestValue>
      </Reference>
      <Reference URI="/word/settings.xml?ContentType=application/vnd.openxmlformats-officedocument.wordprocessingml.settings+xml">
        <DigestMethod Algorithm="http://www.w3.org/2001/04/xmlenc#sha256"/>
        <DigestValue>nAwszyp5MsTCR6QcMYtzyaGvBy8Uw0xGiRVayAmbV1c=</DigestValue>
      </Reference>
      <Reference URI="/word/styles.xml?ContentType=application/vnd.openxmlformats-officedocument.wordprocessingml.styles+xml">
        <DigestMethod Algorithm="http://www.w3.org/2001/04/xmlenc#sha256"/>
        <DigestValue>O/UwEILZURwI5BwVxbJGIxl5X3pi8/P2YYC3bXB47yA=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z0Hl6DOuesY41D3mErUcSWORDbLQLO164Yv4k0vfq6g=</DigestValue>
      </Reference>
    </Manifest>
    <SignatureProperties>
      <SignatureProperty Id="idSignatureTime" Target="#idPackageSignature">
        <mdssi:SignatureTime xmlns:mdssi="http://schemas.openxmlformats.org/package/2006/digital-signature">
          <mdssi:Format>YYYY-MM-DDThh:mm:ssTZD</mdssi:Format>
          <mdssi:Value>2025-12-05T10:54:42Z</mdssi:Value>
        </mdssi:SignatureTime>
      </SignatureProperty>
    </SignatureProperties>
  </Object>
  <Object Id="idOfficeObject">
    <SignatureProperties>
      <SignatureProperty Id="idOfficeV1Details" Target="#idPackageSignature">
        <SignatureInfoV1 xmlns="http://schemas.microsoft.com/office/2006/digsig">
          <SetupID>{063F6F7B-8F5F-44C9-9BFE-C1DF39817465}</SetupID>
          <SignatureText>Sławomir Rutkowski</SignatureText>
          <SignatureImage/>
          <SignatureComments/>
          <WindowsVersion>10.0</WindowsVersion>
          <OfficeVersion>16.0.19231/27</OfficeVersion>
          <ApplicationVersion>16.0.19231</ApplicationVersion>
          <Monitors>2</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2025-12-05T10:54:42Z</xd:SigningTime>
          <xd:SigningCertificate>
            <xd:Cert>
              <xd:CertDigest>
                <DigestMethod Algorithm="http://www.w3.org/2001/04/xmlenc#sha256"/>
                <DigestValue>Wk0cGC5+DScsBUyOLi+UoH2sDnlmjRIqeOoTb2m5j1I=</DigestValue>
              </xd:CertDigest>
              <xd:IssuerSerial>
                <X509IssuerName>CN=TAURON CA2, O=TAURON, C=PL</X509IssuerName>
                <X509SerialNumber>464467515433207190821716149867803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D7IgAAgBEAACBFTUYAAAEARBkAAJoAAAAGAAAAAAAAAAAAAAAAAAAAAAoAAKAFAABVAgAAUAEAAAAAAAAAAAAAAAAAAAgcCQCAIAU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JC6QauqukEcAQAABgAAAAoAAABMAAAAAAAAAAAAAAAAAAAA//////////9gAAAAMAA1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JC6QauqukEPAAAAawAAAAEAAABMAAAABAAAAA4AAABHAAAAJQAAAGsAAABQAAAAWAALwR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PAQAAZQAAADoAAABGAAAA1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QAQAAZgAAACUAAAAMAAAABAAAAFQAAAC4AAAAOwAAAEYAAAAOAQAAZQAAAAEAAAAAkLpBq6q6QTsAAABGAAAAEgAAAEwAAAAAAAAAAAAAAAAAAAD//////////3AAAABTAEIBYQB3AG8AbQBpAHIAIABSAHUAdABrAG8AdwBzAGsAaQANAAAABwAAAAwAAAARAAAADgAAABUAAAAGAAAACAAAAAcAAAAOAAAADgAAAAgAAAAMAAAADgAAABEAAAAKAAAADAAAAAY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</Object>
  <Object Id="idInvalidSigLnImg">AQAAAGwAAAAAAAAAAAAAAH8BAAC/AAAAAAAAAAAAAAD7IgAAgBEAACBFTUYAAAEADCEAAKEAAAAGAAAAAAAAAAAAAAAAAAAAAAoAAKAFAABVAgAAUAEAAAAAAAAAAAAAAAAAAAgcCQCAIAU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JC6Qauqu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JC6QauqukEPAAAAawAAAAEAAABMAAAABAAAAA4AAABHAAAAJQAAAGsAAABQAAAAWAAg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PAQAAZQAAADoAAABGAAAA1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QAQAAZgAAACUAAAAMAAAABAAAAFQAAAC4AAAAOwAAAEYAAAAOAQAAZQAAAAEAAAAAkLpBq6q6QTsAAABGAAAAEgAAAEwAAAAAAAAAAAAAAAAAAAD//////////3AAAABTAEIBYQB3AG8AbQBpAHIAIABSAHUAdABrAG8AdwBzAGsAaQANAAAABwAAAAwAAAARAAAADgAAABUAAAAGAAAACAAAAAcAAAAOAAAADgAAAAgAAAAMAAAADgAAABEAAAAKAAAADAAAAAY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+oKK9B/11kBmVBD9xaAFe4kOY2ybehtJJzAcJF4BcOM=</DigestValue>
    </Reference>
    <Reference Type="http://www.w3.org/2000/09/xmldsig#Object" URI="#idOfficeObject">
      <DigestMethod Algorithm="http://www.w3.org/2001/04/xmlenc#sha256"/>
      <DigestValue>48E1CwN069tKIK/Ge9X8TWG46EpaGv3c25mVXzeQ/vY=</DigestValue>
    </Reference>
    <Reference Type="http://uri.etsi.org/01903#SignedProperties" URI="#idSignedProperties">
      <Transforms>
        <Transform Algorithm="http://www.w3.org/TR/2001/REC-xml-c14n-20010315"/>
      </Transforms>
      <DigestMethod Algorithm="http://www.w3.org/2001/04/xmlenc#sha256"/>
      <DigestValue>+BTvqxc/jistCq9FHRAJJzXLjr7PY19ME7yQOfuKybo=</DigestValue>
    </Reference>
    <Reference Type="http://www.w3.org/2000/09/xmldsig#Object" URI="#idValidSigLnImg">
      <DigestMethod Algorithm="http://www.w3.org/2001/04/xmlenc#sha256"/>
      <DigestValue>JZrhUhz6/48vMPnLjkQgZ53jk60WEzZX6obWTr+8Tdk=</DigestValue>
    </Reference>
    <Reference Type="http://www.w3.org/2000/09/xmldsig#Object" URI="#idInvalidSigLnImg">
      <DigestMethod Algorithm="http://www.w3.org/2001/04/xmlenc#sha256"/>
      <DigestValue>GYGxWAaQily4honCKx7QeoCrmhXc4Gbl+frujnhlOc8=</DigestValue>
    </Reference>
  </SignedInfo>
  <SignatureValue>jBe8fLlUxYVS9e3VnLqFhSqmfwCvbkEy2w/EW0OFNU+PW/5xKKuF6Ujtck+0ohWKq6l48KNoBNIf
n1w5PFdnqyliCWinj8FU65ov7RKMXol1stf/URUfZl/qd8Laidb2awmq1Euw3sT6+KUqx8wxxWCX
DTi6Izq8dGD81Fq5/HHzW49z7y3jeKt1gZ1rswpvJ9nJQtuMyVWwEXRzTXVhvDJx9pEYNHn1mT/5
N96xpb/QAoLkN6+30dYd8HkZUlLsaHiURTjzeLlzr4vrknzSeZkVqJXogMjkHSAbg3JlaWrRw1tk
Juz1joxIXu/AJl3lTj3HdGAE0lGO1VPt1tRMhg==</SignatureValue>
  <KeyInfo>
    <X509Data>
      <X509Certificate>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Transform>
          <Transform Algorithm="http://www.w3.org/TR/2001/REC-xml-c14n-20010315"/>
        </Transforms>
        <DigestMethod Algorithm="http://www.w3.org/2001/04/xmlenc#sha256"/>
        <DigestValue>OXTuZR6RDr3viDzPiVX2u0sHdy2gLDLvw1UrRXcKAas=</DigestValue>
      </Reference>
      <Reference URI="/word/document.xml?ContentType=application/vnd.openxmlformats-officedocument.wordprocessingml.document.main+xml">
        <DigestMethod Algorithm="http://www.w3.org/2001/04/xmlenc#sha256"/>
        <DigestValue>UMmW9n6e6Ut93g3pLUxcZe7ga+PibN3iJ+2rwInqM40=</DigestValue>
      </Reference>
      <Reference URI="/word/endnotes.xml?ContentType=application/vnd.openxmlformats-officedocument.wordprocessingml.endnotes+xml">
        <DigestMethod Algorithm="http://www.w3.org/2001/04/xmlenc#sha256"/>
        <DigestValue>wlfk1m2WWVaKS5AnYeZOsUWZcMNAKhvR6YhzYLdH/aI=</DigestValue>
      </Reference>
      <Reference URI="/word/fontTable.xml?ContentType=application/vnd.openxmlformats-officedocument.wordprocessingml.fontTable+xml">
        <DigestMethod Algorithm="http://www.w3.org/2001/04/xmlenc#sha256"/>
        <DigestValue>JzM9gF34THclONwNqbc4USNjmXO33IzwYKUw1jc/MRc=</DigestValue>
      </Reference>
      <Reference URI="/word/footer1.xml?ContentType=application/vnd.openxmlformats-officedocument.wordprocessingml.footer+xml">
        <DigestMethod Algorithm="http://www.w3.org/2001/04/xmlenc#sha256"/>
        <DigestValue>DSbGzh3/9u4g+GRhyFnTc+GqyVo85/Z9aBxvU4rxc0M=</DigestValue>
      </Reference>
      <Reference URI="/word/footer2.xml?ContentType=application/vnd.openxmlformats-officedocument.wordprocessingml.footer+xml">
        <DigestMethod Algorithm="http://www.w3.org/2001/04/xmlenc#sha256"/>
        <DigestValue>Er8g9NtPO4cYfGVLRdqmWnHPEbq8YVvZ4kPHs0XwvWY=</DigestValue>
      </Reference>
      <Reference URI="/word/footer3.xml?ContentType=application/vnd.openxmlformats-officedocument.wordprocessingml.footer+xml">
        <DigestMethod Algorithm="http://www.w3.org/2001/04/xmlenc#sha256"/>
        <DigestValue>4WnnxlhTwvoGN7e+FD9QowkL7ww75464xUJGu2B/Tqc=</DigestValue>
      </Reference>
      <Reference URI="/word/footer4.xml?ContentType=application/vnd.openxmlformats-officedocument.wordprocessingml.footer+xml">
        <DigestMethod Algorithm="http://www.w3.org/2001/04/xmlenc#sha256"/>
        <DigestValue>5Wfs/PuyASVOcKdr1q9ehEK0OMs23tCNqAhNUBzZWfA=</DigestValue>
      </Reference>
      <Reference URI="/word/footer5.xml?ContentType=application/vnd.openxmlformats-officedocument.wordprocessingml.footer+xml">
        <DigestMethod Algorithm="http://www.w3.org/2001/04/xmlenc#sha256"/>
        <DigestValue>YbVobXuOzmclKgXjBkDshA+v4dXzV6XYeY0yj5qwa7M=</DigestValue>
      </Reference>
      <Reference URI="/word/footer6.xml?ContentType=application/vnd.openxmlformats-officedocument.wordprocessingml.footer+xml">
        <DigestMethod Algorithm="http://www.w3.org/2001/04/xmlenc#sha256"/>
        <DigestValue>rSHdMWsVoWfjA/9RIUPUBEPG7r9Nbk6zqRTTG9OhXto=</DigestValue>
      </Reference>
      <Reference URI="/word/footer7.xml?ContentType=application/vnd.openxmlformats-officedocument.wordprocessingml.footer+xml">
        <DigestMethod Algorithm="http://www.w3.org/2001/04/xmlenc#sha256"/>
        <DigestValue>qcjByMvInyn/5OItoSjRUq3ejMskK+Am7LQIB5LZfBE=</DigestValue>
      </Reference>
      <Reference URI="/word/footer8.xml?ContentType=application/vnd.openxmlformats-officedocument.wordprocessingml.footer+xml">
        <DigestMethod Algorithm="http://www.w3.org/2001/04/xmlenc#sha256"/>
        <DigestValue>4O4kjLI6FvJaL51LF4/W9uOlqonhvyno2Dmi3k+MQcA=</DigestValue>
      </Reference>
      <Reference URI="/word/footer9.xml?ContentType=application/vnd.openxmlformats-officedocument.wordprocessingml.footer+xml">
        <DigestMethod Algorithm="http://www.w3.org/2001/04/xmlenc#sha256"/>
        <DigestValue>mLg1rZQFK4fj/bl7BgFOWjUT+BAVRSAIK6X7XIuUKVI=</DigestValue>
      </Reference>
      <Reference URI="/word/footnotes.xml?ContentType=application/vnd.openxmlformats-officedocument.wordprocessingml.footnotes+xml">
        <DigestMethod Algorithm="http://www.w3.org/2001/04/xmlenc#sha256"/>
        <DigestValue>YiSLvpl5aNduEawXkRKvyyPtE4OmRVo4gXJxmWgL5pU=</DigestValue>
      </Reference>
      <Reference URI="/word/header1.xml?ContentType=application/vnd.openxmlformats-officedocument.wordprocessingml.header+xml">
        <DigestMethod Algorithm="http://www.w3.org/2001/04/xmlenc#sha256"/>
        <DigestValue>NY+6zi8i3xcGrdCIJzSnyy77p2Nni1X6s8vzCXgZvcw=</DigestValue>
      </Reference>
      <Reference URI="/word/header2.xml?ContentType=application/vnd.openxmlformats-officedocument.wordprocessingml.header+xml">
        <DigestMethod Algorithm="http://www.w3.org/2001/04/xmlenc#sha256"/>
        <DigestValue>5ncFhae9DrOmDdaz8FGNrsXnKNY7D/2mxGXICw0TpG4=</DigestValue>
      </Reference>
      <Reference URI="/word/header3.xml?ContentType=application/vnd.openxmlformats-officedocument.wordprocessingml.header+xml">
        <DigestMethod Algorithm="http://www.w3.org/2001/04/xmlenc#sha256"/>
        <DigestValue>/XWwYcpxLOD+81Ox62F87NvcYZt9k47qj7Ld6/o3Nqo=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H/FZqyetKMAzzB8awSshdKgl9A8k0b1Fa6iCAilAo/A=</DigestValue>
      </Reference>
      <Reference URI="/word/numbering.xml?ContentType=application/vnd.openxmlformats-officedocument.wordprocessingml.numbering+xml">
        <DigestMethod Algorithm="http://www.w3.org/2001/04/xmlenc#sha256"/>
        <DigestValue>E2pfdmRCHU6aWusuw0ysM1IIIEpty0oJ3CHeIZbQR7U=</DigestValue>
      </Reference>
      <Reference URI="/word/settings.xml?ContentType=application/vnd.openxmlformats-officedocument.wordprocessingml.settings+xml">
        <DigestMethod Algorithm="http://www.w3.org/2001/04/xmlenc#sha256"/>
        <DigestValue>nAwszyp5MsTCR6QcMYtzyaGvBy8Uw0xGiRVayAmbV1c=</DigestValue>
      </Reference>
      <Reference URI="/word/styles.xml?ContentType=application/vnd.openxmlformats-officedocument.wordprocessingml.styles+xml">
        <DigestMethod Algorithm="http://www.w3.org/2001/04/xmlenc#sha256"/>
        <DigestValue>O/UwEILZURwI5BwVxbJGIxl5X3pi8/P2YYC3bXB47yA=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z0Hl6DOuesY41D3mErUcSWORDbLQLO164Yv4k0vfq6g=</DigestValue>
      </Reference>
    </Manifest>
    <SignatureProperties>
      <SignatureProperty Id="idSignatureTime" Target="#idPackageSignature">
        <mdssi:SignatureTime xmlns:mdssi="http://schemas.openxmlformats.org/package/2006/digital-signature">
          <mdssi:Format>YYYY-MM-DDThh:mm:ssTZD</mdssi:Format>
          <mdssi:Value>2025-12-05T11:06:40Z</mdssi:Value>
        </mdssi:SignatureTime>
      </SignatureProperty>
    </SignatureProperties>
  </Object>
  <Object Id="idOfficeObject">
    <SignatureProperties>
      <SignatureProperty Id="idOfficeV1Details" Target="#idPackageSignature">
        <SignatureInfoV1 xmlns="http://schemas.microsoft.com/office/2006/digsig">
          <SetupID>{EC5648E7-B8E5-4842-872B-BEF1E9225AD2}</SetupID>
          <SignatureText>Monika Mieszczak</SignatureText>
          <SignatureImage/>
          <SignatureComments/>
          <WindowsVersion>10.0</WindowsVersion>
          <OfficeVersion>16.0.19231/27</OfficeVersion>
          <ApplicationVersion>16.0.19231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2025-12-05T11:06:40Z</xd:SigningTime>
          <xd:SigningCertificate>
            <xd:Cert>
              <xd:CertDigest>
                <DigestMethod Algorithm="http://www.w3.org/2001/04/xmlenc#sha256"/>
                <DigestValue>f5W9sb5F12MpfyjevvCtEvOAJH7xSyorTKY4AR2qe3E=</DigestValue>
              </xd:CertDigest>
              <xd:IssuerSerial>
                <X509IssuerName>CN=TAURON CA1, O=TAURON, C=PL</X509IssuerName>
                <X509SerialNumber>1858862877826758614955027260468397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L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1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X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ZQAAADoAAABGAAAAx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AAAAZgAAACUAAAAMAAAABAAAAFQAAACsAAAAOwAAAEYAAAD9AAAAZQAAAAEAAACrqntBq6p6QTsAAABGAAAAEAAAAEwAAAAAAAAAAAAAAAAAAAD//////////2wAAABNAG8AbgBpAGsAYQAgAE0AaQBlAHMAegBjAHoAYQBrABYAAAAOAAAADgAAAAYAAAAMAAAADAAAAAcAAAAWAAAABgAAAA0AAAAKAAAACwAAAAsAAAAL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</Object>
  <Object Id="idInvalidSigLnImg">AQAAAGwAAAAAAAAAAAAAAH8BAAC/AAAAAAAAAAAAAACYFwAAwAsAACBFTUYAAAEAR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DLA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ZQAAADoAAABGAAAAx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AAAAZgAAACUAAAAMAAAABAAAAFQAAACsAAAAOwAAAEYAAAD9AAAAZQAAAAEAAACrqntBq6p6QTsAAABGAAAAEAAAAEwAAAAAAAAAAAAAAAAAAAD//////////2wAAABNAG8AbgBpAGsAYQAgAE0AaQBlAHMAegBjAHoAYQBrABYAAAAOAAAADgAAAAYAAAAMAAAADAAAAAcAAAAWAAAABgAAAA0AAAAKAAAACwAAAAsAAAAL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aLzQx1XjYn4xsYA9L2+RplR3GIRAC/CwGREDl8fE2dY=</DigestValue>
    </Reference>
    <Reference Type="http://www.w3.org/2000/09/xmldsig#Object" URI="#idOfficeObject">
      <DigestMethod Algorithm="http://www.w3.org/2001/04/xmlenc#sha256"/>
      <DigestValue>jVjSgq/RAScE6xJgHNe9SBJlGhX1D7jvjTS/VZNWPik=</DigestValue>
    </Reference>
    <Reference Type="http://uri.etsi.org/01903#SignedProperties" URI="#idSignedProperties">
      <Transforms>
        <Transform Algorithm="http://www.w3.org/TR/2001/REC-xml-c14n-20010315"/>
      </Transforms>
      <DigestMethod Algorithm="http://www.w3.org/2001/04/xmlenc#sha256"/>
      <DigestValue>KzPDTkHj510+1Zbh5Kad6brxs49SeBVR6qFc6KmKJoI=</DigestValue>
    </Reference>
    <Reference Type="http://www.w3.org/2000/09/xmldsig#Object" URI="#idValidSigLnImg">
      <DigestMethod Algorithm="http://www.w3.org/2001/04/xmlenc#sha256"/>
      <DigestValue>VW4L3MiGofdqorToIKHQnifulgL47tKMDXsiE5ds7Q4=</DigestValue>
    </Reference>
    <Reference Type="http://www.w3.org/2000/09/xmldsig#Object" URI="#idInvalidSigLnImg">
      <DigestMethod Algorithm="http://www.w3.org/2001/04/xmlenc#sha256"/>
      <DigestValue>Et4SvugP/4/f03v2dHqcXr0rx0geykiloNj6MLOSAFs=</DigestValue>
    </Reference>
  </SignedInfo>
  <SignatureValue>kafa4zf1zgZi+U40f6rJ3pOkWEb+BBR/lXRVfMZXI/CwnRrwqiMDJXN7llacMka3vWh7ijUM9o1J
f0ucLZ3SQMgR6Lb+uV+wKAm60bhW5dT8JJtCTqQMX0kGJg2RaZVCp9GQCRfahdgUjB41csd14TqU
ytBU43NN94GrST8WHENbP2iqV9bUosx780eamFYnikPqJKngmWDuuDy35tjsnUP/HO2RCcvVFg9r
VxReS9/hOdqJZ6eUUIfZ+nn5e0/bgzRV47MgBAQyGP3aInwPcZYJNMEW2mKmG9L4ZYONA4JOcFki
iznzY0sJfJSxxPpsRPmR4jLAl30pHUbldcLt+Q==</SignatureValue>
  <KeyInfo>
    <X509Data>
      <X509Certificate>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00NDY5ODAhBgNVHREEGjAYgRZBZHJpYW4uS3J1cGFAdGF1cm9uLnBsMB0GA1UdDgQWBBTvZrrRyKKTU6TxLQX4y4r8HtVEw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1/04/xmlenc#sha256"/>
        <DigestValue>OXTuZR6RDr3viDzPiVX2u0sHdy2gLDLvw1UrRXcKAas=</DigestValue>
      </Reference>
      <Reference URI="/word/document.xml?ContentType=application/vnd.openxmlformats-officedocument.wordprocessingml.document.main+xml">
        <DigestMethod Algorithm="http://www.w3.org/2001/04/xmlenc#sha256"/>
        <DigestValue>UMmW9n6e6Ut93g3pLUxcZe7ga+PibN3iJ+2rwInqM40=</DigestValue>
      </Reference>
      <Reference URI="/word/endnotes.xml?ContentType=application/vnd.openxmlformats-officedocument.wordprocessingml.endnotes+xml">
        <DigestMethod Algorithm="http://www.w3.org/2001/04/xmlenc#sha256"/>
        <DigestValue>wlfk1m2WWVaKS5AnYeZOsUWZcMNAKhvR6YhzYLdH/aI=</DigestValue>
      </Reference>
      <Reference URI="/word/fontTable.xml?ContentType=application/vnd.openxmlformats-officedocument.wordprocessingml.fontTable+xml">
        <DigestMethod Algorithm="http://www.w3.org/2001/04/xmlenc#sha256"/>
        <DigestValue>JzM9gF34THclONwNqbc4USNjmXO33IzwYKUw1jc/MRc=</DigestValue>
      </Reference>
      <Reference URI="/word/footer1.xml?ContentType=application/vnd.openxmlformats-officedocument.wordprocessingml.footer+xml">
        <DigestMethod Algorithm="http://www.w3.org/2001/04/xmlenc#sha256"/>
        <DigestValue>DSbGzh3/9u4g+GRhyFnTc+GqyVo85/Z9aBxvU4rxc0M=</DigestValue>
      </Reference>
      <Reference URI="/word/footer2.xml?ContentType=application/vnd.openxmlformats-officedocument.wordprocessingml.footer+xml">
        <DigestMethod Algorithm="http://www.w3.org/2001/04/xmlenc#sha256"/>
        <DigestValue>Er8g9NtPO4cYfGVLRdqmWnHPEbq8YVvZ4kPHs0XwvWY=</DigestValue>
      </Reference>
      <Reference URI="/word/footer3.xml?ContentType=application/vnd.openxmlformats-officedocument.wordprocessingml.footer+xml">
        <DigestMethod Algorithm="http://www.w3.org/2001/04/xmlenc#sha256"/>
        <DigestValue>4WnnxlhTwvoGN7e+FD9QowkL7ww75464xUJGu2B/Tqc=</DigestValue>
      </Reference>
      <Reference URI="/word/footer4.xml?ContentType=application/vnd.openxmlformats-officedocument.wordprocessingml.footer+xml">
        <DigestMethod Algorithm="http://www.w3.org/2001/04/xmlenc#sha256"/>
        <DigestValue>5Wfs/PuyASVOcKdr1q9ehEK0OMs23tCNqAhNUBzZWfA=</DigestValue>
      </Reference>
      <Reference URI="/word/footer5.xml?ContentType=application/vnd.openxmlformats-officedocument.wordprocessingml.footer+xml">
        <DigestMethod Algorithm="http://www.w3.org/2001/04/xmlenc#sha256"/>
        <DigestValue>YbVobXuOzmclKgXjBkDshA+v4dXzV6XYeY0yj5qwa7M=</DigestValue>
      </Reference>
      <Reference URI="/word/footer6.xml?ContentType=application/vnd.openxmlformats-officedocument.wordprocessingml.footer+xml">
        <DigestMethod Algorithm="http://www.w3.org/2001/04/xmlenc#sha256"/>
        <DigestValue>rSHdMWsVoWfjA/9RIUPUBEPG7r9Nbk6zqRTTG9OhXto=</DigestValue>
      </Reference>
      <Reference URI="/word/footer7.xml?ContentType=application/vnd.openxmlformats-officedocument.wordprocessingml.footer+xml">
        <DigestMethod Algorithm="http://www.w3.org/2001/04/xmlenc#sha256"/>
        <DigestValue>qcjByMvInyn/5OItoSjRUq3ejMskK+Am7LQIB5LZfBE=</DigestValue>
      </Reference>
      <Reference URI="/word/footer8.xml?ContentType=application/vnd.openxmlformats-officedocument.wordprocessingml.footer+xml">
        <DigestMethod Algorithm="http://www.w3.org/2001/04/xmlenc#sha256"/>
        <DigestValue>4O4kjLI6FvJaL51LF4/W9uOlqonhvyno2Dmi3k+MQcA=</DigestValue>
      </Reference>
      <Reference URI="/word/footer9.xml?ContentType=application/vnd.openxmlformats-officedocument.wordprocessingml.footer+xml">
        <DigestMethod Algorithm="http://www.w3.org/2001/04/xmlenc#sha256"/>
        <DigestValue>mLg1rZQFK4fj/bl7BgFOWjUT+BAVRSAIK6X7XIuUKVI=</DigestValue>
      </Reference>
      <Reference URI="/word/footnotes.xml?ContentType=application/vnd.openxmlformats-officedocument.wordprocessingml.footnotes+xml">
        <DigestMethod Algorithm="http://www.w3.org/2001/04/xmlenc#sha256"/>
        <DigestValue>YiSLvpl5aNduEawXkRKvyyPtE4OmRVo4gXJxmWgL5pU=</DigestValue>
      </Reference>
      <Reference URI="/word/header1.xml?ContentType=application/vnd.openxmlformats-officedocument.wordprocessingml.header+xml">
        <DigestMethod Algorithm="http://www.w3.org/2001/04/xmlenc#sha256"/>
        <DigestValue>NY+6zi8i3xcGrdCIJzSnyy77p2Nni1X6s8vzCXgZvcw=</DigestValue>
      </Reference>
      <Reference URI="/word/header2.xml?ContentType=application/vnd.openxmlformats-officedocument.wordprocessingml.header+xml">
        <DigestMethod Algorithm="http://www.w3.org/2001/04/xmlenc#sha256"/>
        <DigestValue>5ncFhae9DrOmDdaz8FGNrsXnKNY7D/2mxGXICw0TpG4=</DigestValue>
      </Reference>
      <Reference URI="/word/header3.xml?ContentType=application/vnd.openxmlformats-officedocument.wordprocessingml.header+xml">
        <DigestMethod Algorithm="http://www.w3.org/2001/04/xmlenc#sha256"/>
        <DigestValue>/XWwYcpxLOD+81Ox62F87NvcYZt9k47qj7Ld6/o3Nqo=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H/FZqyetKMAzzB8awSshdKgl9A8k0b1Fa6iCAilAo/A=</DigestValue>
      </Reference>
      <Reference URI="/word/numbering.xml?ContentType=application/vnd.openxmlformats-officedocument.wordprocessingml.numbering+xml">
        <DigestMethod Algorithm="http://www.w3.org/2001/04/xmlenc#sha256"/>
        <DigestValue>E2pfdmRCHU6aWusuw0ysM1IIIEpty0oJ3CHeIZbQR7U=</DigestValue>
      </Reference>
      <Reference URI="/word/settings.xml?ContentType=application/vnd.openxmlformats-officedocument.wordprocessingml.settings+xml">
        <DigestMethod Algorithm="http://www.w3.org/2001/04/xmlenc#sha256"/>
        <DigestValue>nAwszyp5MsTCR6QcMYtzyaGvBy8Uw0xGiRVayAmbV1c=</DigestValue>
      </Reference>
      <Reference URI="/word/styles.xml?ContentType=application/vnd.openxmlformats-officedocument.wordprocessingml.styles+xml">
        <DigestMethod Algorithm="http://www.w3.org/2001/04/xmlenc#sha256"/>
        <DigestValue>O/UwEILZURwI5BwVxbJGIxl5X3pi8/P2YYC3bXB47yA=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z0Hl6DOuesY41D3mErUcSWORDbLQLO164Yv4k0vfq6g=</DigestValue>
      </Reference>
    </Manifest>
    <SignatureProperties>
      <SignatureProperty Id="idSignatureTime" Target="#idPackageSignature">
        <mdssi:SignatureTime xmlns:mdssi="http://schemas.openxmlformats.org/package/2006/digital-signature">
          <mdssi:Format>YYYY-MM-DDThh:mm:ssTZD</mdssi:Format>
          <mdssi:Value>2025-12-05T11:09:01Z</mdssi:Value>
        </mdssi:SignatureTime>
      </SignatureProperty>
    </SignatureProperties>
  </Object>
  <Object Id="idOfficeObject">
    <SignatureProperties>
      <SignatureProperty Id="idOfficeV1Details" Target="#idPackageSignature">
        <SignatureInfoV1 xmlns="http://schemas.microsoft.com/office/2006/digsig">
          <SetupID>{1121B604-AB5B-45B2-A22B-3EEE57AB0DEB}</SetupID>
          <SignatureText/>
          <SignatureImage>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</SignatureImage>
          <SignatureComments/>
          <WindowsVersion>10.0</WindowsVersion>
          <OfficeVersion>16.0.19231/27</OfficeVersion>
          <ApplicationVersion>16.0.19231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2025-12-05T11:09:01Z</xd:SigningTime>
          <xd:SigningCertificate>
            <xd:Cert>
              <xd:CertDigest>
                <DigestMethod Algorithm="http://www.w3.org/2001/04/xmlenc#sha256"/>
                <DigestValue>3UjgNrheSdg4b4pgPzUgEidWJUKjqfVPL+KL7o1AtDc=</DigestValue>
              </xd:CertDigest>
              <xd:IssuerSerial>
                <X509IssuerName>CN=TAURON CA1, O=TAURON, C=PL</X509IssuerName>
                <X509SerialNumber>1858862877826758614955027260578896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AYEAAAAwgAACBFTUYAAAEANIAAALsAAAAFAAAAAAAAAAAAAAAAAAAAgAcAADgEAAA1AQAArQAAAAAAAAAAAAAAAAAAAAi3BADIow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MCAQe0lgEHAAAAABAAAAAoAAABMAAAAAAAAAAAAAAAAAAAA//////////9gAAAAMAA1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CAQe0lg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FIKj8AAAAAAAAAAFtsKD8AACRCAADIQSQAAAAkAAAAQUgqPwAAAAAAAAAAW2wo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</Object>
  <Object Id="idInvalidSigLnImg">AQAAAGwAAAAAAAAAAAAAAP8AAAB/AAAAAAAAAAAAAAAYEAAAAwgAACBFTUYAAAEAvIUAAMIAAAAFAAAAAAAAAAAAAAAAAAAAgAcAADgEAAA1AQAArQAAAAAAAAAAAAAAAAAAAAi3BADIow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MCAQe0lg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CAQe0lg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FIKj8AAAAAAAAAAFtsKD8AACRCAADIQSQAAAAkAAAAQUgqPwAAAAAAAAAAW2wo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purl.org/dc/dcmitype/"/>
    <ds:schemaRef ds:uri="http://schemas.microsoft.com/office/2006/metadata/properties"/>
    <ds:schemaRef ds:uri="http://purl.org/dc/elements/1.1/"/>
    <ds:schemaRef ds:uri="453421b5-28e5-4428-9bd3-53af350a0c84"/>
    <ds:schemaRef ds:uri="http://purl.org/dc/terms/"/>
    <ds:schemaRef ds:uri="http://schemas.microsoft.com/office/2006/documentManagement/types"/>
    <ds:schemaRef ds:uri="d14185c0-96da-4d8a-ba74-0b565c038e90"/>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B78D7F2C-4F22-41E8-8422-E77542A53756}">
  <ds:schemaRefs>
    <ds:schemaRef ds:uri="http://schemas.openxmlformats.org/officeDocument/2006/bibliography"/>
  </ds:schemaRefs>
</ds:datastoreItem>
</file>

<file path=customXml/itemProps4.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014AED-1317-4193-BF3F-CA26C873A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15</Pages>
  <Words>3896</Words>
  <Characters>27088</Characters>
  <Application>Microsoft Office Word</Application>
  <DocSecurity>0</DocSecurity>
  <Lines>225</Lines>
  <Paragraphs>61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Rutkowski Sławomir (TNT)</cp:lastModifiedBy>
  <cp:revision>12</cp:revision>
  <cp:lastPrinted>2025-05-15T07:50:00Z</cp:lastPrinted>
  <dcterms:created xsi:type="dcterms:W3CDTF">2025-12-03T06:45:00Z</dcterms:created>
  <dcterms:modified xsi:type="dcterms:W3CDTF">2025-12-05T10:54:00Z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